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word/diagrams/layout1.xml" ContentType="application/vnd.openxmlformats-officedocument.drawingml.diagramLayout+xml"/>
  <Override PartName="/word/diagrams/data1.xml" ContentType="application/vnd.openxmlformats-officedocument.drawingml.diagramData+xml"/>
  <Override PartName="/docProps/app.xml" ContentType="application/vnd.openxmlformats-officedocument.extended-properties+xml"/>
  <Override PartName="/word/diagrams/quickStyle1.xml" ContentType="application/vnd.openxmlformats-officedocument.drawingml.diagramStyle+xml"/>
  <Default Extension="jpeg" ContentType="image/jpeg"/>
  <Default Extension="xml" ContentType="application/xml"/>
  <Override PartName="/word/diagrams/colors1.xml" ContentType="application/vnd.openxmlformats-officedocument.drawingml.diagramColors+xml"/>
  <Override PartName="/word/webSettings.xml" ContentType="application/vnd.openxmlformats-officedocument.wordprocessingml.webSettings+xml"/>
  <Default Extension="png" ContentType="image/png"/>
  <Override PartName="/word/theme/theme1.xml" ContentType="application/vnd.openxmlformats-officedocument.theme+xml"/>
  <Default Extension="rels" ContentType="application/vnd.openxmlformats-package.relationships+xml"/>
  <Override PartName="/word/diagrams/drawing1.xml" ContentType="application/vnd.ms-office.drawingml.diagramDrawing+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B6E" w:rsidRPr="009A4B6E" w:rsidRDefault="009A4B6E" w:rsidP="009A4B6E">
      <w:pPr>
        <w:jc w:val="center"/>
        <w:rPr>
          <w:rFonts w:ascii="Apple Chancery" w:hAnsi="Apple Chancery"/>
          <w:sz w:val="72"/>
        </w:rPr>
      </w:pPr>
    </w:p>
    <w:p w:rsidR="0021795F" w:rsidRDefault="0021795F" w:rsidP="0021795F">
      <w:pPr>
        <w:rPr>
          <w:rFonts w:ascii="Apple Chancery" w:hAnsi="Apple Chancery"/>
          <w:sz w:val="72"/>
        </w:rPr>
      </w:pPr>
    </w:p>
    <w:p w:rsidR="009A4B6E" w:rsidRPr="009A4B6E" w:rsidRDefault="009A4B6E" w:rsidP="0021795F">
      <w:pPr>
        <w:rPr>
          <w:rFonts w:ascii="Apple Chancery" w:hAnsi="Apple Chancery"/>
          <w:sz w:val="72"/>
        </w:rPr>
      </w:pPr>
    </w:p>
    <w:p w:rsidR="009A4B6E" w:rsidRDefault="009A4B6E" w:rsidP="009A4B6E">
      <w:pPr>
        <w:jc w:val="center"/>
        <w:rPr>
          <w:rFonts w:ascii="Apple Chancery" w:hAnsi="Apple Chancery"/>
          <w:sz w:val="72"/>
        </w:rPr>
      </w:pPr>
      <w:r w:rsidRPr="009A4B6E">
        <w:rPr>
          <w:rFonts w:ascii="Apple Chancery" w:hAnsi="Apple Chancery"/>
          <w:sz w:val="72"/>
        </w:rPr>
        <w:t>Slavery In Brooklyn</w:t>
      </w:r>
      <w:r>
        <w:rPr>
          <w:rFonts w:ascii="Apple Chancery" w:hAnsi="Apple Chancery"/>
          <w:sz w:val="72"/>
        </w:rPr>
        <w:t>:</w:t>
      </w:r>
    </w:p>
    <w:p w:rsidR="009A4B6E" w:rsidRDefault="009A4B6E" w:rsidP="009A4B6E">
      <w:pPr>
        <w:jc w:val="center"/>
        <w:rPr>
          <w:rFonts w:ascii="Apple Chancery" w:hAnsi="Apple Chancery"/>
          <w:sz w:val="72"/>
        </w:rPr>
      </w:pPr>
      <w:r>
        <w:rPr>
          <w:rFonts w:ascii="Apple Chancery" w:hAnsi="Apple Chancery"/>
          <w:sz w:val="72"/>
        </w:rPr>
        <w:t xml:space="preserve">Oppression and Resistance </w:t>
      </w:r>
    </w:p>
    <w:p w:rsidR="009A4B6E" w:rsidRDefault="009A4B6E" w:rsidP="009A4B6E">
      <w:pPr>
        <w:jc w:val="center"/>
        <w:rPr>
          <w:rFonts w:ascii="Apple Chancery" w:hAnsi="Apple Chancery"/>
          <w:sz w:val="72"/>
        </w:rPr>
      </w:pPr>
    </w:p>
    <w:p w:rsidR="009A4B6E" w:rsidRDefault="009A4B6E" w:rsidP="009A4B6E">
      <w:pPr>
        <w:jc w:val="center"/>
        <w:rPr>
          <w:rFonts w:ascii="Apple Chancery" w:hAnsi="Apple Chancery"/>
          <w:sz w:val="72"/>
        </w:rPr>
      </w:pPr>
    </w:p>
    <w:p w:rsidR="009A4B6E" w:rsidRDefault="009A4B6E" w:rsidP="009A4B6E">
      <w:pPr>
        <w:jc w:val="center"/>
        <w:rPr>
          <w:rFonts w:ascii="Apple Chancery" w:hAnsi="Apple Chancery"/>
          <w:sz w:val="72"/>
        </w:rPr>
      </w:pPr>
    </w:p>
    <w:p w:rsidR="009A4B6E" w:rsidRDefault="009A4B6E" w:rsidP="009A4B6E">
      <w:pPr>
        <w:jc w:val="center"/>
        <w:rPr>
          <w:rFonts w:ascii="Apple Chancery" w:hAnsi="Apple Chancery"/>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B23C6E" w:rsidRDefault="00B23C6E" w:rsidP="00745BBF">
      <w:pPr>
        <w:spacing w:after="0"/>
        <w:rPr>
          <w:rFonts w:ascii="Times New Roman" w:hAnsi="Times New Roman"/>
          <w:b/>
          <w:sz w:val="36"/>
        </w:rPr>
      </w:pPr>
    </w:p>
    <w:p w:rsidR="0021795F" w:rsidRDefault="0021795F" w:rsidP="00745BBF">
      <w:pPr>
        <w:spacing w:after="0"/>
        <w:rPr>
          <w:rFonts w:ascii="Times New Roman" w:hAnsi="Times New Roman"/>
          <w:b/>
          <w:sz w:val="36"/>
        </w:rPr>
      </w:pPr>
    </w:p>
    <w:p w:rsidR="0021795F" w:rsidRDefault="0021795F" w:rsidP="00745BBF">
      <w:pPr>
        <w:spacing w:after="0"/>
        <w:rPr>
          <w:rFonts w:ascii="Times New Roman" w:hAnsi="Times New Roman"/>
          <w:b/>
          <w:sz w:val="36"/>
        </w:rPr>
      </w:pPr>
    </w:p>
    <w:p w:rsidR="0021795F" w:rsidRDefault="0021795F" w:rsidP="00745BBF">
      <w:pPr>
        <w:spacing w:after="0"/>
        <w:rPr>
          <w:rFonts w:ascii="Times New Roman" w:hAnsi="Times New Roman"/>
          <w:b/>
          <w:sz w:val="36"/>
        </w:rPr>
      </w:pPr>
    </w:p>
    <w:p w:rsidR="009A4B6E" w:rsidRDefault="009A4B6E" w:rsidP="00745BBF">
      <w:pPr>
        <w:spacing w:after="0"/>
        <w:rPr>
          <w:rFonts w:ascii="Times New Roman" w:hAnsi="Times New Roman"/>
          <w:b/>
          <w:sz w:val="36"/>
        </w:rPr>
      </w:pPr>
      <w:r>
        <w:rPr>
          <w:rFonts w:ascii="Times New Roman" w:hAnsi="Times New Roman"/>
          <w:b/>
          <w:sz w:val="36"/>
        </w:rPr>
        <w:t xml:space="preserve">Part I. </w:t>
      </w:r>
    </w:p>
    <w:p w:rsidR="009A4B6E" w:rsidRDefault="009A4B6E" w:rsidP="00745BBF">
      <w:pPr>
        <w:spacing w:after="0"/>
        <w:rPr>
          <w:rFonts w:ascii="Times New Roman" w:hAnsi="Times New Roman"/>
          <w:b/>
          <w:sz w:val="36"/>
        </w:rPr>
      </w:pPr>
    </w:p>
    <w:p w:rsidR="009A4B6E" w:rsidRDefault="009A4B6E" w:rsidP="00745BBF">
      <w:pPr>
        <w:spacing w:after="0"/>
        <w:jc w:val="center"/>
        <w:rPr>
          <w:rFonts w:ascii="Times New Roman" w:hAnsi="Times New Roman"/>
          <w:b/>
          <w:sz w:val="36"/>
          <w:u w:val="single"/>
        </w:rPr>
      </w:pPr>
      <w:r w:rsidRPr="009A4B6E">
        <w:rPr>
          <w:rFonts w:ascii="Times New Roman" w:hAnsi="Times New Roman"/>
          <w:b/>
          <w:sz w:val="36"/>
          <w:u w:val="single"/>
        </w:rPr>
        <w:t>Framework of the Unit Study</w:t>
      </w:r>
    </w:p>
    <w:p w:rsidR="009A4B6E" w:rsidRDefault="009A4B6E" w:rsidP="00745BBF">
      <w:pPr>
        <w:spacing w:after="0"/>
        <w:jc w:val="center"/>
        <w:rPr>
          <w:rFonts w:ascii="Times New Roman" w:hAnsi="Times New Roman"/>
          <w:b/>
          <w:sz w:val="36"/>
          <w:u w:val="single"/>
        </w:rPr>
      </w:pPr>
    </w:p>
    <w:p w:rsidR="009A4B6E" w:rsidRDefault="009A4B6E" w:rsidP="00745BBF">
      <w:pPr>
        <w:spacing w:after="0"/>
        <w:rPr>
          <w:rFonts w:ascii="Times New Roman" w:hAnsi="Times New Roman"/>
          <w:sz w:val="28"/>
        </w:rPr>
      </w:pPr>
      <w:r w:rsidRPr="009A4B6E">
        <w:rPr>
          <w:rFonts w:ascii="Times New Roman" w:hAnsi="Times New Roman"/>
          <w:b/>
          <w:sz w:val="28"/>
        </w:rPr>
        <w:t>Grade:</w:t>
      </w:r>
      <w:r>
        <w:rPr>
          <w:rFonts w:ascii="Times New Roman" w:hAnsi="Times New Roman"/>
          <w:sz w:val="28"/>
        </w:rPr>
        <w:t xml:space="preserve"> 4</w:t>
      </w:r>
      <w:r w:rsidRPr="009A4B6E">
        <w:rPr>
          <w:rFonts w:ascii="Times New Roman" w:hAnsi="Times New Roman"/>
          <w:sz w:val="28"/>
          <w:vertAlign w:val="superscript"/>
        </w:rPr>
        <w:t>th</w:t>
      </w:r>
      <w:r>
        <w:rPr>
          <w:rFonts w:ascii="Times New Roman" w:hAnsi="Times New Roman"/>
          <w:sz w:val="28"/>
        </w:rPr>
        <w:t xml:space="preserve"> </w:t>
      </w:r>
    </w:p>
    <w:p w:rsidR="009A4B6E" w:rsidRDefault="009A4B6E" w:rsidP="00745BBF">
      <w:pPr>
        <w:spacing w:after="0"/>
        <w:rPr>
          <w:rFonts w:ascii="Times New Roman" w:hAnsi="Times New Roman"/>
          <w:sz w:val="28"/>
        </w:rPr>
      </w:pPr>
    </w:p>
    <w:p w:rsidR="009A4B6E" w:rsidRPr="009A4B6E" w:rsidRDefault="009A4B6E" w:rsidP="00745BBF">
      <w:pPr>
        <w:spacing w:after="0"/>
        <w:rPr>
          <w:rFonts w:ascii="Times New Roman" w:hAnsi="Times New Roman"/>
          <w:b/>
          <w:sz w:val="28"/>
        </w:rPr>
      </w:pPr>
      <w:r w:rsidRPr="009A4B6E">
        <w:rPr>
          <w:rFonts w:ascii="Times New Roman" w:hAnsi="Times New Roman"/>
          <w:b/>
          <w:sz w:val="28"/>
        </w:rPr>
        <w:t xml:space="preserve">Topic: </w:t>
      </w:r>
    </w:p>
    <w:p w:rsidR="009A4B6E" w:rsidRDefault="009A4B6E" w:rsidP="00745BBF">
      <w:pPr>
        <w:spacing w:after="0"/>
        <w:ind w:firstLine="720"/>
        <w:rPr>
          <w:rFonts w:ascii="Times New Roman" w:hAnsi="Times New Roman"/>
          <w:sz w:val="28"/>
        </w:rPr>
      </w:pPr>
      <w:r>
        <w:rPr>
          <w:rFonts w:ascii="Times New Roman" w:hAnsi="Times New Roman"/>
          <w:sz w:val="28"/>
        </w:rPr>
        <w:t>Slavery in Brooklyn</w:t>
      </w:r>
    </w:p>
    <w:p w:rsidR="009A4B6E" w:rsidRDefault="009A4B6E" w:rsidP="00745BBF">
      <w:pPr>
        <w:spacing w:after="0"/>
        <w:rPr>
          <w:rFonts w:ascii="Times New Roman" w:hAnsi="Times New Roman"/>
          <w:sz w:val="28"/>
        </w:rPr>
      </w:pPr>
    </w:p>
    <w:p w:rsidR="009A4B6E" w:rsidRPr="009A4B6E" w:rsidRDefault="009A4B6E" w:rsidP="00745BBF">
      <w:pPr>
        <w:spacing w:after="0"/>
        <w:rPr>
          <w:rFonts w:ascii="Times New Roman" w:hAnsi="Times New Roman"/>
          <w:b/>
          <w:sz w:val="28"/>
        </w:rPr>
      </w:pPr>
      <w:r w:rsidRPr="009A4B6E">
        <w:rPr>
          <w:rFonts w:ascii="Times New Roman" w:hAnsi="Times New Roman"/>
          <w:b/>
          <w:sz w:val="28"/>
        </w:rPr>
        <w:t xml:space="preserve">Theme: </w:t>
      </w:r>
    </w:p>
    <w:p w:rsidR="009A4B6E" w:rsidRDefault="009A4B6E" w:rsidP="00745BBF">
      <w:pPr>
        <w:spacing w:after="0"/>
        <w:ind w:firstLine="720"/>
        <w:rPr>
          <w:rFonts w:ascii="Times New Roman" w:hAnsi="Times New Roman"/>
          <w:sz w:val="28"/>
        </w:rPr>
      </w:pPr>
      <w:r>
        <w:rPr>
          <w:rFonts w:ascii="Times New Roman" w:hAnsi="Times New Roman"/>
          <w:sz w:val="28"/>
        </w:rPr>
        <w:t xml:space="preserve">Oppression and Resistance </w:t>
      </w:r>
    </w:p>
    <w:p w:rsidR="009A4B6E" w:rsidRDefault="009A4B6E" w:rsidP="00745BBF">
      <w:pPr>
        <w:spacing w:after="0"/>
        <w:rPr>
          <w:rFonts w:ascii="Times New Roman" w:hAnsi="Times New Roman"/>
          <w:sz w:val="28"/>
        </w:rPr>
      </w:pPr>
    </w:p>
    <w:p w:rsidR="009A4B6E" w:rsidRPr="009A4B6E" w:rsidRDefault="009A4B6E" w:rsidP="00745BBF">
      <w:pPr>
        <w:spacing w:after="0"/>
        <w:rPr>
          <w:rFonts w:ascii="Times New Roman" w:hAnsi="Times New Roman"/>
          <w:b/>
          <w:sz w:val="28"/>
        </w:rPr>
      </w:pPr>
      <w:r w:rsidRPr="009A4B6E">
        <w:rPr>
          <w:rFonts w:ascii="Times New Roman" w:hAnsi="Times New Roman"/>
          <w:b/>
          <w:sz w:val="28"/>
        </w:rPr>
        <w:t xml:space="preserve">Description: </w:t>
      </w:r>
    </w:p>
    <w:p w:rsidR="001235D2" w:rsidRDefault="009A4B6E" w:rsidP="00745BBF">
      <w:pPr>
        <w:spacing w:after="0"/>
        <w:ind w:firstLine="720"/>
        <w:rPr>
          <w:rFonts w:ascii="Times New Roman" w:hAnsi="Times New Roman"/>
          <w:sz w:val="28"/>
        </w:rPr>
      </w:pPr>
      <w:r>
        <w:rPr>
          <w:rFonts w:ascii="Times New Roman" w:hAnsi="Times New Roman"/>
          <w:sz w:val="28"/>
        </w:rPr>
        <w:t>Through this unit, students will be learning about the prevalence of slavery in Brooklyn.  They will first learn about the institution of slavery, focused strongly on its’ existence in Brooklyn through discussions, read-</w:t>
      </w:r>
      <w:proofErr w:type="spellStart"/>
      <w:r>
        <w:rPr>
          <w:rFonts w:ascii="Times New Roman" w:hAnsi="Times New Roman"/>
          <w:sz w:val="28"/>
        </w:rPr>
        <w:t>alouds</w:t>
      </w:r>
      <w:proofErr w:type="spellEnd"/>
      <w:r>
        <w:rPr>
          <w:rFonts w:ascii="Times New Roman" w:hAnsi="Times New Roman"/>
          <w:sz w:val="28"/>
        </w:rPr>
        <w:t xml:space="preserve">, and trips.  The students will then move into discussing slavery as </w:t>
      </w:r>
      <w:r w:rsidR="000E34B9">
        <w:rPr>
          <w:rFonts w:ascii="Times New Roman" w:hAnsi="Times New Roman"/>
          <w:sz w:val="28"/>
        </w:rPr>
        <w:t>oppression</w:t>
      </w:r>
      <w:r>
        <w:rPr>
          <w:rFonts w:ascii="Times New Roman" w:hAnsi="Times New Roman"/>
          <w:sz w:val="28"/>
        </w:rPr>
        <w:t xml:space="preserve"> and looking at d</w:t>
      </w:r>
      <w:r w:rsidR="000E34B9">
        <w:rPr>
          <w:rFonts w:ascii="Times New Roman" w:hAnsi="Times New Roman"/>
          <w:sz w:val="28"/>
        </w:rPr>
        <w:t xml:space="preserve">ifferent ways that enslaved persons resisted that oppression.  There is a strong emphasis on the Underground Railroad as an example of a collective resistance to slavery, but there is also a focus on other methods of individual resistance such as writing.  Through this unit, the students will be exposed to the treatment of enslaved persons, the </w:t>
      </w:r>
      <w:r w:rsidR="0028491A">
        <w:rPr>
          <w:rFonts w:ascii="Times New Roman" w:hAnsi="Times New Roman"/>
          <w:sz w:val="28"/>
        </w:rPr>
        <w:t xml:space="preserve">Underground Railroad, the daily life of an enslaved person, amongst other topics that will force the students to think about, question, and evaluate their </w:t>
      </w:r>
      <w:r w:rsidR="001235D2">
        <w:rPr>
          <w:rFonts w:ascii="Times New Roman" w:hAnsi="Times New Roman"/>
          <w:sz w:val="28"/>
        </w:rPr>
        <w:t xml:space="preserve">previous thoughts on slavery.  The goal of this unit is to have students realize that slavery did exist in the North, and in fact it existed right where they live, and to have students see slavery as </w:t>
      </w:r>
      <w:proofErr w:type="gramStart"/>
      <w:r w:rsidR="001235D2">
        <w:rPr>
          <w:rFonts w:ascii="Times New Roman" w:hAnsi="Times New Roman"/>
          <w:sz w:val="28"/>
        </w:rPr>
        <w:t>an oppression</w:t>
      </w:r>
      <w:proofErr w:type="gramEnd"/>
      <w:r w:rsidR="001235D2">
        <w:rPr>
          <w:rFonts w:ascii="Times New Roman" w:hAnsi="Times New Roman"/>
          <w:sz w:val="28"/>
        </w:rPr>
        <w:t xml:space="preserve"> that was resisted by many.  </w:t>
      </w:r>
    </w:p>
    <w:p w:rsidR="001235D2" w:rsidRDefault="001235D2" w:rsidP="00745BBF">
      <w:pPr>
        <w:spacing w:after="0"/>
        <w:rPr>
          <w:rFonts w:ascii="Times New Roman" w:hAnsi="Times New Roman"/>
          <w:sz w:val="28"/>
        </w:rPr>
      </w:pPr>
    </w:p>
    <w:p w:rsidR="001235D2" w:rsidRDefault="001235D2" w:rsidP="00745BBF">
      <w:pPr>
        <w:spacing w:after="0"/>
        <w:rPr>
          <w:rFonts w:ascii="Times New Roman" w:hAnsi="Times New Roman"/>
          <w:b/>
          <w:sz w:val="28"/>
        </w:rPr>
      </w:pPr>
      <w:r>
        <w:rPr>
          <w:rFonts w:ascii="Times New Roman" w:hAnsi="Times New Roman"/>
          <w:b/>
          <w:sz w:val="28"/>
        </w:rPr>
        <w:t>Standards:</w:t>
      </w:r>
    </w:p>
    <w:p w:rsidR="00305E76" w:rsidRDefault="001235D2" w:rsidP="00745BBF">
      <w:pPr>
        <w:spacing w:after="0"/>
        <w:rPr>
          <w:rFonts w:ascii="Times New Roman" w:hAnsi="Times New Roman"/>
          <w:b/>
          <w:sz w:val="28"/>
        </w:rPr>
      </w:pPr>
      <w:r>
        <w:rPr>
          <w:rFonts w:ascii="Times New Roman" w:hAnsi="Times New Roman"/>
          <w:b/>
          <w:sz w:val="28"/>
        </w:rPr>
        <w:tab/>
      </w:r>
      <w:r w:rsidR="000E3FC4">
        <w:rPr>
          <w:rFonts w:ascii="Times New Roman" w:hAnsi="Times New Roman"/>
          <w:b/>
          <w:sz w:val="28"/>
        </w:rPr>
        <w:t xml:space="preserve">1. </w:t>
      </w:r>
      <w:r>
        <w:rPr>
          <w:rFonts w:ascii="Times New Roman" w:hAnsi="Times New Roman"/>
          <w:b/>
          <w:sz w:val="28"/>
        </w:rPr>
        <w:t>Scope and Sequence Standards</w:t>
      </w:r>
    </w:p>
    <w:p w:rsidR="00305E76" w:rsidRDefault="00305E76" w:rsidP="00745BBF">
      <w:pPr>
        <w:spacing w:after="0"/>
        <w:ind w:left="1440"/>
        <w:rPr>
          <w:rFonts w:ascii="Times New Roman" w:hAnsi="Times New Roman"/>
          <w:sz w:val="28"/>
        </w:rPr>
      </w:pPr>
      <w:r>
        <w:rPr>
          <w:rFonts w:ascii="Times New Roman" w:hAnsi="Times New Roman"/>
          <w:sz w:val="28"/>
        </w:rPr>
        <w:t>Grade 4, Unit 3: Colonial and Revolutionary Periods: Life in the New York Colony</w:t>
      </w:r>
    </w:p>
    <w:p w:rsidR="00305E76" w:rsidRDefault="00305E76" w:rsidP="00745BBF">
      <w:pPr>
        <w:spacing w:after="0"/>
        <w:ind w:left="1440"/>
        <w:rPr>
          <w:rFonts w:ascii="Times New Roman" w:hAnsi="Times New Roman"/>
          <w:sz w:val="28"/>
        </w:rPr>
      </w:pPr>
      <w:r>
        <w:rPr>
          <w:rFonts w:ascii="Times New Roman" w:hAnsi="Times New Roman"/>
          <w:sz w:val="28"/>
        </w:rPr>
        <w:tab/>
        <w:t xml:space="preserve">-Role of enslaved Africans in growth and development of </w:t>
      </w:r>
      <w:proofErr w:type="gramStart"/>
      <w:r>
        <w:rPr>
          <w:rFonts w:ascii="Times New Roman" w:hAnsi="Times New Roman"/>
          <w:sz w:val="28"/>
        </w:rPr>
        <w:t>New</w:t>
      </w:r>
      <w:proofErr w:type="gramEnd"/>
    </w:p>
    <w:p w:rsidR="00305E76" w:rsidRDefault="00305E76" w:rsidP="00745BBF">
      <w:pPr>
        <w:spacing w:after="0"/>
        <w:ind w:left="1440" w:firstLine="720"/>
        <w:rPr>
          <w:rFonts w:ascii="Times New Roman" w:hAnsi="Times New Roman"/>
          <w:sz w:val="28"/>
        </w:rPr>
      </w:pPr>
      <w:r>
        <w:rPr>
          <w:rFonts w:ascii="Times New Roman" w:hAnsi="Times New Roman"/>
          <w:sz w:val="28"/>
        </w:rPr>
        <w:t xml:space="preserve"> York</w:t>
      </w:r>
    </w:p>
    <w:p w:rsidR="00305E76" w:rsidRDefault="00305E76" w:rsidP="00745BBF">
      <w:pPr>
        <w:spacing w:after="0"/>
        <w:ind w:left="1440"/>
        <w:rPr>
          <w:rFonts w:ascii="Times New Roman" w:hAnsi="Times New Roman"/>
          <w:sz w:val="28"/>
        </w:rPr>
      </w:pPr>
      <w:r>
        <w:rPr>
          <w:rFonts w:ascii="Times New Roman" w:hAnsi="Times New Roman"/>
          <w:sz w:val="28"/>
        </w:rPr>
        <w:t xml:space="preserve">- Social, economic, and political conditions of diverse New York communities (Africans) before the war. </w:t>
      </w:r>
    </w:p>
    <w:p w:rsidR="00745BBF" w:rsidRDefault="00305E76" w:rsidP="00745BBF">
      <w:pPr>
        <w:spacing w:after="0"/>
        <w:ind w:left="1440"/>
        <w:rPr>
          <w:rFonts w:ascii="Times New Roman" w:hAnsi="Times New Roman"/>
          <w:sz w:val="28"/>
        </w:rPr>
      </w:pPr>
      <w:r>
        <w:rPr>
          <w:rFonts w:ascii="Times New Roman" w:hAnsi="Times New Roman"/>
          <w:sz w:val="28"/>
        </w:rPr>
        <w:t>-Important accomplishments of individuals and groups in New York</w:t>
      </w:r>
    </w:p>
    <w:p w:rsidR="000E3FC4" w:rsidRDefault="000E3FC4" w:rsidP="00745BBF">
      <w:pPr>
        <w:spacing w:after="0"/>
        <w:ind w:left="1440"/>
        <w:rPr>
          <w:rFonts w:ascii="Times New Roman" w:hAnsi="Times New Roman"/>
          <w:sz w:val="28"/>
        </w:rPr>
      </w:pPr>
    </w:p>
    <w:p w:rsidR="000E3FC4" w:rsidRDefault="00305E76" w:rsidP="00745BBF">
      <w:pPr>
        <w:spacing w:after="0"/>
        <w:ind w:left="1440"/>
        <w:rPr>
          <w:rFonts w:ascii="Times New Roman" w:hAnsi="Times New Roman"/>
          <w:sz w:val="28"/>
        </w:rPr>
      </w:pPr>
      <w:r>
        <w:rPr>
          <w:rFonts w:ascii="Times New Roman" w:hAnsi="Times New Roman"/>
          <w:sz w:val="28"/>
        </w:rPr>
        <w:t xml:space="preserve"> </w:t>
      </w:r>
    </w:p>
    <w:p w:rsidR="0021795F" w:rsidRDefault="0021795F" w:rsidP="00745BBF">
      <w:pPr>
        <w:spacing w:after="0"/>
        <w:ind w:firstLine="720"/>
        <w:rPr>
          <w:rFonts w:ascii="Times New Roman" w:hAnsi="Times New Roman"/>
          <w:b/>
          <w:sz w:val="28"/>
        </w:rPr>
      </w:pPr>
    </w:p>
    <w:p w:rsidR="000E3FC4" w:rsidRPr="000E3FC4" w:rsidRDefault="000E3FC4" w:rsidP="00745BBF">
      <w:pPr>
        <w:spacing w:after="0"/>
        <w:ind w:firstLine="720"/>
        <w:rPr>
          <w:rFonts w:ascii="Times New Roman" w:hAnsi="Times New Roman"/>
          <w:b/>
          <w:sz w:val="28"/>
        </w:rPr>
      </w:pPr>
      <w:r>
        <w:rPr>
          <w:rFonts w:ascii="Times New Roman" w:hAnsi="Times New Roman"/>
          <w:b/>
          <w:sz w:val="28"/>
        </w:rPr>
        <w:t xml:space="preserve">2. </w:t>
      </w:r>
      <w:r w:rsidRPr="000E3FC4">
        <w:rPr>
          <w:rFonts w:ascii="Times New Roman" w:hAnsi="Times New Roman"/>
          <w:b/>
          <w:sz w:val="28"/>
        </w:rPr>
        <w:t>NCTM Math Standards: Measurement 3-5</w:t>
      </w:r>
    </w:p>
    <w:p w:rsidR="000E3FC4" w:rsidRDefault="000E3FC4" w:rsidP="00745BBF">
      <w:pPr>
        <w:widowControl w:val="0"/>
        <w:tabs>
          <w:tab w:val="left" w:pos="220"/>
          <w:tab w:val="left" w:pos="720"/>
        </w:tabs>
        <w:autoSpaceDE w:val="0"/>
        <w:autoSpaceDN w:val="0"/>
        <w:adjustRightInd w:val="0"/>
        <w:spacing w:after="0"/>
        <w:ind w:left="720"/>
        <w:rPr>
          <w:rFonts w:ascii="Times New Roman" w:hAnsi="Times New Roman" w:cs="Verdana"/>
          <w:color w:val="262626"/>
          <w:sz w:val="28"/>
          <w:szCs w:val="28"/>
        </w:rPr>
      </w:pPr>
      <w:r w:rsidRPr="000E3FC4">
        <w:rPr>
          <w:rFonts w:ascii="Times New Roman" w:hAnsi="Times New Roman"/>
          <w:b/>
          <w:sz w:val="28"/>
        </w:rPr>
        <w:tab/>
      </w:r>
      <w:r w:rsidRPr="000E3FC4">
        <w:rPr>
          <w:rFonts w:ascii="Times New Roman" w:hAnsi="Times New Roman"/>
          <w:sz w:val="28"/>
        </w:rPr>
        <w:t xml:space="preserve">- </w:t>
      </w:r>
      <w:proofErr w:type="gramStart"/>
      <w:r w:rsidRPr="000E3FC4">
        <w:rPr>
          <w:rFonts w:ascii="Times New Roman" w:hAnsi="Times New Roman" w:cs="Verdana"/>
          <w:color w:val="262626"/>
          <w:sz w:val="28"/>
          <w:szCs w:val="28"/>
        </w:rPr>
        <w:t>understand</w:t>
      </w:r>
      <w:proofErr w:type="gramEnd"/>
      <w:r w:rsidRPr="000E3FC4">
        <w:rPr>
          <w:rFonts w:ascii="Times New Roman" w:hAnsi="Times New Roman" w:cs="Verdana"/>
          <w:color w:val="262626"/>
          <w:sz w:val="28"/>
          <w:szCs w:val="28"/>
        </w:rPr>
        <w:t xml:space="preserve"> such attributes as length, area, weight, volume, and size</w:t>
      </w:r>
    </w:p>
    <w:p w:rsidR="000E3FC4" w:rsidRDefault="000E3FC4" w:rsidP="00745BBF">
      <w:pPr>
        <w:widowControl w:val="0"/>
        <w:tabs>
          <w:tab w:val="left" w:pos="220"/>
          <w:tab w:val="left" w:pos="720"/>
        </w:tabs>
        <w:autoSpaceDE w:val="0"/>
        <w:autoSpaceDN w:val="0"/>
        <w:adjustRightInd w:val="0"/>
        <w:spacing w:after="0"/>
        <w:ind w:left="720"/>
        <w:rPr>
          <w:rFonts w:ascii="Times New Roman" w:hAnsi="Times New Roman" w:cs="Verdana"/>
          <w:color w:val="262626"/>
          <w:sz w:val="28"/>
          <w:szCs w:val="28"/>
        </w:rPr>
      </w:pPr>
      <w:r>
        <w:rPr>
          <w:rFonts w:ascii="Times New Roman" w:hAnsi="Times New Roman"/>
          <w:sz w:val="28"/>
        </w:rPr>
        <w:tab/>
      </w:r>
      <w:r w:rsidRPr="000E3FC4">
        <w:rPr>
          <w:rFonts w:ascii="Times New Roman" w:hAnsi="Times New Roman" w:cs="Verdana"/>
          <w:color w:val="262626"/>
          <w:sz w:val="28"/>
          <w:szCs w:val="28"/>
        </w:rPr>
        <w:t xml:space="preserve"> </w:t>
      </w:r>
      <w:proofErr w:type="gramStart"/>
      <w:r w:rsidRPr="000E3FC4">
        <w:rPr>
          <w:rFonts w:ascii="Times New Roman" w:hAnsi="Times New Roman" w:cs="Verdana"/>
          <w:color w:val="262626"/>
          <w:sz w:val="28"/>
          <w:szCs w:val="28"/>
        </w:rPr>
        <w:t>of</w:t>
      </w:r>
      <w:proofErr w:type="gramEnd"/>
      <w:r w:rsidRPr="000E3FC4">
        <w:rPr>
          <w:rFonts w:ascii="Times New Roman" w:hAnsi="Times New Roman" w:cs="Verdana"/>
          <w:color w:val="262626"/>
          <w:sz w:val="28"/>
          <w:szCs w:val="28"/>
        </w:rPr>
        <w:t xml:space="preserve"> angle and select the appropriate type of unit for measuring each </w:t>
      </w:r>
    </w:p>
    <w:p w:rsidR="000E3FC4" w:rsidRPr="000E3FC4" w:rsidRDefault="000E3FC4" w:rsidP="00745BBF">
      <w:pPr>
        <w:widowControl w:val="0"/>
        <w:tabs>
          <w:tab w:val="left" w:pos="220"/>
          <w:tab w:val="left" w:pos="720"/>
        </w:tabs>
        <w:autoSpaceDE w:val="0"/>
        <w:autoSpaceDN w:val="0"/>
        <w:adjustRightInd w:val="0"/>
        <w:spacing w:after="0"/>
        <w:ind w:left="720"/>
        <w:rPr>
          <w:rFonts w:ascii="Times New Roman" w:hAnsi="Times New Roman" w:cs="Verdana"/>
          <w:color w:val="262626"/>
          <w:sz w:val="28"/>
          <w:szCs w:val="28"/>
        </w:rPr>
      </w:pPr>
      <w:r>
        <w:rPr>
          <w:rFonts w:ascii="Times New Roman" w:hAnsi="Times New Roman" w:cs="Verdana"/>
          <w:color w:val="262626"/>
          <w:sz w:val="28"/>
          <w:szCs w:val="28"/>
        </w:rPr>
        <w:tab/>
      </w:r>
      <w:proofErr w:type="gramStart"/>
      <w:r w:rsidRPr="000E3FC4">
        <w:rPr>
          <w:rFonts w:ascii="Times New Roman" w:hAnsi="Times New Roman" w:cs="Verdana"/>
          <w:color w:val="262626"/>
          <w:sz w:val="28"/>
          <w:szCs w:val="28"/>
        </w:rPr>
        <w:t>attribute</w:t>
      </w:r>
      <w:proofErr w:type="gramEnd"/>
      <w:r w:rsidRPr="000E3FC4">
        <w:rPr>
          <w:rFonts w:ascii="Times New Roman" w:hAnsi="Times New Roman" w:cs="Verdana"/>
          <w:color w:val="262626"/>
          <w:sz w:val="28"/>
          <w:szCs w:val="28"/>
        </w:rPr>
        <w:t>;</w:t>
      </w:r>
    </w:p>
    <w:p w:rsidR="000E3FC4" w:rsidRDefault="000E3FC4" w:rsidP="00745BBF">
      <w:pPr>
        <w:widowControl w:val="0"/>
        <w:tabs>
          <w:tab w:val="left" w:pos="220"/>
          <w:tab w:val="left" w:pos="720"/>
        </w:tabs>
        <w:autoSpaceDE w:val="0"/>
        <w:autoSpaceDN w:val="0"/>
        <w:adjustRightInd w:val="0"/>
        <w:spacing w:after="0"/>
        <w:ind w:left="720"/>
        <w:rPr>
          <w:rFonts w:ascii="Times New Roman" w:hAnsi="Times New Roman" w:cs="Verdana"/>
          <w:color w:val="262626"/>
          <w:sz w:val="28"/>
          <w:szCs w:val="28"/>
        </w:rPr>
      </w:pPr>
      <w:r w:rsidRPr="000E3FC4">
        <w:rPr>
          <w:rFonts w:ascii="Times New Roman" w:hAnsi="Times New Roman" w:cs="Verdana"/>
          <w:color w:val="262626"/>
          <w:sz w:val="28"/>
          <w:szCs w:val="28"/>
        </w:rPr>
        <w:tab/>
        <w:t xml:space="preserve">- </w:t>
      </w:r>
      <w:proofErr w:type="gramStart"/>
      <w:r w:rsidRPr="000E3FC4">
        <w:rPr>
          <w:rFonts w:ascii="Times New Roman" w:hAnsi="Times New Roman" w:cs="Verdana"/>
          <w:color w:val="262626"/>
          <w:sz w:val="28"/>
          <w:szCs w:val="28"/>
        </w:rPr>
        <w:t>understand</w:t>
      </w:r>
      <w:proofErr w:type="gramEnd"/>
      <w:r w:rsidRPr="000E3FC4">
        <w:rPr>
          <w:rFonts w:ascii="Times New Roman" w:hAnsi="Times New Roman" w:cs="Verdana"/>
          <w:color w:val="262626"/>
          <w:sz w:val="28"/>
          <w:szCs w:val="28"/>
        </w:rPr>
        <w:t xml:space="preserve"> the need for measuring with standard units and become</w:t>
      </w:r>
    </w:p>
    <w:p w:rsidR="000E3FC4" w:rsidRDefault="000E3FC4" w:rsidP="00745BBF">
      <w:pPr>
        <w:widowControl w:val="0"/>
        <w:tabs>
          <w:tab w:val="left" w:pos="220"/>
          <w:tab w:val="left" w:pos="720"/>
        </w:tabs>
        <w:autoSpaceDE w:val="0"/>
        <w:autoSpaceDN w:val="0"/>
        <w:adjustRightInd w:val="0"/>
        <w:spacing w:after="0"/>
        <w:ind w:left="720"/>
        <w:rPr>
          <w:rFonts w:ascii="Times New Roman" w:hAnsi="Times New Roman" w:cs="Verdana"/>
          <w:color w:val="262626"/>
          <w:sz w:val="28"/>
          <w:szCs w:val="28"/>
        </w:rPr>
      </w:pPr>
      <w:r>
        <w:rPr>
          <w:rFonts w:ascii="Times New Roman" w:hAnsi="Times New Roman" w:cs="Verdana"/>
          <w:color w:val="262626"/>
          <w:sz w:val="28"/>
          <w:szCs w:val="28"/>
        </w:rPr>
        <w:tab/>
      </w:r>
      <w:r w:rsidRPr="000E3FC4">
        <w:rPr>
          <w:rFonts w:ascii="Times New Roman" w:hAnsi="Times New Roman" w:cs="Verdana"/>
          <w:color w:val="262626"/>
          <w:sz w:val="28"/>
          <w:szCs w:val="28"/>
        </w:rPr>
        <w:t xml:space="preserve"> </w:t>
      </w:r>
      <w:proofErr w:type="gramStart"/>
      <w:r w:rsidRPr="000E3FC4">
        <w:rPr>
          <w:rFonts w:ascii="Times New Roman" w:hAnsi="Times New Roman" w:cs="Verdana"/>
          <w:color w:val="262626"/>
          <w:sz w:val="28"/>
          <w:szCs w:val="28"/>
        </w:rPr>
        <w:t>familiar</w:t>
      </w:r>
      <w:proofErr w:type="gramEnd"/>
      <w:r w:rsidRPr="000E3FC4">
        <w:rPr>
          <w:rFonts w:ascii="Times New Roman" w:hAnsi="Times New Roman" w:cs="Verdana"/>
          <w:color w:val="262626"/>
          <w:sz w:val="28"/>
          <w:szCs w:val="28"/>
        </w:rPr>
        <w:t xml:space="preserve"> with standard units in the customary and metric systems</w:t>
      </w:r>
    </w:p>
    <w:p w:rsidR="000E3FC4" w:rsidRDefault="000E3FC4" w:rsidP="00745BBF">
      <w:pPr>
        <w:widowControl w:val="0"/>
        <w:tabs>
          <w:tab w:val="left" w:pos="220"/>
          <w:tab w:val="left" w:pos="720"/>
        </w:tabs>
        <w:autoSpaceDE w:val="0"/>
        <w:autoSpaceDN w:val="0"/>
        <w:adjustRightInd w:val="0"/>
        <w:spacing w:after="0"/>
        <w:ind w:left="720"/>
        <w:rPr>
          <w:rFonts w:ascii="Times New Roman" w:hAnsi="Times New Roman" w:cs="Verdana"/>
          <w:color w:val="262626"/>
          <w:sz w:val="28"/>
          <w:szCs w:val="28"/>
        </w:rPr>
      </w:pPr>
    </w:p>
    <w:p w:rsidR="000E3FC4" w:rsidRDefault="000E3FC4" w:rsidP="00745BBF">
      <w:pPr>
        <w:widowControl w:val="0"/>
        <w:tabs>
          <w:tab w:val="left" w:pos="220"/>
          <w:tab w:val="left" w:pos="720"/>
        </w:tabs>
        <w:autoSpaceDE w:val="0"/>
        <w:autoSpaceDN w:val="0"/>
        <w:adjustRightInd w:val="0"/>
        <w:spacing w:after="0"/>
        <w:rPr>
          <w:rFonts w:ascii="Times New Roman" w:hAnsi="Times New Roman" w:cs="Verdana"/>
          <w:b/>
          <w:color w:val="262626"/>
          <w:sz w:val="28"/>
          <w:szCs w:val="28"/>
        </w:rPr>
      </w:pP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b/>
          <w:color w:val="262626"/>
          <w:sz w:val="28"/>
          <w:szCs w:val="28"/>
        </w:rPr>
        <w:t>3. ELA Common Core Standards:</w:t>
      </w:r>
    </w:p>
    <w:p w:rsidR="000E3FC4" w:rsidRDefault="000E3FC4" w:rsidP="00745BBF">
      <w:pPr>
        <w:spacing w:after="0"/>
        <w:rPr>
          <w:rFonts w:ascii="Times New Roman" w:hAnsi="Times New Roman" w:cs="Helvetica"/>
          <w:color w:val="2D2D2C"/>
          <w:sz w:val="28"/>
          <w:szCs w:val="26"/>
        </w:rPr>
      </w:pPr>
      <w:r>
        <w:rPr>
          <w:rFonts w:ascii="Times New Roman" w:hAnsi="Times New Roman" w:cs="Verdana"/>
          <w:b/>
          <w:color w:val="262626"/>
          <w:sz w:val="28"/>
          <w:szCs w:val="28"/>
        </w:rPr>
        <w:tab/>
      </w:r>
      <w:r>
        <w:rPr>
          <w:rFonts w:ascii="Times New Roman" w:hAnsi="Times New Roman" w:cs="Verdana"/>
          <w:b/>
          <w:color w:val="262626"/>
          <w:sz w:val="28"/>
          <w:szCs w:val="28"/>
        </w:rPr>
        <w:tab/>
      </w:r>
      <w:r>
        <w:rPr>
          <w:rFonts w:ascii="Times New Roman" w:hAnsi="Times New Roman" w:cs="Verdana"/>
          <w:b/>
          <w:color w:val="262626"/>
          <w:sz w:val="28"/>
          <w:szCs w:val="28"/>
        </w:rPr>
        <w:tab/>
        <w:t xml:space="preserve">Writing: </w:t>
      </w:r>
      <w:r w:rsidRPr="000E3FC4">
        <w:rPr>
          <w:rFonts w:ascii="Times New Roman" w:hAnsi="Times New Roman"/>
          <w:sz w:val="28"/>
        </w:rPr>
        <w:t xml:space="preserve"> </w:t>
      </w:r>
      <w:r>
        <w:rPr>
          <w:rFonts w:ascii="Times New Roman" w:hAnsi="Times New Roman"/>
          <w:sz w:val="28"/>
        </w:rPr>
        <w:t>-</w:t>
      </w:r>
      <w:r w:rsidRPr="000E3FC4">
        <w:rPr>
          <w:rFonts w:ascii="Times New Roman" w:hAnsi="Times New Roman"/>
          <w:sz w:val="28"/>
        </w:rPr>
        <w:t>4.</w:t>
      </w:r>
      <w:r>
        <w:rPr>
          <w:rFonts w:ascii="Times New Roman" w:hAnsi="Times New Roman"/>
          <w:sz w:val="28"/>
        </w:rPr>
        <w:t>W.</w:t>
      </w:r>
      <w:r w:rsidRPr="000E3FC4">
        <w:rPr>
          <w:rFonts w:ascii="Times New Roman" w:hAnsi="Times New Roman"/>
          <w:sz w:val="28"/>
        </w:rPr>
        <w:t>3: U</w:t>
      </w:r>
      <w:r w:rsidRPr="000E3FC4">
        <w:rPr>
          <w:rFonts w:ascii="Times New Roman" w:hAnsi="Times New Roman" w:cs="Helvetica"/>
          <w:color w:val="2D2D2C"/>
          <w:sz w:val="28"/>
          <w:szCs w:val="26"/>
        </w:rPr>
        <w:t xml:space="preserve">se concrete words and phrases and sensory </w:t>
      </w:r>
    </w:p>
    <w:p w:rsidR="000E3FC4" w:rsidRPr="000E3FC4" w:rsidRDefault="000E3FC4" w:rsidP="00745BBF">
      <w:pPr>
        <w:spacing w:after="0"/>
        <w:ind w:left="2880" w:firstLine="720"/>
        <w:rPr>
          <w:rFonts w:ascii="Times New Roman" w:hAnsi="Times New Roman" w:cs="Helvetica"/>
          <w:color w:val="2D2D2C"/>
          <w:sz w:val="28"/>
          <w:szCs w:val="26"/>
        </w:rPr>
      </w:pPr>
      <w:proofErr w:type="gramStart"/>
      <w:r w:rsidRPr="000E3FC4">
        <w:rPr>
          <w:rFonts w:ascii="Times New Roman" w:hAnsi="Times New Roman" w:cs="Helvetica"/>
          <w:color w:val="2D2D2C"/>
          <w:sz w:val="28"/>
          <w:szCs w:val="26"/>
        </w:rPr>
        <w:t>details</w:t>
      </w:r>
      <w:proofErr w:type="gramEnd"/>
      <w:r w:rsidRPr="000E3FC4">
        <w:rPr>
          <w:rFonts w:ascii="Times New Roman" w:hAnsi="Times New Roman" w:cs="Helvetica"/>
          <w:color w:val="2D2D2C"/>
          <w:sz w:val="28"/>
          <w:szCs w:val="26"/>
        </w:rPr>
        <w:t xml:space="preserve"> to convey experiences and</w:t>
      </w:r>
      <w:r>
        <w:rPr>
          <w:rFonts w:ascii="Times New Roman" w:hAnsi="Times New Roman" w:cs="Helvetica"/>
          <w:color w:val="2D2D2C"/>
          <w:sz w:val="28"/>
          <w:szCs w:val="26"/>
        </w:rPr>
        <w:t xml:space="preserve"> events precisely.</w:t>
      </w:r>
    </w:p>
    <w:p w:rsidR="00745BBF" w:rsidRDefault="000E3FC4" w:rsidP="00745BBF">
      <w:pPr>
        <w:spacing w:after="0"/>
        <w:ind w:left="2880" w:firstLine="720"/>
        <w:rPr>
          <w:rFonts w:ascii="Times New Roman" w:hAnsi="Times New Roman"/>
          <w:sz w:val="28"/>
        </w:rPr>
      </w:pPr>
      <w:r>
        <w:rPr>
          <w:rFonts w:ascii="Times New Roman" w:hAnsi="Times New Roman"/>
          <w:sz w:val="28"/>
        </w:rPr>
        <w:t>-</w:t>
      </w:r>
      <w:r w:rsidRPr="000E3FC4">
        <w:rPr>
          <w:rFonts w:ascii="Times New Roman" w:hAnsi="Times New Roman"/>
          <w:sz w:val="28"/>
        </w:rPr>
        <w:t>4.W.9 Research to build and present knowledge</w:t>
      </w:r>
    </w:p>
    <w:p w:rsidR="00745BBF" w:rsidRDefault="00745BBF" w:rsidP="00745BBF">
      <w:pPr>
        <w:spacing w:after="0"/>
        <w:ind w:left="2880" w:firstLine="720"/>
        <w:rPr>
          <w:rFonts w:ascii="Times New Roman" w:hAnsi="Times New Roman"/>
          <w:sz w:val="28"/>
        </w:rPr>
      </w:pPr>
    </w:p>
    <w:p w:rsidR="000E3FC4" w:rsidRPr="00745BBF" w:rsidRDefault="00745BBF" w:rsidP="00745BBF">
      <w:pPr>
        <w:spacing w:after="0"/>
        <w:rPr>
          <w:rFonts w:ascii="Times New Roman" w:hAnsi="Times New Roman"/>
          <w:b/>
          <w:sz w:val="28"/>
        </w:rPr>
      </w:pPr>
      <w:r w:rsidRPr="00745BBF">
        <w:rPr>
          <w:rFonts w:ascii="Times New Roman" w:hAnsi="Times New Roman"/>
          <w:sz w:val="28"/>
        </w:rPr>
        <w:tab/>
      </w:r>
      <w:r w:rsidRPr="00745BBF">
        <w:rPr>
          <w:rFonts w:ascii="Times New Roman" w:hAnsi="Times New Roman"/>
          <w:sz w:val="28"/>
        </w:rPr>
        <w:tab/>
      </w:r>
      <w:r w:rsidRPr="00745BBF">
        <w:rPr>
          <w:rFonts w:ascii="Times New Roman" w:hAnsi="Times New Roman"/>
          <w:sz w:val="28"/>
        </w:rPr>
        <w:tab/>
      </w:r>
      <w:r w:rsidRPr="00745BBF">
        <w:rPr>
          <w:rFonts w:ascii="Times New Roman" w:hAnsi="Times New Roman"/>
          <w:b/>
          <w:sz w:val="28"/>
        </w:rPr>
        <w:t>Speaking and Listening:</w:t>
      </w:r>
    </w:p>
    <w:p w:rsidR="000E3FC4" w:rsidRPr="00745BBF" w:rsidRDefault="00745BBF" w:rsidP="00745BBF">
      <w:pPr>
        <w:spacing w:after="0"/>
        <w:ind w:left="3600"/>
        <w:rPr>
          <w:rFonts w:ascii="Times New Roman" w:hAnsi="Times New Roman"/>
          <w:sz w:val="28"/>
        </w:rPr>
      </w:pPr>
      <w:r>
        <w:rPr>
          <w:rFonts w:ascii="Times New Roman" w:hAnsi="Times New Roman"/>
          <w:sz w:val="28"/>
        </w:rPr>
        <w:t>-</w:t>
      </w:r>
      <w:r w:rsidR="000E3FC4" w:rsidRPr="00745BBF">
        <w:rPr>
          <w:rFonts w:ascii="Times New Roman" w:hAnsi="Times New Roman"/>
          <w:sz w:val="28"/>
        </w:rPr>
        <w:t>4.SL.3 Identify the reasons and evidence a speaker provides to support particular points</w:t>
      </w:r>
    </w:p>
    <w:p w:rsidR="000E3FC4" w:rsidRPr="000E3FC4" w:rsidRDefault="000E3FC4" w:rsidP="00745BBF">
      <w:pPr>
        <w:spacing w:after="0"/>
        <w:ind w:left="2880" w:firstLine="720"/>
        <w:rPr>
          <w:rFonts w:ascii="Times New Roman" w:hAnsi="Times New Roman" w:cs="Helvetica"/>
          <w:color w:val="2D2D2C"/>
          <w:sz w:val="28"/>
          <w:szCs w:val="26"/>
        </w:rPr>
      </w:pPr>
    </w:p>
    <w:p w:rsidR="000E3FC4" w:rsidRDefault="000E3FC4" w:rsidP="00745BBF">
      <w:pPr>
        <w:spacing w:after="0"/>
        <w:rPr>
          <w:rFonts w:ascii="Times New Roman" w:hAnsi="Times New Roman" w:cs="Helvetica"/>
          <w:b/>
          <w:color w:val="2D2D2C"/>
          <w:sz w:val="28"/>
          <w:szCs w:val="26"/>
        </w:rPr>
      </w:pPr>
      <w:r>
        <w:rPr>
          <w:rFonts w:ascii="Times New Roman" w:hAnsi="Times New Roman" w:cs="Helvetica"/>
          <w:color w:val="2D2D2C"/>
          <w:sz w:val="28"/>
          <w:szCs w:val="26"/>
        </w:rPr>
        <w:tab/>
      </w:r>
      <w:r>
        <w:rPr>
          <w:rFonts w:ascii="Times New Roman" w:hAnsi="Times New Roman" w:cs="Helvetica"/>
          <w:color w:val="2D2D2C"/>
          <w:sz w:val="28"/>
          <w:szCs w:val="26"/>
        </w:rPr>
        <w:tab/>
      </w:r>
      <w:r>
        <w:rPr>
          <w:rFonts w:ascii="Times New Roman" w:hAnsi="Times New Roman" w:cs="Helvetica"/>
          <w:color w:val="2D2D2C"/>
          <w:sz w:val="28"/>
          <w:szCs w:val="26"/>
        </w:rPr>
        <w:tab/>
      </w:r>
      <w:r>
        <w:rPr>
          <w:rFonts w:ascii="Times New Roman" w:hAnsi="Times New Roman" w:cs="Helvetica"/>
          <w:b/>
          <w:color w:val="2D2D2C"/>
          <w:sz w:val="28"/>
          <w:szCs w:val="26"/>
        </w:rPr>
        <w:t xml:space="preserve">Reading: </w:t>
      </w:r>
    </w:p>
    <w:p w:rsidR="00855BA3" w:rsidRPr="00855BA3" w:rsidRDefault="000E3FC4" w:rsidP="00745BBF">
      <w:pPr>
        <w:spacing w:after="0"/>
        <w:ind w:left="2160" w:firstLine="720"/>
        <w:rPr>
          <w:rFonts w:ascii="Times" w:hAnsi="Times"/>
          <w:sz w:val="28"/>
        </w:rPr>
      </w:pPr>
      <w:r>
        <w:rPr>
          <w:rFonts w:ascii="Times New Roman" w:hAnsi="Times New Roman" w:cs="Helvetica"/>
          <w:b/>
          <w:color w:val="2D2D2C"/>
          <w:sz w:val="28"/>
          <w:szCs w:val="26"/>
        </w:rPr>
        <w:t>-</w:t>
      </w:r>
      <w:r w:rsidRPr="000E3FC4">
        <w:rPr>
          <w:rFonts w:ascii="Times" w:hAnsi="Times"/>
          <w:sz w:val="28"/>
        </w:rPr>
        <w:t xml:space="preserve">4.RIT.1 Refer to details and examples in a text when explaining what the text says explicitly and when drawing </w:t>
      </w:r>
      <w:r w:rsidRPr="00855BA3">
        <w:rPr>
          <w:rFonts w:ascii="Times" w:hAnsi="Times"/>
          <w:sz w:val="28"/>
        </w:rPr>
        <w:t>inferences from the text</w:t>
      </w:r>
    </w:p>
    <w:p w:rsidR="00855BA3" w:rsidRDefault="00855BA3" w:rsidP="00855BA3">
      <w:pPr>
        <w:widowControl w:val="0"/>
        <w:tabs>
          <w:tab w:val="left" w:pos="220"/>
          <w:tab w:val="left" w:pos="720"/>
        </w:tabs>
        <w:autoSpaceDE w:val="0"/>
        <w:autoSpaceDN w:val="0"/>
        <w:adjustRightInd w:val="0"/>
        <w:spacing w:after="0"/>
        <w:ind w:left="220"/>
        <w:rPr>
          <w:rFonts w:ascii="Times New Roman" w:hAnsi="Times New Roman" w:cs="Verdana"/>
          <w:color w:val="262626"/>
          <w:sz w:val="28"/>
          <w:szCs w:val="28"/>
        </w:rPr>
      </w:pPr>
      <w:r>
        <w:rPr>
          <w:rFonts w:ascii="Times New Roman" w:hAnsi="Times New Roman" w:cs="Helvetica"/>
          <w:color w:val="2D2D2C"/>
          <w:sz w:val="28"/>
          <w:szCs w:val="26"/>
        </w:rPr>
        <w:tab/>
      </w:r>
      <w:r>
        <w:rPr>
          <w:rFonts w:ascii="Times New Roman" w:hAnsi="Times New Roman" w:cs="Helvetica"/>
          <w:color w:val="2D2D2C"/>
          <w:sz w:val="28"/>
          <w:szCs w:val="26"/>
        </w:rPr>
        <w:tab/>
      </w:r>
      <w:r>
        <w:rPr>
          <w:rFonts w:ascii="Times New Roman" w:hAnsi="Times New Roman" w:cs="Helvetica"/>
          <w:color w:val="2D2D2C"/>
          <w:sz w:val="28"/>
          <w:szCs w:val="26"/>
        </w:rPr>
        <w:tab/>
      </w:r>
      <w:r>
        <w:rPr>
          <w:rFonts w:ascii="Times New Roman" w:hAnsi="Times New Roman" w:cs="Helvetica"/>
          <w:color w:val="2D2D2C"/>
          <w:sz w:val="28"/>
          <w:szCs w:val="26"/>
        </w:rPr>
        <w:tab/>
      </w:r>
      <w:r w:rsidRPr="00855BA3">
        <w:rPr>
          <w:rFonts w:ascii="Times New Roman" w:hAnsi="Times New Roman" w:cs="Helvetica"/>
          <w:color w:val="2D2D2C"/>
          <w:sz w:val="28"/>
          <w:szCs w:val="26"/>
        </w:rPr>
        <w:t>-</w:t>
      </w:r>
      <w:r w:rsidRPr="00855BA3">
        <w:rPr>
          <w:rFonts w:ascii="Times New Roman" w:hAnsi="Times New Roman" w:cs="Verdana"/>
          <w:color w:val="262626"/>
          <w:sz w:val="28"/>
          <w:szCs w:val="28"/>
        </w:rPr>
        <w:t xml:space="preserve">4.RIT.2 </w:t>
      </w:r>
      <w:proofErr w:type="gramStart"/>
      <w:r w:rsidRPr="00855BA3">
        <w:rPr>
          <w:rFonts w:ascii="Times New Roman" w:hAnsi="Times New Roman" w:cs="Verdana"/>
          <w:color w:val="262626"/>
          <w:sz w:val="28"/>
          <w:szCs w:val="28"/>
        </w:rPr>
        <w:t>Determine</w:t>
      </w:r>
      <w:proofErr w:type="gramEnd"/>
      <w:r w:rsidRPr="00855BA3">
        <w:rPr>
          <w:rFonts w:ascii="Times New Roman" w:hAnsi="Times New Roman" w:cs="Verdana"/>
          <w:color w:val="262626"/>
          <w:sz w:val="28"/>
          <w:szCs w:val="28"/>
        </w:rPr>
        <w:t xml:space="preserve"> the main idea of a text and explain </w:t>
      </w:r>
    </w:p>
    <w:p w:rsidR="00855BA3" w:rsidRPr="00855BA3" w:rsidRDefault="00855BA3" w:rsidP="00855BA3">
      <w:pPr>
        <w:widowControl w:val="0"/>
        <w:tabs>
          <w:tab w:val="left" w:pos="220"/>
          <w:tab w:val="left" w:pos="720"/>
        </w:tabs>
        <w:autoSpaceDE w:val="0"/>
        <w:autoSpaceDN w:val="0"/>
        <w:adjustRightInd w:val="0"/>
        <w:spacing w:after="0"/>
        <w:ind w:left="220"/>
        <w:rPr>
          <w:rFonts w:ascii="Times New Roman" w:hAnsi="Times New Roman" w:cs="Verdana"/>
          <w:color w:val="262626"/>
          <w:sz w:val="28"/>
          <w:szCs w:val="28"/>
        </w:rPr>
      </w:pPr>
      <w:r>
        <w:rPr>
          <w:rFonts w:ascii="Times New Roman" w:hAnsi="Times New Roman" w:cs="Helvetica"/>
          <w:color w:val="2D2D2C"/>
          <w:sz w:val="28"/>
          <w:szCs w:val="26"/>
        </w:rPr>
        <w:tab/>
      </w:r>
      <w:r>
        <w:rPr>
          <w:rFonts w:ascii="Times New Roman" w:hAnsi="Times New Roman" w:cs="Helvetica"/>
          <w:color w:val="2D2D2C"/>
          <w:sz w:val="28"/>
          <w:szCs w:val="26"/>
        </w:rPr>
        <w:tab/>
      </w:r>
      <w:r>
        <w:rPr>
          <w:rFonts w:ascii="Times New Roman" w:hAnsi="Times New Roman" w:cs="Helvetica"/>
          <w:color w:val="2D2D2C"/>
          <w:sz w:val="28"/>
          <w:szCs w:val="26"/>
        </w:rPr>
        <w:tab/>
      </w:r>
      <w:r>
        <w:rPr>
          <w:rFonts w:ascii="Times New Roman" w:hAnsi="Times New Roman" w:cs="Helvetica"/>
          <w:color w:val="2D2D2C"/>
          <w:sz w:val="28"/>
          <w:szCs w:val="26"/>
        </w:rPr>
        <w:tab/>
      </w:r>
      <w:proofErr w:type="gramStart"/>
      <w:r w:rsidRPr="00855BA3">
        <w:rPr>
          <w:rFonts w:ascii="Times New Roman" w:hAnsi="Times New Roman" w:cs="Verdana"/>
          <w:color w:val="262626"/>
          <w:sz w:val="28"/>
          <w:szCs w:val="28"/>
        </w:rPr>
        <w:t>how</w:t>
      </w:r>
      <w:proofErr w:type="gramEnd"/>
      <w:r>
        <w:rPr>
          <w:rFonts w:ascii="Times New Roman" w:hAnsi="Times New Roman" w:cs="Verdana"/>
          <w:color w:val="262626"/>
          <w:sz w:val="28"/>
          <w:szCs w:val="28"/>
        </w:rPr>
        <w:t xml:space="preserve"> it is supported by key details; summarize the text</w:t>
      </w:r>
    </w:p>
    <w:p w:rsidR="00855BA3" w:rsidRDefault="00855BA3" w:rsidP="00855BA3">
      <w:pPr>
        <w:widowControl w:val="0"/>
        <w:tabs>
          <w:tab w:val="left" w:pos="220"/>
          <w:tab w:val="left" w:pos="720"/>
        </w:tabs>
        <w:autoSpaceDE w:val="0"/>
        <w:autoSpaceDN w:val="0"/>
        <w:adjustRightInd w:val="0"/>
        <w:spacing w:after="0"/>
        <w:rPr>
          <w:rFonts w:ascii="Times New Roman" w:hAnsi="Times New Roman" w:cs="Verdana"/>
          <w:color w:val="262626"/>
          <w:sz w:val="28"/>
          <w:szCs w:val="28"/>
        </w:rPr>
      </w:pP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t>-</w:t>
      </w:r>
      <w:r w:rsidRPr="00855BA3">
        <w:rPr>
          <w:rFonts w:ascii="Times New Roman" w:hAnsi="Times New Roman" w:cs="Verdana"/>
          <w:color w:val="262626"/>
          <w:sz w:val="28"/>
          <w:szCs w:val="28"/>
        </w:rPr>
        <w:t xml:space="preserve">4.RIT.4 Determine the meaning of general academic and </w:t>
      </w:r>
    </w:p>
    <w:p w:rsidR="00855BA3" w:rsidRDefault="00855BA3" w:rsidP="00855BA3">
      <w:pPr>
        <w:widowControl w:val="0"/>
        <w:tabs>
          <w:tab w:val="left" w:pos="220"/>
          <w:tab w:val="left" w:pos="720"/>
        </w:tabs>
        <w:autoSpaceDE w:val="0"/>
        <w:autoSpaceDN w:val="0"/>
        <w:adjustRightInd w:val="0"/>
        <w:spacing w:after="0"/>
        <w:rPr>
          <w:rFonts w:ascii="Times New Roman" w:hAnsi="Times New Roman" w:cs="Verdana"/>
          <w:color w:val="262626"/>
          <w:sz w:val="28"/>
          <w:szCs w:val="28"/>
        </w:rPr>
      </w:pP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proofErr w:type="gramStart"/>
      <w:r>
        <w:rPr>
          <w:rFonts w:ascii="Times New Roman" w:hAnsi="Times New Roman" w:cs="Verdana"/>
          <w:color w:val="262626"/>
          <w:sz w:val="28"/>
          <w:szCs w:val="28"/>
        </w:rPr>
        <w:t>domain</w:t>
      </w:r>
      <w:proofErr w:type="gramEnd"/>
      <w:r>
        <w:rPr>
          <w:rFonts w:ascii="Times New Roman" w:hAnsi="Times New Roman" w:cs="Verdana"/>
          <w:color w:val="262626"/>
          <w:sz w:val="28"/>
          <w:szCs w:val="28"/>
        </w:rPr>
        <w:t xml:space="preserve">-specific words or </w:t>
      </w:r>
      <w:r w:rsidRPr="00855BA3">
        <w:rPr>
          <w:rFonts w:ascii="Times New Roman" w:hAnsi="Times New Roman" w:cs="Verdana"/>
          <w:color w:val="262626"/>
          <w:sz w:val="28"/>
          <w:szCs w:val="28"/>
        </w:rPr>
        <w:t xml:space="preserve">phrases in a text relevant to a </w:t>
      </w:r>
    </w:p>
    <w:p w:rsidR="00855BA3" w:rsidRDefault="00855BA3" w:rsidP="00855BA3">
      <w:pPr>
        <w:widowControl w:val="0"/>
        <w:tabs>
          <w:tab w:val="left" w:pos="220"/>
          <w:tab w:val="left" w:pos="720"/>
        </w:tabs>
        <w:autoSpaceDE w:val="0"/>
        <w:autoSpaceDN w:val="0"/>
        <w:adjustRightInd w:val="0"/>
        <w:spacing w:after="0"/>
        <w:rPr>
          <w:rFonts w:ascii="Times New Roman" w:hAnsi="Times New Roman" w:cs="Verdana"/>
          <w:color w:val="262626"/>
          <w:sz w:val="28"/>
          <w:szCs w:val="28"/>
        </w:rPr>
      </w:pP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proofErr w:type="gramStart"/>
      <w:r>
        <w:rPr>
          <w:rFonts w:ascii="Times New Roman" w:hAnsi="Times New Roman" w:cs="Verdana"/>
          <w:color w:val="262626"/>
          <w:sz w:val="28"/>
          <w:szCs w:val="28"/>
        </w:rPr>
        <w:t>grade</w:t>
      </w:r>
      <w:proofErr w:type="gramEnd"/>
      <w:r>
        <w:rPr>
          <w:rFonts w:ascii="Times New Roman" w:hAnsi="Times New Roman" w:cs="Verdana"/>
          <w:color w:val="262626"/>
          <w:sz w:val="28"/>
          <w:szCs w:val="28"/>
        </w:rPr>
        <w:t xml:space="preserve"> 4 topic or subject area</w:t>
      </w:r>
    </w:p>
    <w:p w:rsidR="00855BA3" w:rsidRDefault="00855BA3" w:rsidP="00855BA3">
      <w:pPr>
        <w:spacing w:after="0"/>
        <w:ind w:left="2160" w:firstLine="720"/>
        <w:rPr>
          <w:rFonts w:ascii="Times New Roman" w:hAnsi="Times New Roman"/>
          <w:sz w:val="28"/>
        </w:rPr>
      </w:pPr>
      <w:r w:rsidRPr="00855BA3">
        <w:rPr>
          <w:rFonts w:ascii="Times New Roman" w:hAnsi="Times New Roman"/>
          <w:sz w:val="28"/>
        </w:rPr>
        <w:t xml:space="preserve">4.RL.1: Refer to details and examples in a text when </w:t>
      </w:r>
    </w:p>
    <w:p w:rsidR="000E3FC4" w:rsidRPr="00855BA3" w:rsidRDefault="00855BA3" w:rsidP="00855BA3">
      <w:pPr>
        <w:spacing w:after="0"/>
        <w:ind w:left="2880"/>
        <w:rPr>
          <w:rFonts w:ascii="Times New Roman" w:hAnsi="Times New Roman"/>
          <w:sz w:val="28"/>
        </w:rPr>
      </w:pPr>
      <w:proofErr w:type="gramStart"/>
      <w:r w:rsidRPr="00855BA3">
        <w:rPr>
          <w:rFonts w:ascii="Times New Roman" w:hAnsi="Times New Roman"/>
          <w:sz w:val="28"/>
        </w:rPr>
        <w:t>explaining</w:t>
      </w:r>
      <w:proofErr w:type="gramEnd"/>
      <w:r w:rsidRPr="00855BA3">
        <w:rPr>
          <w:rFonts w:ascii="Times New Roman" w:hAnsi="Times New Roman"/>
          <w:sz w:val="28"/>
        </w:rPr>
        <w:t xml:space="preserve"> what the text says</w:t>
      </w:r>
      <w:r>
        <w:rPr>
          <w:rFonts w:ascii="Times New Roman" w:hAnsi="Times New Roman"/>
          <w:sz w:val="28"/>
        </w:rPr>
        <w:t xml:space="preserve">, explicitly when drawing inferences from a text.  </w:t>
      </w:r>
    </w:p>
    <w:p w:rsidR="00855BA3" w:rsidRDefault="000E3FC4" w:rsidP="00745BBF">
      <w:pPr>
        <w:spacing w:after="0"/>
        <w:ind w:left="2880"/>
        <w:rPr>
          <w:rFonts w:ascii="Times" w:hAnsi="Times"/>
          <w:sz w:val="28"/>
        </w:rPr>
      </w:pPr>
      <w:r>
        <w:rPr>
          <w:rFonts w:ascii="Times New Roman" w:hAnsi="Times New Roman" w:cs="Helvetica"/>
          <w:b/>
          <w:color w:val="2D2D2C"/>
          <w:sz w:val="28"/>
          <w:szCs w:val="26"/>
        </w:rPr>
        <w:t>-</w:t>
      </w:r>
      <w:r w:rsidRPr="000E3FC4">
        <w:rPr>
          <w:rFonts w:ascii="Times" w:hAnsi="Times"/>
          <w:sz w:val="28"/>
        </w:rPr>
        <w:t xml:space="preserve">4.RL.2 </w:t>
      </w:r>
      <w:proofErr w:type="gramStart"/>
      <w:r w:rsidRPr="000E3FC4">
        <w:rPr>
          <w:rFonts w:ascii="Times" w:hAnsi="Times"/>
          <w:sz w:val="28"/>
        </w:rPr>
        <w:t>Determine</w:t>
      </w:r>
      <w:proofErr w:type="gramEnd"/>
      <w:r w:rsidRPr="000E3FC4">
        <w:rPr>
          <w:rFonts w:ascii="Times" w:hAnsi="Times"/>
          <w:sz w:val="28"/>
        </w:rPr>
        <w:t xml:space="preserve"> a theme of a story, drama, or poem from details in the text; summarize the text</w:t>
      </w:r>
    </w:p>
    <w:p w:rsidR="00855BA3" w:rsidRPr="002B04C9" w:rsidRDefault="00855BA3" w:rsidP="00855BA3">
      <w:pPr>
        <w:spacing w:after="0"/>
        <w:ind w:left="2880"/>
        <w:rPr>
          <w:rFonts w:ascii="Times New Roman" w:hAnsi="Times New Roman"/>
          <w:sz w:val="28"/>
        </w:rPr>
      </w:pPr>
      <w:r>
        <w:rPr>
          <w:rFonts w:ascii="Times New Roman" w:hAnsi="Times New Roman" w:cs="Helvetica"/>
          <w:b/>
          <w:color w:val="2D2D2C"/>
          <w:sz w:val="28"/>
          <w:szCs w:val="26"/>
        </w:rPr>
        <w:t>-</w:t>
      </w:r>
      <w:r w:rsidRPr="00855BA3">
        <w:rPr>
          <w:rFonts w:ascii="Times New Roman" w:hAnsi="Times New Roman"/>
          <w:sz w:val="28"/>
        </w:rPr>
        <w:t xml:space="preserve">4.RL.3: Describe in depth a character, setting, or event in a story or drama, drawing </w:t>
      </w:r>
      <w:proofErr w:type="spellStart"/>
      <w:r w:rsidRPr="00855BA3">
        <w:rPr>
          <w:rFonts w:ascii="Times New Roman" w:hAnsi="Times New Roman"/>
          <w:sz w:val="28"/>
        </w:rPr>
        <w:t>on</w:t>
      </w:r>
      <w:r>
        <w:rPr>
          <w:rFonts w:ascii="Times New Roman" w:hAnsi="Times New Roman"/>
          <w:sz w:val="28"/>
        </w:rPr>
        <w:t>c</w:t>
      </w:r>
      <w:r w:rsidRPr="00855BA3">
        <w:rPr>
          <w:rFonts w:ascii="Times New Roman" w:hAnsi="Times New Roman"/>
          <w:sz w:val="28"/>
        </w:rPr>
        <w:t>specific</w:t>
      </w:r>
      <w:proofErr w:type="spellEnd"/>
      <w:r w:rsidRPr="00855BA3">
        <w:rPr>
          <w:rFonts w:ascii="Times New Roman" w:hAnsi="Times New Roman"/>
          <w:sz w:val="28"/>
        </w:rPr>
        <w:t xml:space="preserve"> details in the </w:t>
      </w:r>
      <w:r w:rsidRPr="002B04C9">
        <w:rPr>
          <w:rFonts w:ascii="Times New Roman" w:hAnsi="Times New Roman"/>
          <w:sz w:val="28"/>
        </w:rPr>
        <w:t>text (e.g. a character’s thoughts, words or actions)</w:t>
      </w:r>
    </w:p>
    <w:p w:rsidR="002B04C9" w:rsidRDefault="002B04C9" w:rsidP="002B04C9">
      <w:pPr>
        <w:spacing w:after="0"/>
        <w:ind w:left="2160" w:firstLine="720"/>
        <w:rPr>
          <w:rFonts w:ascii="Times New Roman" w:hAnsi="Times New Roman"/>
          <w:sz w:val="28"/>
        </w:rPr>
      </w:pPr>
      <w:r>
        <w:rPr>
          <w:rFonts w:ascii="Times New Roman" w:hAnsi="Times New Roman"/>
          <w:sz w:val="28"/>
        </w:rPr>
        <w:t>-</w:t>
      </w:r>
      <w:r w:rsidRPr="002B04C9">
        <w:rPr>
          <w:rFonts w:ascii="Times New Roman" w:hAnsi="Times New Roman"/>
          <w:sz w:val="28"/>
        </w:rPr>
        <w:t xml:space="preserve">4.RL.4: Determine the meaning of words and phrases as </w:t>
      </w:r>
    </w:p>
    <w:p w:rsidR="000E3FC4" w:rsidRPr="002B04C9" w:rsidRDefault="002B04C9" w:rsidP="002B04C9">
      <w:pPr>
        <w:spacing w:after="0"/>
        <w:ind w:left="2880"/>
        <w:rPr>
          <w:rFonts w:ascii="Times New Roman" w:hAnsi="Times New Roman"/>
          <w:sz w:val="28"/>
        </w:rPr>
      </w:pPr>
      <w:proofErr w:type="gramStart"/>
      <w:r w:rsidRPr="002B04C9">
        <w:rPr>
          <w:rFonts w:ascii="Times New Roman" w:hAnsi="Times New Roman"/>
          <w:sz w:val="28"/>
        </w:rPr>
        <w:t>they</w:t>
      </w:r>
      <w:proofErr w:type="gramEnd"/>
      <w:r w:rsidRPr="002B04C9">
        <w:rPr>
          <w:rFonts w:ascii="Times New Roman" w:hAnsi="Times New Roman"/>
          <w:sz w:val="28"/>
        </w:rPr>
        <w:t xml:space="preserve"> are used in a text, includin</w:t>
      </w:r>
      <w:r>
        <w:rPr>
          <w:rFonts w:ascii="Times New Roman" w:hAnsi="Times New Roman"/>
          <w:sz w:val="28"/>
        </w:rPr>
        <w:t xml:space="preserve">g </w:t>
      </w:r>
      <w:r w:rsidRPr="002B04C9">
        <w:rPr>
          <w:rFonts w:ascii="Times New Roman" w:hAnsi="Times New Roman"/>
          <w:sz w:val="28"/>
        </w:rPr>
        <w:t>those that allude to significant characters found in mythology (e.g. Herculean).</w:t>
      </w:r>
    </w:p>
    <w:p w:rsidR="00745BBF" w:rsidRDefault="000E3FC4" w:rsidP="00745BBF">
      <w:pPr>
        <w:spacing w:after="0"/>
        <w:ind w:left="2160" w:firstLine="720"/>
        <w:rPr>
          <w:rFonts w:ascii="Times" w:hAnsi="Times"/>
          <w:sz w:val="28"/>
        </w:rPr>
      </w:pPr>
      <w:r>
        <w:rPr>
          <w:rFonts w:ascii="Times" w:hAnsi="Times"/>
          <w:sz w:val="28"/>
        </w:rPr>
        <w:t>-</w:t>
      </w:r>
      <w:r w:rsidRPr="000E3FC4">
        <w:rPr>
          <w:rFonts w:ascii="Times" w:hAnsi="Times"/>
          <w:sz w:val="28"/>
        </w:rPr>
        <w:t xml:space="preserve">4.RIT.7 Interpret information presented visually, orally, </w:t>
      </w:r>
    </w:p>
    <w:p w:rsidR="000E3FC4" w:rsidRPr="000E3FC4" w:rsidRDefault="000E3FC4" w:rsidP="00745BBF">
      <w:pPr>
        <w:spacing w:after="0"/>
        <w:ind w:left="2880"/>
        <w:rPr>
          <w:rFonts w:ascii="Times" w:hAnsi="Times"/>
          <w:sz w:val="28"/>
        </w:rPr>
      </w:pPr>
      <w:proofErr w:type="gramStart"/>
      <w:r w:rsidRPr="000E3FC4">
        <w:rPr>
          <w:rFonts w:ascii="Times" w:hAnsi="Times"/>
          <w:sz w:val="28"/>
        </w:rPr>
        <w:t>or</w:t>
      </w:r>
      <w:proofErr w:type="gramEnd"/>
      <w:r w:rsidRPr="000E3FC4">
        <w:rPr>
          <w:rFonts w:ascii="Times" w:hAnsi="Times"/>
          <w:sz w:val="28"/>
        </w:rPr>
        <w:t xml:space="preserve"> quantitatively and explain how the information contributes to an understanding of the text</w:t>
      </w:r>
    </w:p>
    <w:p w:rsidR="000E3FC4" w:rsidRPr="000E3FC4" w:rsidRDefault="000E3FC4" w:rsidP="00745BBF">
      <w:pPr>
        <w:spacing w:after="0"/>
        <w:rPr>
          <w:rFonts w:ascii="Times New Roman" w:hAnsi="Times New Roman" w:cs="Helvetica"/>
          <w:color w:val="2D2D2C"/>
          <w:sz w:val="28"/>
          <w:szCs w:val="26"/>
        </w:rPr>
      </w:pPr>
    </w:p>
    <w:p w:rsidR="00855BA3" w:rsidRDefault="00855BA3" w:rsidP="00855BA3">
      <w:pPr>
        <w:widowControl w:val="0"/>
        <w:tabs>
          <w:tab w:val="left" w:pos="220"/>
          <w:tab w:val="left" w:pos="720"/>
        </w:tabs>
        <w:autoSpaceDE w:val="0"/>
        <w:autoSpaceDN w:val="0"/>
        <w:adjustRightInd w:val="0"/>
        <w:spacing w:after="0"/>
        <w:rPr>
          <w:rFonts w:ascii="Times New Roman" w:hAnsi="Times New Roman" w:cs="Verdana"/>
          <w:b/>
          <w:color w:val="262626"/>
          <w:sz w:val="28"/>
          <w:szCs w:val="28"/>
        </w:rPr>
      </w:pPr>
      <w:r>
        <w:rPr>
          <w:rFonts w:ascii="Times New Roman" w:hAnsi="Times New Roman" w:cs="Verdana"/>
          <w:b/>
          <w:color w:val="262626"/>
          <w:sz w:val="28"/>
          <w:szCs w:val="28"/>
        </w:rPr>
        <w:tab/>
      </w:r>
      <w:r>
        <w:rPr>
          <w:rFonts w:ascii="Times New Roman" w:hAnsi="Times New Roman" w:cs="Verdana"/>
          <w:b/>
          <w:color w:val="262626"/>
          <w:sz w:val="28"/>
          <w:szCs w:val="28"/>
        </w:rPr>
        <w:tab/>
        <w:t xml:space="preserve">4. Arts Standards: </w:t>
      </w:r>
    </w:p>
    <w:p w:rsidR="00855BA3" w:rsidRDefault="00855BA3" w:rsidP="00855BA3">
      <w:pPr>
        <w:widowControl w:val="0"/>
        <w:tabs>
          <w:tab w:val="left" w:pos="220"/>
          <w:tab w:val="left" w:pos="720"/>
        </w:tabs>
        <w:autoSpaceDE w:val="0"/>
        <w:autoSpaceDN w:val="0"/>
        <w:adjustRightInd w:val="0"/>
        <w:spacing w:after="0"/>
        <w:rPr>
          <w:rFonts w:ascii="Times New Roman" w:hAnsi="Times New Roman" w:cs="Verdana"/>
          <w:color w:val="262626"/>
          <w:sz w:val="28"/>
          <w:szCs w:val="28"/>
        </w:rPr>
      </w:pP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r w:rsidRPr="00855BA3">
        <w:rPr>
          <w:rFonts w:ascii="Times New Roman" w:hAnsi="Times New Roman" w:cs="Verdana"/>
          <w:color w:val="262626"/>
          <w:sz w:val="28"/>
          <w:szCs w:val="28"/>
        </w:rPr>
        <w:t xml:space="preserve">Standard 4: Students will develop an understanding of personal and </w:t>
      </w:r>
    </w:p>
    <w:p w:rsidR="00855BA3" w:rsidRDefault="00855BA3" w:rsidP="00855BA3">
      <w:pPr>
        <w:widowControl w:val="0"/>
        <w:tabs>
          <w:tab w:val="left" w:pos="220"/>
          <w:tab w:val="left" w:pos="720"/>
        </w:tabs>
        <w:autoSpaceDE w:val="0"/>
        <w:autoSpaceDN w:val="0"/>
        <w:adjustRightInd w:val="0"/>
        <w:spacing w:after="0"/>
        <w:rPr>
          <w:rFonts w:ascii="Times New Roman" w:hAnsi="Times New Roman" w:cs="Verdana"/>
          <w:color w:val="262626"/>
          <w:sz w:val="28"/>
          <w:szCs w:val="28"/>
        </w:rPr>
      </w:pP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proofErr w:type="gramStart"/>
      <w:r w:rsidRPr="00855BA3">
        <w:rPr>
          <w:rFonts w:ascii="Times New Roman" w:hAnsi="Times New Roman" w:cs="Verdana"/>
          <w:color w:val="262626"/>
          <w:sz w:val="28"/>
          <w:szCs w:val="28"/>
        </w:rPr>
        <w:t>cultural</w:t>
      </w:r>
      <w:proofErr w:type="gramEnd"/>
      <w:r w:rsidRPr="00855BA3">
        <w:rPr>
          <w:rFonts w:ascii="Times New Roman" w:hAnsi="Times New Roman" w:cs="Verdana"/>
          <w:color w:val="262626"/>
          <w:sz w:val="28"/>
          <w:szCs w:val="28"/>
        </w:rPr>
        <w:t xml:space="preserve"> forces</w:t>
      </w:r>
      <w:r>
        <w:rPr>
          <w:rFonts w:ascii="Times New Roman" w:hAnsi="Times New Roman" w:cs="Verdana"/>
          <w:color w:val="262626"/>
          <w:sz w:val="28"/>
          <w:szCs w:val="28"/>
        </w:rPr>
        <w:t xml:space="preserve"> </w:t>
      </w:r>
      <w:r w:rsidRPr="00855BA3">
        <w:rPr>
          <w:rFonts w:ascii="Times New Roman" w:hAnsi="Times New Roman" w:cs="Verdana"/>
          <w:color w:val="262626"/>
          <w:sz w:val="28"/>
          <w:szCs w:val="28"/>
        </w:rPr>
        <w:t xml:space="preserve">that shape artistic communication and how the arts in </w:t>
      </w:r>
    </w:p>
    <w:p w:rsidR="00855BA3" w:rsidRPr="00855BA3" w:rsidRDefault="00855BA3" w:rsidP="00855BA3">
      <w:pPr>
        <w:widowControl w:val="0"/>
        <w:tabs>
          <w:tab w:val="left" w:pos="220"/>
          <w:tab w:val="left" w:pos="720"/>
        </w:tabs>
        <w:autoSpaceDE w:val="0"/>
        <w:autoSpaceDN w:val="0"/>
        <w:adjustRightInd w:val="0"/>
        <w:spacing w:after="0"/>
        <w:rPr>
          <w:rFonts w:ascii="Times New Roman" w:hAnsi="Times New Roman" w:cs="Verdana"/>
          <w:color w:val="262626"/>
          <w:sz w:val="28"/>
          <w:szCs w:val="28"/>
        </w:rPr>
      </w:pPr>
      <w:r>
        <w:rPr>
          <w:rFonts w:ascii="Times New Roman" w:hAnsi="Times New Roman" w:cs="Verdana"/>
          <w:color w:val="262626"/>
          <w:sz w:val="28"/>
          <w:szCs w:val="28"/>
        </w:rPr>
        <w:tab/>
      </w:r>
      <w:r>
        <w:rPr>
          <w:rFonts w:ascii="Times New Roman" w:hAnsi="Times New Roman" w:cs="Verdana"/>
          <w:color w:val="262626"/>
          <w:sz w:val="28"/>
          <w:szCs w:val="28"/>
        </w:rPr>
        <w:tab/>
      </w:r>
      <w:r>
        <w:rPr>
          <w:rFonts w:ascii="Times New Roman" w:hAnsi="Times New Roman" w:cs="Verdana"/>
          <w:color w:val="262626"/>
          <w:sz w:val="28"/>
          <w:szCs w:val="28"/>
        </w:rPr>
        <w:tab/>
      </w:r>
      <w:proofErr w:type="gramStart"/>
      <w:r w:rsidRPr="00855BA3">
        <w:rPr>
          <w:rFonts w:ascii="Times New Roman" w:hAnsi="Times New Roman" w:cs="Verdana"/>
          <w:color w:val="262626"/>
          <w:sz w:val="28"/>
          <w:szCs w:val="28"/>
        </w:rPr>
        <w:t>turn</w:t>
      </w:r>
      <w:proofErr w:type="gramEnd"/>
      <w:r w:rsidRPr="00855BA3">
        <w:rPr>
          <w:rFonts w:ascii="Times New Roman" w:hAnsi="Times New Roman" w:cs="Verdana"/>
          <w:color w:val="262626"/>
          <w:sz w:val="28"/>
          <w:szCs w:val="28"/>
        </w:rPr>
        <w:t xml:space="preserve"> shape the diverse cultures of</w:t>
      </w:r>
      <w:r>
        <w:rPr>
          <w:rFonts w:ascii="Times New Roman" w:hAnsi="Times New Roman" w:cs="Verdana"/>
          <w:color w:val="262626"/>
          <w:sz w:val="28"/>
          <w:szCs w:val="28"/>
        </w:rPr>
        <w:t xml:space="preserve"> </w:t>
      </w:r>
      <w:r w:rsidRPr="00855BA3">
        <w:rPr>
          <w:rFonts w:ascii="Times New Roman" w:hAnsi="Times New Roman" w:cs="Verdana"/>
          <w:color w:val="262626"/>
          <w:sz w:val="28"/>
          <w:szCs w:val="28"/>
        </w:rPr>
        <w:t>past and present society.</w:t>
      </w:r>
    </w:p>
    <w:p w:rsidR="00855BA3" w:rsidRPr="00855BA3" w:rsidRDefault="00855BA3" w:rsidP="00855BA3">
      <w:pPr>
        <w:widowControl w:val="0"/>
        <w:tabs>
          <w:tab w:val="left" w:pos="220"/>
          <w:tab w:val="left" w:pos="720"/>
        </w:tabs>
        <w:autoSpaceDE w:val="0"/>
        <w:autoSpaceDN w:val="0"/>
        <w:adjustRightInd w:val="0"/>
        <w:spacing w:after="0"/>
        <w:rPr>
          <w:rFonts w:ascii="Times New Roman" w:hAnsi="Times New Roman" w:cs="Verdana"/>
          <w:b/>
          <w:color w:val="262626"/>
          <w:sz w:val="28"/>
          <w:szCs w:val="28"/>
        </w:rPr>
      </w:pPr>
    </w:p>
    <w:p w:rsidR="00305E76" w:rsidRPr="00855BA3" w:rsidRDefault="00305E76" w:rsidP="001235D2">
      <w:pPr>
        <w:spacing w:after="0"/>
        <w:rPr>
          <w:rFonts w:ascii="Times New Roman" w:hAnsi="Times New Roman"/>
          <w:sz w:val="28"/>
        </w:rPr>
      </w:pPr>
    </w:p>
    <w:p w:rsidR="00855BA3" w:rsidRPr="00855BA3" w:rsidRDefault="00855BA3" w:rsidP="00855BA3">
      <w:pPr>
        <w:spacing w:after="0"/>
        <w:rPr>
          <w:rFonts w:ascii="Times New Roman" w:hAnsi="Times New Roman"/>
          <w:b/>
          <w:sz w:val="28"/>
        </w:rPr>
      </w:pPr>
    </w:p>
    <w:p w:rsidR="00305E76" w:rsidRDefault="00305E76" w:rsidP="001235D2">
      <w:pPr>
        <w:spacing w:after="0"/>
        <w:rPr>
          <w:rFonts w:ascii="Times New Roman" w:hAnsi="Times New Roman"/>
          <w:b/>
          <w:sz w:val="28"/>
        </w:rPr>
      </w:pPr>
    </w:p>
    <w:p w:rsidR="00305E76" w:rsidRDefault="00305E76" w:rsidP="001235D2">
      <w:pPr>
        <w:spacing w:after="0"/>
        <w:rPr>
          <w:rFonts w:ascii="Times New Roman" w:hAnsi="Times New Roman"/>
          <w:b/>
          <w:sz w:val="28"/>
        </w:rPr>
      </w:pPr>
      <w:r>
        <w:rPr>
          <w:rFonts w:ascii="Times New Roman" w:hAnsi="Times New Roman"/>
          <w:b/>
          <w:sz w:val="28"/>
        </w:rPr>
        <w:t>Enduring Understandings:</w:t>
      </w:r>
    </w:p>
    <w:p w:rsidR="00305E76" w:rsidRDefault="00305E76" w:rsidP="001235D2">
      <w:pPr>
        <w:spacing w:after="0"/>
        <w:rPr>
          <w:rFonts w:ascii="Times New Roman" w:hAnsi="Times New Roman"/>
          <w:sz w:val="28"/>
        </w:rPr>
      </w:pPr>
      <w:r>
        <w:rPr>
          <w:rFonts w:ascii="Times New Roman" w:hAnsi="Times New Roman"/>
          <w:b/>
          <w:sz w:val="28"/>
        </w:rPr>
        <w:tab/>
      </w:r>
      <w:r>
        <w:rPr>
          <w:rFonts w:ascii="Times New Roman" w:hAnsi="Times New Roman"/>
          <w:sz w:val="28"/>
        </w:rPr>
        <w:t>1. Slavery existed in the Northeast, more specifically in Brooklyn.</w:t>
      </w:r>
    </w:p>
    <w:p w:rsidR="00305E76" w:rsidRDefault="00305E76" w:rsidP="001235D2">
      <w:pPr>
        <w:spacing w:after="0"/>
        <w:rPr>
          <w:rFonts w:ascii="Times New Roman" w:hAnsi="Times New Roman"/>
          <w:sz w:val="28"/>
        </w:rPr>
      </w:pPr>
    </w:p>
    <w:p w:rsidR="00305E76" w:rsidRDefault="00305E76" w:rsidP="001235D2">
      <w:pPr>
        <w:spacing w:after="0"/>
        <w:rPr>
          <w:rFonts w:ascii="Times New Roman" w:hAnsi="Times New Roman"/>
          <w:sz w:val="28"/>
        </w:rPr>
      </w:pPr>
      <w:r>
        <w:rPr>
          <w:rFonts w:ascii="Times New Roman" w:hAnsi="Times New Roman"/>
          <w:sz w:val="28"/>
        </w:rPr>
        <w:tab/>
        <w:t xml:space="preserve">2. Under oppression people find ways to resist the oppression, both individually and collectively.  </w:t>
      </w:r>
    </w:p>
    <w:p w:rsidR="00305E76" w:rsidRDefault="00305E76" w:rsidP="001235D2">
      <w:pPr>
        <w:spacing w:after="0"/>
        <w:rPr>
          <w:rFonts w:ascii="Times New Roman" w:hAnsi="Times New Roman"/>
          <w:sz w:val="28"/>
        </w:rPr>
      </w:pPr>
    </w:p>
    <w:p w:rsidR="00305E76" w:rsidRDefault="00305E76" w:rsidP="001235D2">
      <w:pPr>
        <w:spacing w:after="0"/>
        <w:rPr>
          <w:rFonts w:ascii="Times New Roman" w:hAnsi="Times New Roman"/>
          <w:b/>
          <w:sz w:val="28"/>
        </w:rPr>
      </w:pPr>
      <w:r>
        <w:rPr>
          <w:rFonts w:ascii="Times New Roman" w:hAnsi="Times New Roman"/>
          <w:b/>
          <w:sz w:val="28"/>
        </w:rPr>
        <w:t>Essential Questions:</w:t>
      </w:r>
    </w:p>
    <w:p w:rsidR="00305E76" w:rsidRDefault="00305E76" w:rsidP="001235D2">
      <w:pPr>
        <w:spacing w:after="0"/>
        <w:rPr>
          <w:rFonts w:ascii="Times New Roman" w:hAnsi="Times New Roman"/>
          <w:sz w:val="28"/>
        </w:rPr>
      </w:pPr>
      <w:r>
        <w:rPr>
          <w:rFonts w:ascii="Times New Roman" w:hAnsi="Times New Roman"/>
          <w:b/>
          <w:sz w:val="28"/>
        </w:rPr>
        <w:tab/>
      </w:r>
      <w:r>
        <w:rPr>
          <w:rFonts w:ascii="Times New Roman" w:hAnsi="Times New Roman"/>
          <w:sz w:val="28"/>
        </w:rPr>
        <w:t xml:space="preserve">1. Why did slavery exist in the Northeast, and more specifically </w:t>
      </w:r>
      <w:proofErr w:type="gramStart"/>
      <w:r>
        <w:rPr>
          <w:rFonts w:ascii="Times New Roman" w:hAnsi="Times New Roman"/>
          <w:sz w:val="28"/>
        </w:rPr>
        <w:t>in</w:t>
      </w:r>
      <w:proofErr w:type="gramEnd"/>
      <w:r>
        <w:rPr>
          <w:rFonts w:ascii="Times New Roman" w:hAnsi="Times New Roman"/>
          <w:sz w:val="28"/>
        </w:rPr>
        <w:t xml:space="preserve"> </w:t>
      </w:r>
    </w:p>
    <w:p w:rsidR="00305E76" w:rsidRDefault="00305E76" w:rsidP="00305E76">
      <w:pPr>
        <w:spacing w:after="0"/>
        <w:ind w:firstLine="720"/>
        <w:rPr>
          <w:rFonts w:ascii="Times New Roman" w:hAnsi="Times New Roman"/>
          <w:sz w:val="28"/>
        </w:rPr>
      </w:pPr>
      <w:r>
        <w:rPr>
          <w:rFonts w:ascii="Times New Roman" w:hAnsi="Times New Roman"/>
          <w:sz w:val="28"/>
        </w:rPr>
        <w:t>Brooklyn?</w:t>
      </w:r>
    </w:p>
    <w:p w:rsidR="00305E76" w:rsidRDefault="00305E76" w:rsidP="00305E76">
      <w:pPr>
        <w:spacing w:after="0"/>
        <w:ind w:firstLine="720"/>
        <w:rPr>
          <w:rFonts w:ascii="Times New Roman" w:hAnsi="Times New Roman"/>
          <w:sz w:val="28"/>
        </w:rPr>
      </w:pPr>
      <w:r>
        <w:rPr>
          <w:rFonts w:ascii="Times New Roman" w:hAnsi="Times New Roman"/>
          <w:sz w:val="28"/>
        </w:rPr>
        <w:t xml:space="preserve">2. What did slavery look like in the North, including </w:t>
      </w:r>
      <w:proofErr w:type="gramStart"/>
      <w:r>
        <w:rPr>
          <w:rFonts w:ascii="Times New Roman" w:hAnsi="Times New Roman"/>
          <w:sz w:val="28"/>
        </w:rPr>
        <w:t>Brooklyn.</w:t>
      </w:r>
      <w:proofErr w:type="gramEnd"/>
    </w:p>
    <w:p w:rsidR="00305E76" w:rsidRDefault="00305E76" w:rsidP="001235D2">
      <w:pPr>
        <w:spacing w:after="0"/>
        <w:rPr>
          <w:rFonts w:ascii="Times New Roman" w:hAnsi="Times New Roman"/>
          <w:sz w:val="28"/>
        </w:rPr>
      </w:pPr>
      <w:r>
        <w:rPr>
          <w:rFonts w:ascii="Times New Roman" w:hAnsi="Times New Roman"/>
          <w:sz w:val="28"/>
        </w:rPr>
        <w:tab/>
        <w:t xml:space="preserve">3. What does it mean to be oppressed? </w:t>
      </w:r>
    </w:p>
    <w:p w:rsidR="000E3FC4" w:rsidRDefault="00B20C51" w:rsidP="001235D2">
      <w:pPr>
        <w:spacing w:after="0"/>
        <w:rPr>
          <w:rFonts w:ascii="Times New Roman" w:hAnsi="Times New Roman"/>
          <w:sz w:val="28"/>
        </w:rPr>
      </w:pPr>
      <w:r>
        <w:rPr>
          <w:rFonts w:ascii="Times New Roman" w:hAnsi="Times New Roman"/>
          <w:sz w:val="28"/>
        </w:rPr>
        <w:tab/>
        <w:t>4. In what ways</w:t>
      </w:r>
      <w:r w:rsidR="00305E76">
        <w:rPr>
          <w:rFonts w:ascii="Times New Roman" w:hAnsi="Times New Roman"/>
          <w:sz w:val="28"/>
        </w:rPr>
        <w:t xml:space="preserve"> </w:t>
      </w:r>
      <w:r>
        <w:rPr>
          <w:rFonts w:ascii="Times New Roman" w:hAnsi="Times New Roman"/>
          <w:sz w:val="28"/>
        </w:rPr>
        <w:t xml:space="preserve">did enslaved persons resist the oppression of slavery? </w:t>
      </w:r>
    </w:p>
    <w:p w:rsidR="00305E76" w:rsidRDefault="00305E76" w:rsidP="001235D2">
      <w:pPr>
        <w:spacing w:after="0"/>
        <w:rPr>
          <w:rFonts w:ascii="Times New Roman" w:hAnsi="Times New Roman"/>
          <w:sz w:val="28"/>
        </w:rPr>
      </w:pPr>
    </w:p>
    <w:p w:rsidR="00305E76" w:rsidRDefault="00305E76"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sz w:val="28"/>
        </w:rPr>
      </w:pPr>
    </w:p>
    <w:p w:rsidR="0004340A" w:rsidRDefault="0004340A" w:rsidP="001235D2">
      <w:pPr>
        <w:spacing w:after="0"/>
        <w:rPr>
          <w:rFonts w:ascii="Times New Roman" w:hAnsi="Times New Roman"/>
          <w:b/>
          <w:sz w:val="28"/>
        </w:rPr>
      </w:pPr>
      <w:r>
        <w:rPr>
          <w:rFonts w:ascii="Times New Roman" w:hAnsi="Times New Roman"/>
          <w:b/>
          <w:sz w:val="28"/>
        </w:rPr>
        <w:t>Part II.</w:t>
      </w:r>
    </w:p>
    <w:p w:rsidR="0004340A" w:rsidRDefault="0004340A" w:rsidP="001235D2">
      <w:pPr>
        <w:spacing w:after="0"/>
        <w:rPr>
          <w:rFonts w:ascii="Times New Roman" w:hAnsi="Times New Roman"/>
          <w:b/>
          <w:sz w:val="28"/>
        </w:rPr>
      </w:pPr>
    </w:p>
    <w:p w:rsidR="0004340A" w:rsidRDefault="0004340A" w:rsidP="0004340A">
      <w:pPr>
        <w:spacing w:after="0"/>
        <w:jc w:val="center"/>
        <w:rPr>
          <w:rFonts w:ascii="Times New Roman" w:hAnsi="Times New Roman"/>
          <w:b/>
          <w:sz w:val="28"/>
          <w:u w:val="single"/>
        </w:rPr>
      </w:pPr>
      <w:r>
        <w:rPr>
          <w:rFonts w:ascii="Times New Roman" w:hAnsi="Times New Roman"/>
          <w:b/>
          <w:sz w:val="28"/>
          <w:u w:val="single"/>
        </w:rPr>
        <w:t>Thematic Brainstorm</w:t>
      </w:r>
    </w:p>
    <w:p w:rsidR="0004340A" w:rsidRDefault="0004340A" w:rsidP="0004340A">
      <w:pPr>
        <w:spacing w:after="0"/>
        <w:jc w:val="center"/>
        <w:rPr>
          <w:rFonts w:ascii="Times New Roman" w:hAnsi="Times New Roman"/>
          <w:b/>
          <w:sz w:val="28"/>
          <w:u w:val="single"/>
        </w:rPr>
      </w:pPr>
    </w:p>
    <w:p w:rsidR="0004340A" w:rsidRDefault="0004340A" w:rsidP="0004340A">
      <w:pPr>
        <w:spacing w:after="0"/>
        <w:jc w:val="center"/>
        <w:rPr>
          <w:rFonts w:ascii="Times New Roman" w:hAnsi="Times New Roman"/>
          <w:sz w:val="28"/>
        </w:rPr>
      </w:pPr>
    </w:p>
    <w:p w:rsidR="0004340A" w:rsidRDefault="0004340A" w:rsidP="0004340A">
      <w:pPr>
        <w:spacing w:after="0"/>
        <w:jc w:val="center"/>
        <w:rPr>
          <w:rFonts w:ascii="Times New Roman" w:hAnsi="Times New Roman"/>
          <w:sz w:val="28"/>
        </w:rPr>
      </w:pPr>
    </w:p>
    <w:p w:rsidR="0004340A" w:rsidRDefault="0004340A" w:rsidP="0004340A">
      <w:pPr>
        <w:spacing w:after="0"/>
        <w:jc w:val="center"/>
        <w:rPr>
          <w:rFonts w:ascii="Times New Roman" w:hAnsi="Times New Roman"/>
          <w:sz w:val="28"/>
        </w:rPr>
      </w:pPr>
    </w:p>
    <w:p w:rsidR="00A81EA0" w:rsidRDefault="00FE70E6" w:rsidP="00A81EA0">
      <w:pPr>
        <w:spacing w:after="0"/>
        <w:jc w:val="center"/>
        <w:rPr>
          <w:rFonts w:ascii="Times New Roman" w:hAnsi="Times New Roman"/>
          <w:sz w:val="28"/>
        </w:rPr>
      </w:pPr>
      <w:r>
        <w:rPr>
          <w:rFonts w:ascii="Times New Roman" w:hAnsi="Times New Roman"/>
          <w:noProof/>
          <w:sz w:val="28"/>
        </w:rPr>
        <w:drawing>
          <wp:inline distT="0" distB="0" distL="0" distR="0">
            <wp:extent cx="5943600" cy="6692900"/>
            <wp:effectExtent l="76200" t="0" r="50800" b="0"/>
            <wp:docPr id="7" name="D 1"/>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5" r:lo="rId6" r:qs="rId7" r:cs="rId8"/>
              </a:graphicData>
            </a:graphic>
          </wp:inline>
        </w:drawing>
      </w:r>
    </w:p>
    <w:p w:rsidR="005D7713" w:rsidRPr="00030E10" w:rsidRDefault="00A81EA0" w:rsidP="00A81EA0">
      <w:pPr>
        <w:spacing w:after="0"/>
        <w:rPr>
          <w:rFonts w:ascii="Times New Roman" w:hAnsi="Times New Roman"/>
          <w:b/>
          <w:sz w:val="28"/>
        </w:rPr>
      </w:pPr>
      <w:r w:rsidRPr="00030E10">
        <w:rPr>
          <w:rFonts w:ascii="Times New Roman" w:hAnsi="Times New Roman"/>
          <w:b/>
          <w:sz w:val="28"/>
        </w:rPr>
        <w:t>Part III</w:t>
      </w:r>
      <w:r w:rsidR="005D7713" w:rsidRPr="00030E10">
        <w:rPr>
          <w:rFonts w:ascii="Times New Roman" w:hAnsi="Times New Roman"/>
          <w:b/>
          <w:sz w:val="28"/>
        </w:rPr>
        <w:t xml:space="preserve"> </w:t>
      </w:r>
    </w:p>
    <w:p w:rsidR="00B23C6E" w:rsidRPr="00030E10" w:rsidRDefault="005D7713" w:rsidP="005D7713">
      <w:pPr>
        <w:spacing w:after="0"/>
        <w:jc w:val="center"/>
        <w:rPr>
          <w:rFonts w:ascii="Times New Roman" w:hAnsi="Times New Roman"/>
          <w:b/>
          <w:sz w:val="28"/>
          <w:u w:val="single"/>
        </w:rPr>
      </w:pPr>
      <w:r w:rsidRPr="00030E10">
        <w:rPr>
          <w:rFonts w:ascii="Times New Roman" w:hAnsi="Times New Roman"/>
          <w:b/>
          <w:sz w:val="28"/>
          <w:u w:val="single"/>
        </w:rPr>
        <w:t>Unit Map</w:t>
      </w:r>
    </w:p>
    <w:p w:rsidR="00B23C6E" w:rsidRPr="00030E10" w:rsidRDefault="00B23C6E" w:rsidP="005D7713">
      <w:pPr>
        <w:spacing w:after="0"/>
        <w:jc w:val="center"/>
        <w:rPr>
          <w:rFonts w:ascii="Times New Roman" w:hAnsi="Times New Roman"/>
          <w:b/>
          <w:sz w:val="28"/>
          <w:u w:val="single"/>
        </w:rPr>
      </w:pPr>
    </w:p>
    <w:p w:rsidR="00030E10" w:rsidRPr="00030E10" w:rsidRDefault="00FE6651" w:rsidP="00FE6651">
      <w:pPr>
        <w:spacing w:after="0"/>
        <w:rPr>
          <w:rFonts w:ascii="Times New Roman" w:hAnsi="Times New Roman"/>
          <w:b/>
          <w:sz w:val="28"/>
        </w:rPr>
      </w:pPr>
      <w:r w:rsidRPr="00030E10">
        <w:rPr>
          <w:rFonts w:ascii="Times New Roman" w:hAnsi="Times New Roman"/>
          <w:b/>
          <w:sz w:val="28"/>
          <w:u w:val="single"/>
        </w:rPr>
        <w:t>Day 1:</w:t>
      </w:r>
      <w:r w:rsidRPr="00030E10">
        <w:rPr>
          <w:rFonts w:ascii="Times New Roman" w:hAnsi="Times New Roman"/>
          <w:b/>
          <w:sz w:val="28"/>
        </w:rPr>
        <w:t xml:space="preserve"> </w:t>
      </w:r>
    </w:p>
    <w:p w:rsidR="00030E10" w:rsidRPr="00030E10" w:rsidRDefault="00030E10" w:rsidP="00FE6651">
      <w:pPr>
        <w:spacing w:after="0"/>
        <w:rPr>
          <w:rFonts w:ascii="Times New Roman" w:hAnsi="Times New Roman"/>
          <w:sz w:val="28"/>
        </w:rPr>
      </w:pPr>
      <w:r w:rsidRPr="00030E10">
        <w:rPr>
          <w:rFonts w:ascii="Times New Roman" w:hAnsi="Times New Roman"/>
          <w:b/>
          <w:sz w:val="28"/>
        </w:rPr>
        <w:t xml:space="preserve">Enduring Understanding: </w:t>
      </w:r>
      <w:r w:rsidRPr="00030E10">
        <w:rPr>
          <w:rFonts w:ascii="Times New Roman" w:hAnsi="Times New Roman"/>
          <w:sz w:val="28"/>
        </w:rPr>
        <w:t>Slavery existed in the Northeast, more specifically Brooklyn.</w:t>
      </w:r>
    </w:p>
    <w:p w:rsidR="00FE6651" w:rsidRPr="00030E10" w:rsidRDefault="00FE6651" w:rsidP="00FE6651">
      <w:pPr>
        <w:spacing w:after="0"/>
        <w:rPr>
          <w:rFonts w:ascii="Times New Roman" w:hAnsi="Times New Roman"/>
          <w:sz w:val="28"/>
        </w:rPr>
      </w:pPr>
      <w:r w:rsidRPr="00030E10">
        <w:rPr>
          <w:rFonts w:ascii="Times New Roman" w:hAnsi="Times New Roman"/>
          <w:b/>
          <w:sz w:val="28"/>
        </w:rPr>
        <w:t xml:space="preserve">Essential Question: </w:t>
      </w:r>
      <w:r w:rsidRPr="00030E10">
        <w:rPr>
          <w:rFonts w:ascii="Times New Roman" w:hAnsi="Times New Roman"/>
          <w:sz w:val="28"/>
        </w:rPr>
        <w:t xml:space="preserve">What does it mean to be oppressed? </w:t>
      </w:r>
    </w:p>
    <w:p w:rsidR="00030E10" w:rsidRDefault="00030E10" w:rsidP="00FE6651">
      <w:pPr>
        <w:spacing w:after="0"/>
        <w:rPr>
          <w:rFonts w:ascii="Times New Roman" w:hAnsi="Times New Roman"/>
          <w:sz w:val="28"/>
        </w:rPr>
      </w:pPr>
      <w:r>
        <w:rPr>
          <w:rFonts w:ascii="Times New Roman" w:hAnsi="Times New Roman"/>
          <w:b/>
          <w:sz w:val="28"/>
        </w:rPr>
        <w:t>Focus</w:t>
      </w:r>
      <w:r w:rsidR="00FE6651" w:rsidRPr="00030E10">
        <w:rPr>
          <w:rFonts w:ascii="Times New Roman" w:hAnsi="Times New Roman"/>
          <w:sz w:val="28"/>
        </w:rPr>
        <w:t>: What oppressions might we feel</w:t>
      </w:r>
      <w:r>
        <w:rPr>
          <w:rFonts w:ascii="Times New Roman" w:hAnsi="Times New Roman"/>
          <w:sz w:val="28"/>
        </w:rPr>
        <w:t xml:space="preserve"> in our lives</w:t>
      </w:r>
      <w:r w:rsidR="00FE6651" w:rsidRPr="00030E10">
        <w:rPr>
          <w:rFonts w:ascii="Times New Roman" w:hAnsi="Times New Roman"/>
          <w:sz w:val="28"/>
        </w:rPr>
        <w:t xml:space="preserve">? This lesson will serve as an opener to the language of slavery – how do we talk about enslaved people? What is slavery? </w:t>
      </w:r>
    </w:p>
    <w:p w:rsidR="00FE6651" w:rsidRPr="00030E10" w:rsidRDefault="00030E10" w:rsidP="00FE6651">
      <w:pPr>
        <w:spacing w:after="0"/>
        <w:rPr>
          <w:rFonts w:ascii="Times New Roman" w:hAnsi="Times New Roman"/>
          <w:sz w:val="28"/>
        </w:rPr>
      </w:pPr>
      <w:r>
        <w:rPr>
          <w:rFonts w:ascii="Times New Roman" w:hAnsi="Times New Roman"/>
          <w:b/>
          <w:sz w:val="28"/>
        </w:rPr>
        <w:t xml:space="preserve">Activity: </w:t>
      </w:r>
      <w:r>
        <w:rPr>
          <w:rFonts w:ascii="Times New Roman" w:hAnsi="Times New Roman"/>
          <w:sz w:val="28"/>
        </w:rPr>
        <w:t xml:space="preserve">Discussion on </w:t>
      </w:r>
      <w:r w:rsidR="00490768">
        <w:rPr>
          <w:rFonts w:ascii="Times New Roman" w:hAnsi="Times New Roman"/>
          <w:sz w:val="28"/>
        </w:rPr>
        <w:t xml:space="preserve">what oppression is, and what is slavery? </w:t>
      </w:r>
    </w:p>
    <w:p w:rsidR="00B23C6E" w:rsidRPr="00030E10" w:rsidRDefault="00B23C6E" w:rsidP="00FE6651">
      <w:pPr>
        <w:spacing w:after="0"/>
        <w:rPr>
          <w:rFonts w:ascii="Times New Roman" w:hAnsi="Times New Roman"/>
          <w:b/>
          <w:sz w:val="28"/>
          <w:u w:val="single"/>
        </w:rPr>
      </w:pPr>
    </w:p>
    <w:p w:rsidR="00490768" w:rsidRDefault="00FE6651" w:rsidP="00FE6651">
      <w:pPr>
        <w:spacing w:after="0"/>
        <w:rPr>
          <w:rFonts w:ascii="Times New Roman" w:hAnsi="Times New Roman"/>
          <w:b/>
          <w:sz w:val="28"/>
          <w:u w:val="single"/>
        </w:rPr>
      </w:pPr>
      <w:r w:rsidRPr="00030E10">
        <w:rPr>
          <w:rFonts w:ascii="Times New Roman" w:hAnsi="Times New Roman"/>
          <w:b/>
          <w:sz w:val="28"/>
          <w:u w:val="single"/>
        </w:rPr>
        <w:t xml:space="preserve">Day 2: </w:t>
      </w:r>
    </w:p>
    <w:p w:rsidR="00490768" w:rsidRPr="00490768" w:rsidRDefault="00490768" w:rsidP="00FE6651">
      <w:pPr>
        <w:spacing w:after="0"/>
        <w:rPr>
          <w:rFonts w:ascii="Times New Roman" w:hAnsi="Times New Roman"/>
          <w:sz w:val="28"/>
        </w:rPr>
      </w:pPr>
      <w:r>
        <w:rPr>
          <w:rFonts w:ascii="Times New Roman" w:hAnsi="Times New Roman"/>
          <w:b/>
          <w:sz w:val="28"/>
        </w:rPr>
        <w:t xml:space="preserve">Enduring Understanding: </w:t>
      </w:r>
      <w:r>
        <w:rPr>
          <w:rFonts w:ascii="Times New Roman" w:hAnsi="Times New Roman"/>
          <w:sz w:val="28"/>
        </w:rPr>
        <w:t>Slavery existed in Northeast, more specifically Brooklyn.</w:t>
      </w:r>
    </w:p>
    <w:p w:rsidR="00FE6651" w:rsidRPr="00030E10" w:rsidRDefault="00FE6651" w:rsidP="00FE6651">
      <w:pPr>
        <w:spacing w:after="0"/>
        <w:rPr>
          <w:rFonts w:ascii="Times New Roman" w:hAnsi="Times New Roman"/>
          <w:sz w:val="28"/>
        </w:rPr>
      </w:pPr>
      <w:r w:rsidRPr="00030E10">
        <w:rPr>
          <w:rFonts w:ascii="Times New Roman" w:hAnsi="Times New Roman"/>
          <w:b/>
          <w:sz w:val="28"/>
        </w:rPr>
        <w:t xml:space="preserve">Essential Question: </w:t>
      </w:r>
      <w:r w:rsidRPr="00030E10">
        <w:rPr>
          <w:rFonts w:ascii="Times New Roman" w:hAnsi="Times New Roman"/>
          <w:sz w:val="28"/>
        </w:rPr>
        <w:t>What did slavery look like in the Northeast</w:t>
      </w:r>
      <w:r w:rsidR="00BD6D80">
        <w:rPr>
          <w:rFonts w:ascii="Times New Roman" w:hAnsi="Times New Roman"/>
          <w:sz w:val="28"/>
        </w:rPr>
        <w:t>, more specifically Brooklyn</w:t>
      </w:r>
      <w:r w:rsidRPr="00030E10">
        <w:rPr>
          <w:rFonts w:ascii="Times New Roman" w:hAnsi="Times New Roman"/>
          <w:sz w:val="28"/>
        </w:rPr>
        <w:t>?</w:t>
      </w:r>
    </w:p>
    <w:p w:rsidR="00490768" w:rsidRDefault="00490768" w:rsidP="00FE6651">
      <w:pPr>
        <w:spacing w:after="0"/>
        <w:rPr>
          <w:rFonts w:ascii="Times New Roman" w:hAnsi="Times New Roman"/>
          <w:sz w:val="28"/>
        </w:rPr>
      </w:pPr>
      <w:r>
        <w:rPr>
          <w:rFonts w:ascii="Times New Roman" w:hAnsi="Times New Roman"/>
          <w:b/>
          <w:sz w:val="28"/>
        </w:rPr>
        <w:t>Focus</w:t>
      </w:r>
      <w:r w:rsidR="00FE6651" w:rsidRPr="00030E10">
        <w:rPr>
          <w:rFonts w:ascii="Times New Roman" w:hAnsi="Times New Roman"/>
          <w:sz w:val="28"/>
        </w:rPr>
        <w:t xml:space="preserve">: What questions do we have about slavery? What do we know about slavery in Brooklyn? </w:t>
      </w:r>
    </w:p>
    <w:p w:rsidR="00FE6651" w:rsidRPr="00030E10" w:rsidRDefault="00490768" w:rsidP="00FE6651">
      <w:pPr>
        <w:spacing w:after="0"/>
        <w:rPr>
          <w:rFonts w:ascii="Times New Roman" w:hAnsi="Times New Roman"/>
          <w:sz w:val="28"/>
        </w:rPr>
      </w:pPr>
      <w:r>
        <w:rPr>
          <w:rFonts w:ascii="Times New Roman" w:hAnsi="Times New Roman"/>
          <w:b/>
          <w:sz w:val="28"/>
        </w:rPr>
        <w:t xml:space="preserve">Activity: </w:t>
      </w:r>
      <w:r w:rsidR="00FE6651" w:rsidRPr="00030E10">
        <w:rPr>
          <w:rFonts w:ascii="Times New Roman" w:hAnsi="Times New Roman"/>
          <w:sz w:val="28"/>
        </w:rPr>
        <w:t xml:space="preserve">KWL chart about what we already know about slavery. </w:t>
      </w:r>
    </w:p>
    <w:p w:rsidR="00FE6651" w:rsidRPr="00030E10" w:rsidRDefault="00FE6651" w:rsidP="00FE6651">
      <w:pPr>
        <w:spacing w:after="0"/>
        <w:rPr>
          <w:rFonts w:ascii="Times New Roman" w:hAnsi="Times New Roman"/>
          <w:sz w:val="28"/>
        </w:rPr>
      </w:pPr>
    </w:p>
    <w:p w:rsidR="00490768" w:rsidRDefault="00FE6651" w:rsidP="00FE6651">
      <w:pPr>
        <w:spacing w:after="0"/>
        <w:rPr>
          <w:rFonts w:ascii="Times New Roman" w:hAnsi="Times New Roman"/>
          <w:b/>
          <w:sz w:val="28"/>
          <w:u w:val="single"/>
        </w:rPr>
      </w:pPr>
      <w:r w:rsidRPr="00030E10">
        <w:rPr>
          <w:rFonts w:ascii="Times New Roman" w:hAnsi="Times New Roman"/>
          <w:b/>
          <w:sz w:val="28"/>
          <w:u w:val="single"/>
        </w:rPr>
        <w:t xml:space="preserve">Day 3: </w:t>
      </w:r>
    </w:p>
    <w:p w:rsidR="00490768" w:rsidRPr="00490768" w:rsidRDefault="00490768" w:rsidP="00FE6651">
      <w:pPr>
        <w:spacing w:after="0"/>
        <w:rPr>
          <w:rFonts w:ascii="Times New Roman" w:hAnsi="Times New Roman"/>
          <w:b/>
          <w:sz w:val="28"/>
        </w:rPr>
      </w:pPr>
      <w:r>
        <w:rPr>
          <w:rFonts w:ascii="Times New Roman" w:hAnsi="Times New Roman"/>
          <w:b/>
          <w:sz w:val="28"/>
        </w:rPr>
        <w:t xml:space="preserve">Enduring Understanding: </w:t>
      </w:r>
      <w:r w:rsidR="00772023" w:rsidRPr="00772023">
        <w:rPr>
          <w:rFonts w:ascii="Times New Roman" w:hAnsi="Times New Roman"/>
          <w:sz w:val="28"/>
        </w:rPr>
        <w:t>Under oppression people find ways to resist the oppression both individually and collaboratively.</w:t>
      </w:r>
      <w:r w:rsidR="00772023">
        <w:t xml:space="preserve">  </w:t>
      </w:r>
    </w:p>
    <w:p w:rsidR="003E1FF8" w:rsidRPr="00030E10" w:rsidRDefault="003E1FF8" w:rsidP="00FE6651">
      <w:pPr>
        <w:spacing w:after="0"/>
        <w:rPr>
          <w:rFonts w:ascii="Times New Roman" w:hAnsi="Times New Roman"/>
          <w:sz w:val="28"/>
        </w:rPr>
      </w:pPr>
      <w:r w:rsidRPr="00030E10">
        <w:rPr>
          <w:rFonts w:ascii="Times New Roman" w:hAnsi="Times New Roman"/>
          <w:b/>
          <w:sz w:val="28"/>
        </w:rPr>
        <w:t xml:space="preserve">Essential Question: </w:t>
      </w:r>
      <w:r w:rsidRPr="00030E10">
        <w:rPr>
          <w:rFonts w:ascii="Times New Roman" w:hAnsi="Times New Roman"/>
          <w:sz w:val="28"/>
        </w:rPr>
        <w:t>What does it mean to be oppressed?</w:t>
      </w:r>
    </w:p>
    <w:p w:rsidR="00490768" w:rsidRDefault="003E1FF8" w:rsidP="00FE6651">
      <w:pPr>
        <w:spacing w:after="0"/>
        <w:rPr>
          <w:rFonts w:ascii="Times New Roman" w:hAnsi="Times New Roman"/>
          <w:sz w:val="28"/>
        </w:rPr>
      </w:pPr>
      <w:r w:rsidRPr="00490768">
        <w:rPr>
          <w:rFonts w:ascii="Times New Roman" w:hAnsi="Times New Roman"/>
          <w:b/>
          <w:sz w:val="28"/>
        </w:rPr>
        <w:t>Focus:</w:t>
      </w:r>
      <w:r w:rsidRPr="00030E10">
        <w:rPr>
          <w:rFonts w:ascii="Times New Roman" w:hAnsi="Times New Roman"/>
          <w:sz w:val="28"/>
        </w:rPr>
        <w:t xml:space="preserve"> When did slaves come to Brooklyn? What role did they have in society? </w:t>
      </w:r>
      <w:r w:rsidR="00CC4D18" w:rsidRPr="00030E10">
        <w:rPr>
          <w:rFonts w:ascii="Times New Roman" w:hAnsi="Times New Roman"/>
          <w:sz w:val="28"/>
        </w:rPr>
        <w:t xml:space="preserve">What proof do we have that slaves were in Brooklyn? </w:t>
      </w:r>
    </w:p>
    <w:p w:rsidR="00CC4D18" w:rsidRPr="00030E10" w:rsidRDefault="00490768" w:rsidP="00FE6651">
      <w:pPr>
        <w:spacing w:after="0"/>
        <w:rPr>
          <w:rFonts w:ascii="Times New Roman" w:hAnsi="Times New Roman"/>
          <w:sz w:val="28"/>
        </w:rPr>
      </w:pPr>
      <w:r>
        <w:rPr>
          <w:rFonts w:ascii="Times New Roman" w:hAnsi="Times New Roman"/>
          <w:b/>
          <w:sz w:val="28"/>
        </w:rPr>
        <w:t xml:space="preserve">Activity: </w:t>
      </w:r>
      <w:r w:rsidR="003E1FF8" w:rsidRPr="00030E10">
        <w:rPr>
          <w:rFonts w:ascii="Times New Roman" w:hAnsi="Times New Roman"/>
          <w:sz w:val="28"/>
        </w:rPr>
        <w:t xml:space="preserve">Students will read the New York Times article “To Be a Slave in Brooklyn” </w:t>
      </w:r>
      <w:r w:rsidR="00CC4D18" w:rsidRPr="00030E10">
        <w:rPr>
          <w:rFonts w:ascii="Times New Roman" w:hAnsi="Times New Roman"/>
          <w:sz w:val="28"/>
        </w:rPr>
        <w:t>and complete a new vocabulary worksheet.</w:t>
      </w:r>
    </w:p>
    <w:p w:rsidR="00CC4D18" w:rsidRPr="00030E10" w:rsidRDefault="00CC4D18" w:rsidP="00FE6651">
      <w:pPr>
        <w:spacing w:after="0"/>
        <w:rPr>
          <w:rFonts w:ascii="Times New Roman" w:hAnsi="Times New Roman"/>
          <w:b/>
          <w:sz w:val="28"/>
          <w:u w:val="single"/>
        </w:rPr>
      </w:pPr>
    </w:p>
    <w:p w:rsidR="00772023" w:rsidRDefault="00CC4D18" w:rsidP="00FE6651">
      <w:pPr>
        <w:spacing w:after="0"/>
        <w:rPr>
          <w:rFonts w:ascii="Times New Roman" w:hAnsi="Times New Roman"/>
          <w:b/>
          <w:sz w:val="28"/>
        </w:rPr>
      </w:pPr>
      <w:r w:rsidRPr="00030E10">
        <w:rPr>
          <w:rFonts w:ascii="Times New Roman" w:hAnsi="Times New Roman"/>
          <w:b/>
          <w:sz w:val="28"/>
          <w:u w:val="single"/>
        </w:rPr>
        <w:t>Day 4:</w:t>
      </w:r>
      <w:r w:rsidRPr="00030E10">
        <w:rPr>
          <w:rFonts w:ascii="Times New Roman" w:hAnsi="Times New Roman"/>
          <w:b/>
          <w:sz w:val="28"/>
        </w:rPr>
        <w:t xml:space="preserve"> </w:t>
      </w:r>
    </w:p>
    <w:p w:rsidR="00772023" w:rsidRPr="00772023" w:rsidRDefault="00772023" w:rsidP="00FE6651">
      <w:pPr>
        <w:spacing w:after="0"/>
        <w:rPr>
          <w:rFonts w:ascii="Times New Roman" w:hAnsi="Times New Roman"/>
          <w:sz w:val="28"/>
        </w:rPr>
      </w:pPr>
      <w:r>
        <w:rPr>
          <w:rFonts w:ascii="Times New Roman" w:hAnsi="Times New Roman"/>
          <w:b/>
          <w:sz w:val="28"/>
        </w:rPr>
        <w:t xml:space="preserve">Enduring Understanding: </w:t>
      </w:r>
      <w:r w:rsidRPr="00772023">
        <w:rPr>
          <w:rFonts w:ascii="Times New Roman" w:hAnsi="Times New Roman"/>
          <w:sz w:val="28"/>
        </w:rPr>
        <w:t>Under oppression people find ways to resist the oppression both individually and collaboratively.</w:t>
      </w:r>
      <w:r>
        <w:t xml:space="preserve">  </w:t>
      </w:r>
    </w:p>
    <w:p w:rsidR="00EA1712" w:rsidRPr="00030E10" w:rsidRDefault="00CC4D18" w:rsidP="00FE6651">
      <w:pPr>
        <w:spacing w:after="0"/>
        <w:rPr>
          <w:rFonts w:ascii="Times New Roman" w:hAnsi="Times New Roman"/>
          <w:sz w:val="28"/>
        </w:rPr>
      </w:pPr>
      <w:r w:rsidRPr="00030E10">
        <w:rPr>
          <w:rFonts w:ascii="Times New Roman" w:hAnsi="Times New Roman"/>
          <w:b/>
          <w:sz w:val="28"/>
        </w:rPr>
        <w:t xml:space="preserve">Essential Question: </w:t>
      </w:r>
      <w:r w:rsidRPr="00030E10">
        <w:rPr>
          <w:rFonts w:ascii="Times New Roman" w:hAnsi="Times New Roman"/>
          <w:sz w:val="28"/>
        </w:rPr>
        <w:t xml:space="preserve">What </w:t>
      </w:r>
      <w:r w:rsidR="00EA1712" w:rsidRPr="00030E10">
        <w:rPr>
          <w:rFonts w:ascii="Times New Roman" w:hAnsi="Times New Roman"/>
          <w:sz w:val="28"/>
        </w:rPr>
        <w:t>does it mean to be oppressed?</w:t>
      </w:r>
    </w:p>
    <w:p w:rsidR="00772023" w:rsidRDefault="00EA1712" w:rsidP="00FE6651">
      <w:pPr>
        <w:spacing w:after="0"/>
        <w:rPr>
          <w:rFonts w:ascii="Times New Roman" w:hAnsi="Times New Roman"/>
          <w:sz w:val="28"/>
        </w:rPr>
      </w:pPr>
      <w:r w:rsidRPr="00772023">
        <w:rPr>
          <w:rFonts w:ascii="Times New Roman" w:hAnsi="Times New Roman"/>
          <w:b/>
          <w:sz w:val="28"/>
        </w:rPr>
        <w:t>Focus</w:t>
      </w:r>
      <w:r w:rsidRPr="00030E10">
        <w:rPr>
          <w:rFonts w:ascii="Times New Roman" w:hAnsi="Times New Roman"/>
          <w:sz w:val="28"/>
        </w:rPr>
        <w:t>: What were the lives of enslaved peoples like compared to the lives of their masters?</w:t>
      </w:r>
    </w:p>
    <w:p w:rsidR="001704D3" w:rsidRPr="00030E10" w:rsidRDefault="00772023" w:rsidP="00FE6651">
      <w:pPr>
        <w:spacing w:after="0"/>
        <w:rPr>
          <w:rFonts w:ascii="Times New Roman" w:hAnsi="Times New Roman"/>
          <w:sz w:val="28"/>
        </w:rPr>
      </w:pPr>
      <w:r>
        <w:rPr>
          <w:rFonts w:ascii="Times New Roman" w:hAnsi="Times New Roman"/>
          <w:b/>
          <w:sz w:val="28"/>
        </w:rPr>
        <w:t>Activity:</w:t>
      </w:r>
      <w:r w:rsidR="00EA1712" w:rsidRPr="00030E10">
        <w:rPr>
          <w:rFonts w:ascii="Times New Roman" w:hAnsi="Times New Roman"/>
          <w:sz w:val="28"/>
        </w:rPr>
        <w:t xml:space="preserve"> </w:t>
      </w:r>
      <w:r w:rsidR="00D73E6B" w:rsidRPr="00030E10">
        <w:rPr>
          <w:rFonts w:ascii="Times New Roman" w:hAnsi="Times New Roman"/>
          <w:sz w:val="28"/>
        </w:rPr>
        <w:t xml:space="preserve">In this lesson </w:t>
      </w:r>
      <w:r w:rsidR="003A3703" w:rsidRPr="00030E10">
        <w:rPr>
          <w:rFonts w:ascii="Times New Roman" w:hAnsi="Times New Roman"/>
          <w:sz w:val="28"/>
        </w:rPr>
        <w:t xml:space="preserve">students will compare the lives of enslaved people to their masters </w:t>
      </w:r>
      <w:r w:rsidR="001C30C2" w:rsidRPr="00030E10">
        <w:rPr>
          <w:rFonts w:ascii="Times New Roman" w:hAnsi="Times New Roman"/>
          <w:sz w:val="28"/>
        </w:rPr>
        <w:t xml:space="preserve">and make inferences </w:t>
      </w:r>
      <w:r w:rsidR="00E01A2D" w:rsidRPr="00030E10">
        <w:rPr>
          <w:rFonts w:ascii="Times New Roman" w:hAnsi="Times New Roman"/>
          <w:sz w:val="28"/>
        </w:rPr>
        <w:t xml:space="preserve">about how they might feel in that situation. </w:t>
      </w:r>
    </w:p>
    <w:p w:rsidR="001704D3" w:rsidRPr="00030E10" w:rsidRDefault="001704D3" w:rsidP="00FE6651">
      <w:pPr>
        <w:spacing w:after="0"/>
        <w:rPr>
          <w:rFonts w:ascii="Times New Roman" w:hAnsi="Times New Roman"/>
          <w:sz w:val="28"/>
        </w:rPr>
      </w:pPr>
    </w:p>
    <w:p w:rsidR="00772023" w:rsidRDefault="001704D3" w:rsidP="00FE6651">
      <w:pPr>
        <w:spacing w:after="0"/>
        <w:rPr>
          <w:rFonts w:ascii="Times New Roman" w:hAnsi="Times New Roman"/>
          <w:b/>
          <w:sz w:val="28"/>
          <w:u w:val="single"/>
        </w:rPr>
      </w:pPr>
      <w:r w:rsidRPr="00030E10">
        <w:rPr>
          <w:rFonts w:ascii="Times New Roman" w:hAnsi="Times New Roman"/>
          <w:b/>
          <w:sz w:val="28"/>
          <w:u w:val="single"/>
        </w:rPr>
        <w:t xml:space="preserve">Day 5: </w:t>
      </w:r>
    </w:p>
    <w:p w:rsidR="00772023" w:rsidRPr="00772023" w:rsidRDefault="00772023" w:rsidP="00FE6651">
      <w:pPr>
        <w:spacing w:after="0"/>
        <w:rPr>
          <w:rFonts w:ascii="Times New Roman" w:hAnsi="Times New Roman"/>
          <w:sz w:val="28"/>
        </w:rPr>
      </w:pPr>
      <w:r w:rsidRPr="00772023">
        <w:rPr>
          <w:rFonts w:ascii="Times New Roman" w:hAnsi="Times New Roman"/>
          <w:b/>
          <w:sz w:val="28"/>
        </w:rPr>
        <w:t xml:space="preserve">Enduring Understanding: </w:t>
      </w:r>
      <w:r w:rsidRPr="00772023">
        <w:rPr>
          <w:rFonts w:ascii="Times New Roman" w:hAnsi="Times New Roman"/>
          <w:sz w:val="28"/>
        </w:rPr>
        <w:t xml:space="preserve">- Slavery existed in the Northeast, more specifically in the microcosm of Brooklyn.  </w:t>
      </w:r>
    </w:p>
    <w:p w:rsidR="00C93C35" w:rsidRPr="00030E10" w:rsidRDefault="001704D3" w:rsidP="00FE6651">
      <w:pPr>
        <w:spacing w:after="0"/>
        <w:rPr>
          <w:rFonts w:ascii="Times New Roman" w:hAnsi="Times New Roman"/>
          <w:sz w:val="28"/>
        </w:rPr>
      </w:pPr>
      <w:r w:rsidRPr="00030E10">
        <w:rPr>
          <w:rFonts w:ascii="Times New Roman" w:hAnsi="Times New Roman"/>
          <w:b/>
          <w:sz w:val="28"/>
        </w:rPr>
        <w:t xml:space="preserve">Essential Question: </w:t>
      </w:r>
      <w:r w:rsidR="00C93C35" w:rsidRPr="00030E10">
        <w:rPr>
          <w:rFonts w:ascii="Times New Roman" w:hAnsi="Times New Roman"/>
          <w:sz w:val="28"/>
        </w:rPr>
        <w:t>What does it mean to be oppressed?</w:t>
      </w:r>
    </w:p>
    <w:p w:rsidR="00772023" w:rsidRDefault="00C93C35" w:rsidP="00FE6651">
      <w:pPr>
        <w:spacing w:after="0"/>
        <w:rPr>
          <w:rFonts w:ascii="Times New Roman" w:hAnsi="Times New Roman"/>
          <w:sz w:val="28"/>
        </w:rPr>
      </w:pPr>
      <w:r w:rsidRPr="00772023">
        <w:rPr>
          <w:rFonts w:ascii="Times New Roman" w:hAnsi="Times New Roman"/>
          <w:b/>
          <w:sz w:val="28"/>
        </w:rPr>
        <w:t>Focus:</w:t>
      </w:r>
      <w:r w:rsidRPr="00030E10">
        <w:rPr>
          <w:rFonts w:ascii="Times New Roman" w:hAnsi="Times New Roman"/>
          <w:sz w:val="28"/>
        </w:rPr>
        <w:t xml:space="preserve"> </w:t>
      </w:r>
      <w:r w:rsidR="00312942" w:rsidRPr="00030E10">
        <w:rPr>
          <w:rFonts w:ascii="Times New Roman" w:hAnsi="Times New Roman"/>
          <w:sz w:val="28"/>
        </w:rPr>
        <w:t xml:space="preserve">What was the slaves’ lifestyle like? </w:t>
      </w:r>
    </w:p>
    <w:p w:rsidR="00E66D4B" w:rsidRPr="00030E10" w:rsidRDefault="00772023" w:rsidP="00FE6651">
      <w:pPr>
        <w:spacing w:after="0"/>
        <w:rPr>
          <w:rFonts w:ascii="Times New Roman" w:hAnsi="Times New Roman"/>
          <w:sz w:val="28"/>
        </w:rPr>
      </w:pPr>
      <w:r>
        <w:rPr>
          <w:rFonts w:ascii="Times New Roman" w:hAnsi="Times New Roman"/>
          <w:b/>
          <w:sz w:val="28"/>
        </w:rPr>
        <w:t xml:space="preserve">Activity: </w:t>
      </w:r>
      <w:r w:rsidR="008773F8" w:rsidRPr="00030E10">
        <w:rPr>
          <w:rFonts w:ascii="Times New Roman" w:hAnsi="Times New Roman"/>
          <w:sz w:val="28"/>
        </w:rPr>
        <w:t xml:space="preserve">The students will research on the computer </w:t>
      </w:r>
      <w:r w:rsidR="00D548F9" w:rsidRPr="00030E10">
        <w:rPr>
          <w:rFonts w:ascii="Times New Roman" w:hAnsi="Times New Roman"/>
          <w:sz w:val="28"/>
        </w:rPr>
        <w:t xml:space="preserve">to find out more about slaves’ everyday lives. </w:t>
      </w:r>
    </w:p>
    <w:p w:rsidR="00E66D4B" w:rsidRPr="00030E10" w:rsidRDefault="00E66D4B" w:rsidP="00FE6651">
      <w:pPr>
        <w:spacing w:after="0"/>
        <w:rPr>
          <w:rFonts w:ascii="Times New Roman" w:hAnsi="Times New Roman"/>
          <w:sz w:val="28"/>
        </w:rPr>
      </w:pPr>
    </w:p>
    <w:p w:rsidR="00772023" w:rsidRDefault="00E66D4B" w:rsidP="00FE6651">
      <w:pPr>
        <w:spacing w:after="0"/>
        <w:rPr>
          <w:rFonts w:ascii="Times New Roman" w:hAnsi="Times New Roman"/>
          <w:b/>
          <w:sz w:val="28"/>
          <w:u w:val="single"/>
        </w:rPr>
      </w:pPr>
      <w:r w:rsidRPr="00030E10">
        <w:rPr>
          <w:rFonts w:ascii="Times New Roman" w:hAnsi="Times New Roman"/>
          <w:b/>
          <w:sz w:val="28"/>
          <w:u w:val="single"/>
        </w:rPr>
        <w:t xml:space="preserve">Day 6: </w:t>
      </w:r>
    </w:p>
    <w:p w:rsidR="00772023" w:rsidRPr="00772023" w:rsidRDefault="00772023" w:rsidP="00FE6651">
      <w:pPr>
        <w:spacing w:after="0"/>
        <w:rPr>
          <w:rFonts w:ascii="Times New Roman" w:hAnsi="Times New Roman"/>
          <w:b/>
          <w:sz w:val="28"/>
        </w:rPr>
      </w:pPr>
      <w:r>
        <w:rPr>
          <w:rFonts w:ascii="Times New Roman" w:hAnsi="Times New Roman"/>
          <w:b/>
          <w:sz w:val="28"/>
        </w:rPr>
        <w:t xml:space="preserve">Enduring Understanding: </w:t>
      </w:r>
      <w:r w:rsidRPr="00772023">
        <w:rPr>
          <w:rFonts w:ascii="Times New Roman" w:hAnsi="Times New Roman"/>
          <w:sz w:val="28"/>
        </w:rPr>
        <w:t xml:space="preserve">Slavery existed in the Northeast, more specifically in the microcosm of Brooklyn.  </w:t>
      </w:r>
    </w:p>
    <w:p w:rsidR="00E66D4B" w:rsidRPr="00030E10" w:rsidRDefault="00E66D4B" w:rsidP="00FE6651">
      <w:pPr>
        <w:spacing w:after="0"/>
        <w:rPr>
          <w:rFonts w:ascii="Times New Roman" w:hAnsi="Times New Roman"/>
          <w:sz w:val="28"/>
        </w:rPr>
      </w:pPr>
      <w:r w:rsidRPr="00030E10">
        <w:rPr>
          <w:rFonts w:ascii="Times New Roman" w:hAnsi="Times New Roman"/>
          <w:b/>
          <w:sz w:val="28"/>
        </w:rPr>
        <w:t xml:space="preserve">Essential Question: </w:t>
      </w:r>
      <w:r w:rsidRPr="00030E10">
        <w:rPr>
          <w:rFonts w:ascii="Times New Roman" w:hAnsi="Times New Roman"/>
          <w:sz w:val="28"/>
        </w:rPr>
        <w:t>What does it mean to be oppressed?</w:t>
      </w:r>
    </w:p>
    <w:p w:rsidR="00772023" w:rsidRPr="00772023" w:rsidRDefault="00E66D4B" w:rsidP="00FE6651">
      <w:pPr>
        <w:spacing w:after="0"/>
        <w:rPr>
          <w:rFonts w:ascii="Times New Roman" w:hAnsi="Times New Roman"/>
          <w:sz w:val="28"/>
        </w:rPr>
      </w:pPr>
      <w:r w:rsidRPr="00772023">
        <w:rPr>
          <w:rFonts w:ascii="Times New Roman" w:hAnsi="Times New Roman"/>
          <w:b/>
          <w:sz w:val="28"/>
        </w:rPr>
        <w:t>Focus:</w:t>
      </w:r>
      <w:r w:rsidR="00772023">
        <w:rPr>
          <w:rFonts w:ascii="Times New Roman" w:hAnsi="Times New Roman"/>
          <w:b/>
          <w:sz w:val="28"/>
        </w:rPr>
        <w:t xml:space="preserve"> </w:t>
      </w:r>
      <w:r w:rsidR="00772023">
        <w:rPr>
          <w:rFonts w:ascii="Times New Roman" w:hAnsi="Times New Roman"/>
          <w:sz w:val="28"/>
        </w:rPr>
        <w:t xml:space="preserve">What determines a person’s worth? </w:t>
      </w:r>
    </w:p>
    <w:p w:rsidR="009C1E1C" w:rsidRPr="00030E10" w:rsidRDefault="00772023" w:rsidP="00FE6651">
      <w:pPr>
        <w:spacing w:after="0"/>
        <w:rPr>
          <w:rFonts w:ascii="Times New Roman" w:hAnsi="Times New Roman"/>
          <w:sz w:val="28"/>
        </w:rPr>
      </w:pPr>
      <w:r>
        <w:rPr>
          <w:rFonts w:ascii="Times New Roman" w:hAnsi="Times New Roman"/>
          <w:b/>
          <w:sz w:val="28"/>
        </w:rPr>
        <w:t>Activity:</w:t>
      </w:r>
      <w:r w:rsidR="00E66D4B" w:rsidRPr="00030E10">
        <w:rPr>
          <w:rFonts w:ascii="Times New Roman" w:hAnsi="Times New Roman"/>
          <w:sz w:val="28"/>
        </w:rPr>
        <w:t xml:space="preserve"> </w:t>
      </w:r>
      <w:r w:rsidR="00BD362E" w:rsidRPr="00030E10">
        <w:rPr>
          <w:rFonts w:ascii="Times New Roman" w:hAnsi="Times New Roman"/>
          <w:sz w:val="28"/>
        </w:rPr>
        <w:t xml:space="preserve">Students will look at primary sources that show the sales receipts of slave trades and think about possible ways of resisting this unfair practice. </w:t>
      </w:r>
      <w:r w:rsidR="009C1E1C" w:rsidRPr="00030E10">
        <w:rPr>
          <w:rFonts w:ascii="Times New Roman" w:hAnsi="Times New Roman"/>
          <w:sz w:val="28"/>
        </w:rPr>
        <w:t>Students may discuss how it seems masters determined their slaves’ worth.</w:t>
      </w:r>
    </w:p>
    <w:p w:rsidR="009C1E1C" w:rsidRPr="00030E10" w:rsidRDefault="009C1E1C" w:rsidP="00FE6651">
      <w:pPr>
        <w:spacing w:after="0"/>
        <w:rPr>
          <w:rFonts w:ascii="Times New Roman" w:hAnsi="Times New Roman"/>
          <w:sz w:val="28"/>
        </w:rPr>
      </w:pPr>
    </w:p>
    <w:p w:rsidR="00772023" w:rsidRDefault="009C1E1C" w:rsidP="00FE6651">
      <w:pPr>
        <w:spacing w:after="0"/>
        <w:rPr>
          <w:rFonts w:ascii="Times New Roman" w:hAnsi="Times New Roman"/>
          <w:b/>
          <w:sz w:val="28"/>
          <w:u w:val="single"/>
        </w:rPr>
      </w:pPr>
      <w:r w:rsidRPr="00030E10">
        <w:rPr>
          <w:rFonts w:ascii="Times New Roman" w:hAnsi="Times New Roman"/>
          <w:b/>
          <w:sz w:val="28"/>
          <w:u w:val="single"/>
        </w:rPr>
        <w:t xml:space="preserve">Day 7: </w:t>
      </w:r>
    </w:p>
    <w:p w:rsidR="00772023" w:rsidRPr="00772023" w:rsidRDefault="00772023" w:rsidP="00FE6651">
      <w:pPr>
        <w:spacing w:after="0"/>
        <w:rPr>
          <w:rFonts w:ascii="Times New Roman" w:hAnsi="Times New Roman"/>
          <w:b/>
          <w:sz w:val="28"/>
        </w:rPr>
      </w:pPr>
      <w:r>
        <w:rPr>
          <w:rFonts w:ascii="Times New Roman" w:hAnsi="Times New Roman"/>
          <w:b/>
          <w:sz w:val="28"/>
        </w:rPr>
        <w:t xml:space="preserve">Enduring Understanding: </w:t>
      </w:r>
      <w:r w:rsidRPr="00772023">
        <w:rPr>
          <w:rFonts w:ascii="Times New Roman" w:hAnsi="Times New Roman"/>
          <w:sz w:val="28"/>
        </w:rPr>
        <w:t xml:space="preserve">Slavery existed in the Northeast, more specifically in the microcosm of Brooklyn.  </w:t>
      </w:r>
    </w:p>
    <w:p w:rsidR="00A55BA1" w:rsidRPr="00030E10" w:rsidRDefault="008A7A45" w:rsidP="00FE6651">
      <w:pPr>
        <w:spacing w:after="0"/>
        <w:rPr>
          <w:rFonts w:ascii="Times New Roman" w:hAnsi="Times New Roman"/>
          <w:sz w:val="28"/>
        </w:rPr>
      </w:pPr>
      <w:r w:rsidRPr="00030E10">
        <w:rPr>
          <w:rFonts w:ascii="Times New Roman" w:hAnsi="Times New Roman"/>
          <w:b/>
          <w:sz w:val="28"/>
        </w:rPr>
        <w:t>Essential Question</w:t>
      </w:r>
      <w:r w:rsidR="001F5D31" w:rsidRPr="00030E10">
        <w:rPr>
          <w:rFonts w:ascii="Times New Roman" w:hAnsi="Times New Roman"/>
          <w:b/>
          <w:sz w:val="28"/>
        </w:rPr>
        <w:t xml:space="preserve">: </w:t>
      </w:r>
      <w:r w:rsidR="001F5D31" w:rsidRPr="00030E10">
        <w:rPr>
          <w:rFonts w:ascii="Times New Roman" w:hAnsi="Times New Roman"/>
          <w:sz w:val="28"/>
        </w:rPr>
        <w:t xml:space="preserve">What </w:t>
      </w:r>
      <w:r w:rsidR="00A55BA1" w:rsidRPr="00030E10">
        <w:rPr>
          <w:rFonts w:ascii="Times New Roman" w:hAnsi="Times New Roman"/>
          <w:sz w:val="28"/>
        </w:rPr>
        <w:t>did slavery look like in the North?</w:t>
      </w:r>
    </w:p>
    <w:p w:rsidR="00772023" w:rsidRDefault="00A55BA1" w:rsidP="00FE6651">
      <w:pPr>
        <w:spacing w:after="0"/>
        <w:rPr>
          <w:rFonts w:ascii="Times New Roman" w:hAnsi="Times New Roman"/>
          <w:sz w:val="28"/>
        </w:rPr>
      </w:pPr>
      <w:r w:rsidRPr="00772023">
        <w:rPr>
          <w:rFonts w:ascii="Times New Roman" w:hAnsi="Times New Roman"/>
          <w:b/>
          <w:sz w:val="28"/>
        </w:rPr>
        <w:t>Focus</w:t>
      </w:r>
      <w:r w:rsidR="00772023">
        <w:rPr>
          <w:rFonts w:ascii="Times New Roman" w:hAnsi="Times New Roman"/>
          <w:sz w:val="28"/>
        </w:rPr>
        <w:t>: What role did child enslaved persons</w:t>
      </w:r>
      <w:r w:rsidRPr="00030E10">
        <w:rPr>
          <w:rFonts w:ascii="Times New Roman" w:hAnsi="Times New Roman"/>
          <w:sz w:val="28"/>
        </w:rPr>
        <w:t xml:space="preserve"> have? </w:t>
      </w:r>
    </w:p>
    <w:p w:rsidR="00A55BA1" w:rsidRPr="00030E10" w:rsidRDefault="007163C7" w:rsidP="00FE6651">
      <w:pPr>
        <w:spacing w:after="0"/>
        <w:rPr>
          <w:rFonts w:ascii="Times New Roman" w:hAnsi="Times New Roman"/>
          <w:sz w:val="28"/>
        </w:rPr>
      </w:pPr>
      <w:r>
        <w:rPr>
          <w:rFonts w:ascii="Times New Roman" w:hAnsi="Times New Roman"/>
          <w:b/>
          <w:sz w:val="28"/>
        </w:rPr>
        <w:t xml:space="preserve">Activity: </w:t>
      </w:r>
      <w:r w:rsidR="00A55BA1" w:rsidRPr="00030E10">
        <w:rPr>
          <w:rFonts w:ascii="Times New Roman" w:hAnsi="Times New Roman"/>
          <w:sz w:val="28"/>
        </w:rPr>
        <w:t>Stu</w:t>
      </w:r>
      <w:r w:rsidR="00772023">
        <w:rPr>
          <w:rFonts w:ascii="Times New Roman" w:hAnsi="Times New Roman"/>
          <w:sz w:val="28"/>
        </w:rPr>
        <w:t xml:space="preserve">dents will watch video to learn about </w:t>
      </w:r>
      <w:r>
        <w:rPr>
          <w:rFonts w:ascii="Times New Roman" w:hAnsi="Times New Roman"/>
          <w:sz w:val="28"/>
        </w:rPr>
        <w:t>enslaved children as well as read an article</w:t>
      </w:r>
      <w:r w:rsidR="00A55BA1" w:rsidRPr="00030E10">
        <w:rPr>
          <w:rFonts w:ascii="Times New Roman" w:hAnsi="Times New Roman"/>
          <w:sz w:val="28"/>
        </w:rPr>
        <w:t xml:space="preserve">. Students will then discuss their role and do a </w:t>
      </w:r>
      <w:r>
        <w:rPr>
          <w:rFonts w:ascii="Times New Roman" w:hAnsi="Times New Roman"/>
          <w:sz w:val="28"/>
        </w:rPr>
        <w:t xml:space="preserve">perspective </w:t>
      </w:r>
      <w:r w:rsidR="00A55BA1" w:rsidRPr="00030E10">
        <w:rPr>
          <w:rFonts w:ascii="Times New Roman" w:hAnsi="Times New Roman"/>
          <w:sz w:val="28"/>
        </w:rPr>
        <w:t xml:space="preserve">writing piece imagining that </w:t>
      </w:r>
      <w:proofErr w:type="gramStart"/>
      <w:r w:rsidR="00A55BA1" w:rsidRPr="00030E10">
        <w:rPr>
          <w:rFonts w:ascii="Times New Roman" w:hAnsi="Times New Roman"/>
          <w:sz w:val="28"/>
        </w:rPr>
        <w:t>they</w:t>
      </w:r>
      <w:proofErr w:type="gramEnd"/>
      <w:r w:rsidR="00A55BA1" w:rsidRPr="00030E10">
        <w:rPr>
          <w:rFonts w:ascii="Times New Roman" w:hAnsi="Times New Roman"/>
          <w:sz w:val="28"/>
        </w:rPr>
        <w:t xml:space="preserve"> were </w:t>
      </w:r>
      <w:proofErr w:type="gramStart"/>
      <w:r>
        <w:rPr>
          <w:rFonts w:ascii="Times New Roman" w:hAnsi="Times New Roman"/>
          <w:sz w:val="28"/>
        </w:rPr>
        <w:t>an enslaved child</w:t>
      </w:r>
      <w:proofErr w:type="gramEnd"/>
      <w:r>
        <w:rPr>
          <w:rFonts w:ascii="Times New Roman" w:hAnsi="Times New Roman"/>
          <w:sz w:val="28"/>
        </w:rPr>
        <w:t xml:space="preserve">. </w:t>
      </w:r>
    </w:p>
    <w:p w:rsidR="00A55BA1" w:rsidRPr="00030E10" w:rsidRDefault="00A55BA1" w:rsidP="00FE6651">
      <w:pPr>
        <w:spacing w:after="0"/>
        <w:rPr>
          <w:rFonts w:ascii="Times New Roman" w:hAnsi="Times New Roman"/>
          <w:sz w:val="28"/>
        </w:rPr>
      </w:pPr>
    </w:p>
    <w:p w:rsidR="007163C7" w:rsidRDefault="00A55BA1" w:rsidP="00FE6651">
      <w:pPr>
        <w:spacing w:after="0"/>
        <w:rPr>
          <w:rFonts w:ascii="Times New Roman" w:hAnsi="Times New Roman"/>
          <w:b/>
          <w:sz w:val="28"/>
          <w:u w:val="single"/>
        </w:rPr>
      </w:pPr>
      <w:r w:rsidRPr="00030E10">
        <w:rPr>
          <w:rFonts w:ascii="Times New Roman" w:hAnsi="Times New Roman"/>
          <w:b/>
          <w:sz w:val="28"/>
          <w:u w:val="single"/>
        </w:rPr>
        <w:t xml:space="preserve">Day 8: </w:t>
      </w:r>
    </w:p>
    <w:p w:rsidR="007163C7" w:rsidRPr="007163C7" w:rsidRDefault="007163C7" w:rsidP="00FE6651">
      <w:pPr>
        <w:spacing w:after="0"/>
        <w:rPr>
          <w:rFonts w:ascii="Times New Roman" w:hAnsi="Times New Roman"/>
          <w:sz w:val="28"/>
        </w:rPr>
      </w:pPr>
      <w:r>
        <w:rPr>
          <w:rFonts w:ascii="Times New Roman" w:hAnsi="Times New Roman"/>
          <w:b/>
          <w:sz w:val="28"/>
        </w:rPr>
        <w:t xml:space="preserve">Enduring Understanding: </w:t>
      </w:r>
      <w:r>
        <w:rPr>
          <w:rFonts w:ascii="Times New Roman" w:hAnsi="Times New Roman"/>
          <w:sz w:val="28"/>
        </w:rPr>
        <w:t xml:space="preserve">Under oppression people find ways to resist the oppression both individually and collaboratively.  </w:t>
      </w:r>
    </w:p>
    <w:p w:rsidR="00B23C6E" w:rsidRPr="00030E10" w:rsidRDefault="00A55BA1" w:rsidP="00FE6651">
      <w:pPr>
        <w:spacing w:after="0"/>
        <w:rPr>
          <w:rFonts w:ascii="Times New Roman" w:hAnsi="Times New Roman"/>
          <w:sz w:val="28"/>
        </w:rPr>
      </w:pPr>
      <w:r w:rsidRPr="00030E10">
        <w:rPr>
          <w:rFonts w:ascii="Times New Roman" w:hAnsi="Times New Roman"/>
          <w:b/>
          <w:sz w:val="28"/>
        </w:rPr>
        <w:t xml:space="preserve">Essential Question: </w:t>
      </w:r>
      <w:r w:rsidRPr="00030E10">
        <w:rPr>
          <w:rFonts w:ascii="Times New Roman" w:hAnsi="Times New Roman"/>
          <w:sz w:val="28"/>
        </w:rPr>
        <w:t>What does it mean to be oppressed?</w:t>
      </w:r>
    </w:p>
    <w:p w:rsidR="007163C7" w:rsidRDefault="00A55BA1" w:rsidP="00FE6651">
      <w:pPr>
        <w:spacing w:after="0"/>
        <w:rPr>
          <w:rFonts w:ascii="Times New Roman" w:hAnsi="Times New Roman"/>
          <w:sz w:val="28"/>
        </w:rPr>
      </w:pPr>
      <w:r w:rsidRPr="007163C7">
        <w:rPr>
          <w:rFonts w:ascii="Times New Roman" w:hAnsi="Times New Roman"/>
          <w:b/>
          <w:sz w:val="28"/>
        </w:rPr>
        <w:t>Focus</w:t>
      </w:r>
      <w:r w:rsidRPr="00030E10">
        <w:rPr>
          <w:rFonts w:ascii="Times New Roman" w:hAnsi="Times New Roman"/>
          <w:sz w:val="28"/>
        </w:rPr>
        <w:t xml:space="preserve">: </w:t>
      </w:r>
      <w:r w:rsidR="00BD6D80">
        <w:rPr>
          <w:rFonts w:ascii="Times New Roman" w:hAnsi="Times New Roman"/>
          <w:sz w:val="28"/>
        </w:rPr>
        <w:t xml:space="preserve">How do we view the oppressed? </w:t>
      </w:r>
    </w:p>
    <w:p w:rsidR="00B23C6E" w:rsidRPr="00030E10" w:rsidRDefault="007163C7" w:rsidP="00FE6651">
      <w:pPr>
        <w:spacing w:after="0"/>
        <w:rPr>
          <w:rFonts w:ascii="Times New Roman" w:hAnsi="Times New Roman"/>
          <w:sz w:val="28"/>
        </w:rPr>
      </w:pPr>
      <w:r>
        <w:rPr>
          <w:rFonts w:ascii="Times New Roman" w:hAnsi="Times New Roman"/>
          <w:b/>
          <w:sz w:val="28"/>
        </w:rPr>
        <w:t xml:space="preserve">Activity: </w:t>
      </w:r>
      <w:r w:rsidR="00A55BA1" w:rsidRPr="00030E10">
        <w:rPr>
          <w:rFonts w:ascii="Times New Roman" w:hAnsi="Times New Roman"/>
          <w:sz w:val="28"/>
        </w:rPr>
        <w:t>Students will look at a drawing of “Pink”</w:t>
      </w:r>
      <w:r w:rsidR="00A602BA" w:rsidRPr="00030E10">
        <w:rPr>
          <w:rFonts w:ascii="Times New Roman" w:hAnsi="Times New Roman"/>
          <w:sz w:val="28"/>
        </w:rPr>
        <w:t xml:space="preserve"> and make observations, then learn that there is more to her than meets the eye. </w:t>
      </w:r>
    </w:p>
    <w:p w:rsidR="00030E10" w:rsidRPr="00030E10" w:rsidRDefault="00030E10" w:rsidP="00FE6651">
      <w:pPr>
        <w:spacing w:after="0"/>
        <w:rPr>
          <w:rFonts w:ascii="Times New Roman" w:hAnsi="Times New Roman"/>
          <w:b/>
          <w:sz w:val="28"/>
          <w:u w:val="single"/>
        </w:rPr>
      </w:pPr>
    </w:p>
    <w:p w:rsidR="00BD6D80" w:rsidRDefault="00BD6D80" w:rsidP="00FE6651">
      <w:pPr>
        <w:spacing w:after="0"/>
        <w:rPr>
          <w:rFonts w:ascii="Times New Roman" w:hAnsi="Times New Roman"/>
          <w:b/>
          <w:sz w:val="28"/>
          <w:u w:val="single"/>
        </w:rPr>
      </w:pPr>
    </w:p>
    <w:p w:rsidR="00BD6D80" w:rsidRDefault="00BD6D80" w:rsidP="00FE6651">
      <w:pPr>
        <w:spacing w:after="0"/>
        <w:rPr>
          <w:rFonts w:ascii="Times New Roman" w:hAnsi="Times New Roman"/>
          <w:b/>
          <w:sz w:val="28"/>
          <w:u w:val="single"/>
        </w:rPr>
      </w:pPr>
      <w:r>
        <w:rPr>
          <w:rFonts w:ascii="Times New Roman" w:hAnsi="Times New Roman"/>
          <w:b/>
          <w:sz w:val="28"/>
          <w:u w:val="single"/>
        </w:rPr>
        <w:t>Day 9:</w:t>
      </w:r>
    </w:p>
    <w:p w:rsidR="00BD6D80" w:rsidRDefault="00BD6D80" w:rsidP="00FE6651">
      <w:pPr>
        <w:spacing w:after="0"/>
        <w:rPr>
          <w:rFonts w:ascii="Times New Roman" w:hAnsi="Times New Roman"/>
          <w:sz w:val="28"/>
        </w:rPr>
      </w:pPr>
      <w:r>
        <w:rPr>
          <w:rFonts w:ascii="Times New Roman" w:hAnsi="Times New Roman"/>
          <w:b/>
          <w:sz w:val="28"/>
        </w:rPr>
        <w:t xml:space="preserve">Enduring Understanding: </w:t>
      </w:r>
      <w:r>
        <w:rPr>
          <w:rFonts w:ascii="Times New Roman" w:hAnsi="Times New Roman"/>
          <w:sz w:val="28"/>
        </w:rPr>
        <w:t xml:space="preserve">Under oppression people find ways to resist the oppression both individually and collaboratively.  </w:t>
      </w:r>
    </w:p>
    <w:p w:rsidR="00BD6D80" w:rsidRDefault="00BD6D80" w:rsidP="00FE6651">
      <w:pPr>
        <w:spacing w:after="0"/>
        <w:rPr>
          <w:rFonts w:ascii="Times New Roman" w:hAnsi="Times New Roman"/>
          <w:sz w:val="28"/>
        </w:rPr>
      </w:pPr>
      <w:r>
        <w:rPr>
          <w:rFonts w:ascii="Times New Roman" w:hAnsi="Times New Roman"/>
          <w:b/>
          <w:sz w:val="28"/>
        </w:rPr>
        <w:t xml:space="preserve">Essential Question: </w:t>
      </w:r>
      <w:r>
        <w:rPr>
          <w:rFonts w:ascii="Times New Roman" w:hAnsi="Times New Roman"/>
          <w:sz w:val="28"/>
        </w:rPr>
        <w:t xml:space="preserve">What are the ways enslaved </w:t>
      </w:r>
      <w:proofErr w:type="gramStart"/>
      <w:r>
        <w:rPr>
          <w:rFonts w:ascii="Times New Roman" w:hAnsi="Times New Roman"/>
          <w:sz w:val="28"/>
        </w:rPr>
        <w:t>persons</w:t>
      </w:r>
      <w:proofErr w:type="gramEnd"/>
      <w:r>
        <w:rPr>
          <w:rFonts w:ascii="Times New Roman" w:hAnsi="Times New Roman"/>
          <w:sz w:val="28"/>
        </w:rPr>
        <w:t xml:space="preserve"> resisted oppression?</w:t>
      </w:r>
    </w:p>
    <w:p w:rsidR="00BD6D80" w:rsidRPr="00BD6D80" w:rsidRDefault="00BD6D80" w:rsidP="00FE6651">
      <w:pPr>
        <w:spacing w:after="0"/>
        <w:rPr>
          <w:rFonts w:ascii="Times New Roman" w:hAnsi="Times New Roman"/>
          <w:sz w:val="28"/>
        </w:rPr>
      </w:pPr>
      <w:r>
        <w:rPr>
          <w:rFonts w:ascii="Times New Roman" w:hAnsi="Times New Roman"/>
          <w:b/>
          <w:sz w:val="28"/>
        </w:rPr>
        <w:t xml:space="preserve">Focus: </w:t>
      </w:r>
      <w:r w:rsidR="00FA75F7">
        <w:rPr>
          <w:rFonts w:ascii="Times New Roman" w:hAnsi="Times New Roman"/>
          <w:sz w:val="28"/>
        </w:rPr>
        <w:t>How did an</w:t>
      </w:r>
      <w:r>
        <w:rPr>
          <w:rFonts w:ascii="Times New Roman" w:hAnsi="Times New Roman"/>
          <w:sz w:val="28"/>
        </w:rPr>
        <w:t xml:space="preserve"> enslaved person </w:t>
      </w:r>
      <w:r w:rsidR="00FA75F7">
        <w:rPr>
          <w:rFonts w:ascii="Times New Roman" w:hAnsi="Times New Roman"/>
          <w:sz w:val="28"/>
        </w:rPr>
        <w:t xml:space="preserve">individually </w:t>
      </w:r>
      <w:r>
        <w:rPr>
          <w:rFonts w:ascii="Times New Roman" w:hAnsi="Times New Roman"/>
          <w:sz w:val="28"/>
        </w:rPr>
        <w:t>resist the oppression of slavery?</w:t>
      </w:r>
    </w:p>
    <w:p w:rsidR="00FA75F7" w:rsidRDefault="00BD6D80" w:rsidP="00FE6651">
      <w:pPr>
        <w:spacing w:after="0"/>
        <w:rPr>
          <w:rFonts w:ascii="Times New Roman" w:hAnsi="Times New Roman"/>
          <w:sz w:val="28"/>
        </w:rPr>
      </w:pPr>
      <w:r>
        <w:rPr>
          <w:rFonts w:ascii="Times New Roman" w:hAnsi="Times New Roman"/>
          <w:b/>
          <w:sz w:val="28"/>
        </w:rPr>
        <w:t xml:space="preserve">Activity: </w:t>
      </w:r>
      <w:r w:rsidR="00FA75F7">
        <w:rPr>
          <w:rFonts w:ascii="Times New Roman" w:hAnsi="Times New Roman"/>
          <w:sz w:val="28"/>
        </w:rPr>
        <w:t>Read-Aloud of “Henry’s Freedom Box”.  Students will reflect and write about the question “What challenges will Henry face now that he is free?”</w:t>
      </w:r>
    </w:p>
    <w:p w:rsidR="00FA75F7" w:rsidRDefault="00FA75F7" w:rsidP="00FE6651">
      <w:pPr>
        <w:spacing w:after="0"/>
        <w:rPr>
          <w:rFonts w:ascii="Times New Roman" w:hAnsi="Times New Roman"/>
          <w:sz w:val="28"/>
        </w:rPr>
      </w:pPr>
    </w:p>
    <w:p w:rsidR="00FA75F7" w:rsidRDefault="00FA75F7" w:rsidP="00FE6651">
      <w:pPr>
        <w:spacing w:after="0"/>
        <w:rPr>
          <w:rFonts w:ascii="Times New Roman" w:hAnsi="Times New Roman"/>
          <w:b/>
          <w:sz w:val="28"/>
          <w:u w:val="single"/>
        </w:rPr>
      </w:pPr>
      <w:r>
        <w:rPr>
          <w:rFonts w:ascii="Times New Roman" w:hAnsi="Times New Roman"/>
          <w:b/>
          <w:sz w:val="28"/>
          <w:u w:val="single"/>
        </w:rPr>
        <w:t>Day 10:</w:t>
      </w:r>
    </w:p>
    <w:p w:rsidR="00FA75F7" w:rsidRPr="002A03DE" w:rsidRDefault="00FA75F7" w:rsidP="00FE6651">
      <w:pPr>
        <w:spacing w:after="0"/>
        <w:rPr>
          <w:rFonts w:ascii="Times New Roman" w:hAnsi="Times New Roman"/>
          <w:sz w:val="28"/>
        </w:rPr>
      </w:pPr>
      <w:r>
        <w:rPr>
          <w:rFonts w:ascii="Times New Roman" w:hAnsi="Times New Roman"/>
          <w:b/>
          <w:sz w:val="28"/>
        </w:rPr>
        <w:t>Enduring Understanding:</w:t>
      </w:r>
      <w:r w:rsidR="002A03DE">
        <w:rPr>
          <w:rFonts w:ascii="Times New Roman" w:hAnsi="Times New Roman"/>
          <w:b/>
          <w:sz w:val="28"/>
        </w:rPr>
        <w:t xml:space="preserve"> </w:t>
      </w:r>
      <w:r w:rsidR="002A03DE">
        <w:rPr>
          <w:rFonts w:ascii="Times New Roman" w:hAnsi="Times New Roman"/>
          <w:sz w:val="28"/>
        </w:rPr>
        <w:t xml:space="preserve">Under oppression people find ways to resist the oppression both individually and collaboratively.  </w:t>
      </w:r>
    </w:p>
    <w:p w:rsidR="00FA75F7" w:rsidRPr="002A03DE" w:rsidRDefault="00FA75F7" w:rsidP="00FE6651">
      <w:pPr>
        <w:spacing w:after="0"/>
        <w:rPr>
          <w:rFonts w:ascii="Times New Roman" w:hAnsi="Times New Roman"/>
          <w:sz w:val="28"/>
        </w:rPr>
      </w:pPr>
      <w:r>
        <w:rPr>
          <w:rFonts w:ascii="Times New Roman" w:hAnsi="Times New Roman"/>
          <w:b/>
          <w:sz w:val="28"/>
        </w:rPr>
        <w:t>Essential Question:</w:t>
      </w:r>
      <w:r w:rsidR="002A03DE">
        <w:rPr>
          <w:rFonts w:ascii="Times New Roman" w:hAnsi="Times New Roman"/>
          <w:b/>
          <w:sz w:val="28"/>
        </w:rPr>
        <w:t xml:space="preserve"> </w:t>
      </w:r>
      <w:r w:rsidR="002A03DE">
        <w:rPr>
          <w:rFonts w:ascii="Times New Roman" w:hAnsi="Times New Roman"/>
          <w:sz w:val="28"/>
        </w:rPr>
        <w:t xml:space="preserve">What are ways that enslaved persons resisted oppression.  </w:t>
      </w:r>
    </w:p>
    <w:p w:rsidR="00FA75F7" w:rsidRPr="002A03DE" w:rsidRDefault="00FA75F7" w:rsidP="00FE6651">
      <w:pPr>
        <w:spacing w:after="0"/>
        <w:rPr>
          <w:rFonts w:ascii="Times New Roman" w:hAnsi="Times New Roman"/>
          <w:sz w:val="28"/>
        </w:rPr>
      </w:pPr>
      <w:r>
        <w:rPr>
          <w:rFonts w:ascii="Times New Roman" w:hAnsi="Times New Roman"/>
          <w:b/>
          <w:sz w:val="28"/>
        </w:rPr>
        <w:t>Focus:</w:t>
      </w:r>
      <w:r w:rsidR="002A03DE">
        <w:rPr>
          <w:rFonts w:ascii="Times New Roman" w:hAnsi="Times New Roman"/>
          <w:b/>
          <w:sz w:val="28"/>
        </w:rPr>
        <w:t xml:space="preserve"> </w:t>
      </w:r>
      <w:r w:rsidR="002A03DE">
        <w:rPr>
          <w:rFonts w:ascii="Times New Roman" w:hAnsi="Times New Roman"/>
          <w:sz w:val="28"/>
        </w:rPr>
        <w:t xml:space="preserve">What is the Underground Railroad?  What do we know and want to know about the Underground Railroad? </w:t>
      </w:r>
    </w:p>
    <w:p w:rsidR="00FA75F7" w:rsidRPr="002A03DE" w:rsidRDefault="00FA75F7" w:rsidP="00FE6651">
      <w:pPr>
        <w:spacing w:after="0"/>
        <w:rPr>
          <w:rFonts w:ascii="Times New Roman" w:hAnsi="Times New Roman"/>
          <w:sz w:val="28"/>
        </w:rPr>
      </w:pPr>
      <w:r>
        <w:rPr>
          <w:rFonts w:ascii="Times New Roman" w:hAnsi="Times New Roman"/>
          <w:b/>
          <w:sz w:val="28"/>
        </w:rPr>
        <w:t>Activity:</w:t>
      </w:r>
      <w:r w:rsidR="002A03DE">
        <w:rPr>
          <w:rFonts w:ascii="Times New Roman" w:hAnsi="Times New Roman"/>
          <w:b/>
          <w:sz w:val="28"/>
        </w:rPr>
        <w:t xml:space="preserve"> </w:t>
      </w:r>
      <w:r w:rsidR="002A03DE">
        <w:rPr>
          <w:rFonts w:ascii="Times New Roman" w:hAnsi="Times New Roman"/>
          <w:sz w:val="28"/>
        </w:rPr>
        <w:t xml:space="preserve">KWL chart on the Underground Railroad.  Make text connections with Henry’s Box.  </w:t>
      </w:r>
    </w:p>
    <w:p w:rsidR="00FA75F7" w:rsidRDefault="00FA75F7" w:rsidP="00FE6651">
      <w:pPr>
        <w:spacing w:after="0"/>
        <w:rPr>
          <w:rFonts w:ascii="Times New Roman" w:hAnsi="Times New Roman"/>
          <w:b/>
          <w:sz w:val="28"/>
        </w:rPr>
      </w:pPr>
    </w:p>
    <w:p w:rsidR="00FA75F7" w:rsidRDefault="00FA75F7" w:rsidP="00FA75F7">
      <w:pPr>
        <w:spacing w:after="0"/>
        <w:rPr>
          <w:rFonts w:ascii="Times New Roman" w:hAnsi="Times New Roman"/>
          <w:b/>
          <w:sz w:val="28"/>
          <w:u w:val="single"/>
        </w:rPr>
      </w:pPr>
      <w:r>
        <w:rPr>
          <w:rFonts w:ascii="Times New Roman" w:hAnsi="Times New Roman"/>
          <w:b/>
          <w:sz w:val="28"/>
          <w:u w:val="single"/>
        </w:rPr>
        <w:t>Day 11:</w:t>
      </w:r>
    </w:p>
    <w:p w:rsidR="00FA75F7" w:rsidRPr="00656E5B" w:rsidRDefault="00FA75F7" w:rsidP="00FA75F7">
      <w:pPr>
        <w:spacing w:after="0"/>
        <w:rPr>
          <w:rFonts w:ascii="Times New Roman" w:hAnsi="Times New Roman"/>
          <w:sz w:val="28"/>
        </w:rPr>
      </w:pPr>
      <w:r>
        <w:rPr>
          <w:rFonts w:ascii="Times New Roman" w:hAnsi="Times New Roman"/>
          <w:b/>
          <w:sz w:val="28"/>
        </w:rPr>
        <w:t>Enduring Understanding:</w:t>
      </w:r>
      <w:r w:rsidR="00656E5B">
        <w:rPr>
          <w:rFonts w:ascii="Times New Roman" w:hAnsi="Times New Roman"/>
          <w:sz w:val="28"/>
        </w:rPr>
        <w:t xml:space="preserve"> Under oppression, people find ways to resist oppression both individually and collectively.</w:t>
      </w:r>
    </w:p>
    <w:p w:rsidR="00FA75F7" w:rsidRPr="00656E5B" w:rsidRDefault="00FA75F7" w:rsidP="00FA75F7">
      <w:pPr>
        <w:spacing w:after="0"/>
        <w:rPr>
          <w:rFonts w:ascii="Times New Roman" w:hAnsi="Times New Roman"/>
          <w:sz w:val="28"/>
        </w:rPr>
      </w:pPr>
      <w:r>
        <w:rPr>
          <w:rFonts w:ascii="Times New Roman" w:hAnsi="Times New Roman"/>
          <w:b/>
          <w:sz w:val="28"/>
        </w:rPr>
        <w:t>Essential Question:</w:t>
      </w:r>
      <w:r w:rsidR="00656E5B">
        <w:rPr>
          <w:rFonts w:ascii="Times New Roman" w:hAnsi="Times New Roman"/>
          <w:b/>
          <w:sz w:val="28"/>
        </w:rPr>
        <w:t xml:space="preserve"> </w:t>
      </w:r>
      <w:r w:rsidR="00656E5B">
        <w:rPr>
          <w:rFonts w:ascii="Times New Roman" w:hAnsi="Times New Roman"/>
          <w:sz w:val="28"/>
        </w:rPr>
        <w:t xml:space="preserve">In what ways did the enslaved persons resist the oppression of slavery? </w:t>
      </w:r>
    </w:p>
    <w:p w:rsidR="00FA75F7" w:rsidRPr="00656E5B" w:rsidRDefault="00FA75F7" w:rsidP="00FA75F7">
      <w:pPr>
        <w:spacing w:after="0"/>
        <w:rPr>
          <w:rFonts w:ascii="Times New Roman" w:hAnsi="Times New Roman"/>
          <w:sz w:val="28"/>
        </w:rPr>
      </w:pPr>
      <w:r>
        <w:rPr>
          <w:rFonts w:ascii="Times New Roman" w:hAnsi="Times New Roman"/>
          <w:b/>
          <w:sz w:val="28"/>
        </w:rPr>
        <w:t>Focus:</w:t>
      </w:r>
      <w:r w:rsidR="00656E5B">
        <w:rPr>
          <w:rFonts w:ascii="Times New Roman" w:hAnsi="Times New Roman"/>
          <w:b/>
          <w:sz w:val="28"/>
        </w:rPr>
        <w:t xml:space="preserve"> </w:t>
      </w:r>
      <w:r w:rsidR="00656E5B">
        <w:rPr>
          <w:rFonts w:ascii="Times New Roman" w:hAnsi="Times New Roman"/>
          <w:sz w:val="28"/>
        </w:rPr>
        <w:t xml:space="preserve">How far did enslaved people travel to freedom? </w:t>
      </w:r>
    </w:p>
    <w:p w:rsidR="00FA75F7" w:rsidRPr="00656E5B" w:rsidRDefault="00FA75F7" w:rsidP="00FA75F7">
      <w:pPr>
        <w:spacing w:after="0"/>
        <w:rPr>
          <w:rFonts w:ascii="Times New Roman" w:hAnsi="Times New Roman"/>
          <w:sz w:val="28"/>
        </w:rPr>
      </w:pPr>
      <w:r>
        <w:rPr>
          <w:rFonts w:ascii="Times New Roman" w:hAnsi="Times New Roman"/>
          <w:b/>
          <w:sz w:val="28"/>
        </w:rPr>
        <w:t>Activity:</w:t>
      </w:r>
      <w:r w:rsidR="00656E5B">
        <w:rPr>
          <w:rFonts w:ascii="Times New Roman" w:hAnsi="Times New Roman"/>
          <w:b/>
          <w:sz w:val="28"/>
        </w:rPr>
        <w:t xml:space="preserve"> </w:t>
      </w:r>
      <w:r w:rsidR="00656E5B">
        <w:rPr>
          <w:rFonts w:ascii="Times New Roman" w:hAnsi="Times New Roman"/>
          <w:sz w:val="28"/>
        </w:rPr>
        <w:t xml:space="preserve">The students will measure </w:t>
      </w:r>
      <w:r w:rsidR="00302BF4">
        <w:rPr>
          <w:rFonts w:ascii="Times New Roman" w:hAnsi="Times New Roman"/>
          <w:sz w:val="28"/>
        </w:rPr>
        <w:t xml:space="preserve">the distances from the agricultural area of Brooklyn (Lott Farmhouse area) to Brooklyn Heights (Plymouth Church area).  They will then measure the distance from New York City to Canada to see how far the enslaved often traveled to reach their freedom.  </w:t>
      </w:r>
    </w:p>
    <w:p w:rsidR="00FA75F7" w:rsidRDefault="00FA75F7" w:rsidP="00FE6651">
      <w:pPr>
        <w:spacing w:after="0"/>
        <w:rPr>
          <w:rFonts w:ascii="Times New Roman" w:hAnsi="Times New Roman"/>
          <w:b/>
          <w:sz w:val="28"/>
        </w:rPr>
      </w:pPr>
    </w:p>
    <w:p w:rsidR="00FA75F7" w:rsidRDefault="00FA75F7" w:rsidP="00FA75F7">
      <w:pPr>
        <w:spacing w:after="0"/>
        <w:rPr>
          <w:rFonts w:ascii="Times New Roman" w:hAnsi="Times New Roman"/>
          <w:b/>
          <w:sz w:val="28"/>
          <w:u w:val="single"/>
        </w:rPr>
      </w:pPr>
      <w:r>
        <w:rPr>
          <w:rFonts w:ascii="Times New Roman" w:hAnsi="Times New Roman"/>
          <w:b/>
          <w:sz w:val="28"/>
          <w:u w:val="single"/>
        </w:rPr>
        <w:t>Day 12:</w:t>
      </w:r>
    </w:p>
    <w:p w:rsidR="006E7CB5" w:rsidRPr="006E7CB5" w:rsidRDefault="006E7CB5" w:rsidP="006E7CB5">
      <w:pPr>
        <w:pStyle w:val="Body"/>
        <w:rPr>
          <w:rFonts w:ascii="Times New Roman" w:hAnsi="Times New Roman"/>
          <w:sz w:val="28"/>
        </w:rPr>
      </w:pPr>
      <w:r w:rsidRPr="006E7CB5">
        <w:rPr>
          <w:rFonts w:ascii="Times New Roman" w:hAnsi="Times New Roman"/>
          <w:b/>
          <w:sz w:val="28"/>
        </w:rPr>
        <w:t xml:space="preserve">Enduring Understanding: </w:t>
      </w:r>
      <w:r w:rsidRPr="006E7CB5">
        <w:rPr>
          <w:rFonts w:ascii="Times New Roman" w:hAnsi="Times New Roman"/>
          <w:sz w:val="28"/>
        </w:rPr>
        <w:t xml:space="preserve">Under oppression people find ways to resist the oppression both individually and collectively.  </w:t>
      </w:r>
    </w:p>
    <w:p w:rsidR="006E7CB5" w:rsidRPr="006E7CB5" w:rsidRDefault="007654A8" w:rsidP="006E7CB5">
      <w:pPr>
        <w:pStyle w:val="Body"/>
        <w:rPr>
          <w:rFonts w:ascii="Times New Roman" w:hAnsi="Times New Roman"/>
          <w:sz w:val="28"/>
        </w:rPr>
      </w:pPr>
      <w:r>
        <w:rPr>
          <w:rFonts w:ascii="Times New Roman" w:hAnsi="Times New Roman"/>
          <w:b/>
          <w:sz w:val="28"/>
        </w:rPr>
        <w:t>Essential Question</w:t>
      </w:r>
      <w:r w:rsidR="006E7CB5" w:rsidRPr="006E7CB5">
        <w:rPr>
          <w:rFonts w:ascii="Times New Roman" w:hAnsi="Times New Roman"/>
          <w:b/>
          <w:sz w:val="28"/>
        </w:rPr>
        <w:t xml:space="preserve">: </w:t>
      </w:r>
      <w:r w:rsidR="006E7CB5" w:rsidRPr="006E7CB5">
        <w:rPr>
          <w:rFonts w:ascii="Times New Roman" w:hAnsi="Times New Roman"/>
          <w:sz w:val="28"/>
        </w:rPr>
        <w:t xml:space="preserve">What are ways that enslaved </w:t>
      </w:r>
      <w:proofErr w:type="gramStart"/>
      <w:r w:rsidR="006E7CB5" w:rsidRPr="006E7CB5">
        <w:rPr>
          <w:rFonts w:ascii="Times New Roman" w:hAnsi="Times New Roman"/>
          <w:sz w:val="28"/>
        </w:rPr>
        <w:t>persons</w:t>
      </w:r>
      <w:proofErr w:type="gramEnd"/>
      <w:r w:rsidR="006E7CB5" w:rsidRPr="006E7CB5">
        <w:rPr>
          <w:rFonts w:ascii="Times New Roman" w:hAnsi="Times New Roman"/>
          <w:sz w:val="28"/>
        </w:rPr>
        <w:t xml:space="preserve"> resisted oppression? </w:t>
      </w:r>
    </w:p>
    <w:p w:rsidR="00FA75F7" w:rsidRPr="006E7CB5" w:rsidRDefault="00FA75F7" w:rsidP="00FA75F7">
      <w:pPr>
        <w:spacing w:after="0"/>
        <w:rPr>
          <w:rFonts w:ascii="Times New Roman" w:hAnsi="Times New Roman"/>
          <w:sz w:val="28"/>
        </w:rPr>
      </w:pPr>
      <w:r>
        <w:rPr>
          <w:rFonts w:ascii="Times New Roman" w:hAnsi="Times New Roman"/>
          <w:b/>
          <w:sz w:val="28"/>
        </w:rPr>
        <w:t>Focus:</w:t>
      </w:r>
      <w:r w:rsidR="006E7CB5">
        <w:rPr>
          <w:rFonts w:ascii="Times New Roman" w:hAnsi="Times New Roman"/>
          <w:b/>
          <w:sz w:val="28"/>
        </w:rPr>
        <w:t xml:space="preserve"> </w:t>
      </w:r>
      <w:r w:rsidR="007654A8">
        <w:rPr>
          <w:rFonts w:ascii="Times New Roman" w:hAnsi="Times New Roman"/>
          <w:sz w:val="28"/>
        </w:rPr>
        <w:t xml:space="preserve">How did making a quilt provide access to a way out of oppression?  </w:t>
      </w:r>
    </w:p>
    <w:p w:rsidR="00FA75F7" w:rsidRPr="006E7CB5" w:rsidRDefault="00FA75F7" w:rsidP="00FA75F7">
      <w:pPr>
        <w:spacing w:after="0"/>
        <w:rPr>
          <w:rFonts w:ascii="Times New Roman" w:hAnsi="Times New Roman"/>
          <w:sz w:val="28"/>
        </w:rPr>
      </w:pPr>
      <w:r>
        <w:rPr>
          <w:rFonts w:ascii="Times New Roman" w:hAnsi="Times New Roman"/>
          <w:b/>
          <w:sz w:val="28"/>
        </w:rPr>
        <w:t>Activity:</w:t>
      </w:r>
      <w:r w:rsidR="006E7CB5">
        <w:rPr>
          <w:rFonts w:ascii="Times New Roman" w:hAnsi="Times New Roman"/>
          <w:b/>
          <w:sz w:val="28"/>
        </w:rPr>
        <w:t xml:space="preserve"> </w:t>
      </w:r>
      <w:r w:rsidR="006E7CB5">
        <w:rPr>
          <w:rFonts w:ascii="Times New Roman" w:hAnsi="Times New Roman"/>
          <w:sz w:val="28"/>
        </w:rPr>
        <w:t xml:space="preserve">Students will engage in a read-aloud of “Show Way” and make a classroom quilt that can be used as a map.  </w:t>
      </w:r>
    </w:p>
    <w:p w:rsidR="007654A8" w:rsidRDefault="007654A8" w:rsidP="00FE6651">
      <w:pPr>
        <w:spacing w:after="0"/>
        <w:rPr>
          <w:rFonts w:ascii="Times New Roman" w:hAnsi="Times New Roman"/>
          <w:b/>
          <w:sz w:val="28"/>
        </w:rPr>
      </w:pPr>
    </w:p>
    <w:p w:rsidR="00FA75F7" w:rsidRPr="007654A8" w:rsidRDefault="007654A8" w:rsidP="00FE6651">
      <w:pPr>
        <w:spacing w:after="0"/>
        <w:rPr>
          <w:rFonts w:ascii="Times New Roman" w:hAnsi="Times New Roman"/>
          <w:b/>
          <w:sz w:val="28"/>
          <w:u w:val="single"/>
        </w:rPr>
      </w:pPr>
      <w:r>
        <w:rPr>
          <w:rFonts w:ascii="Times New Roman" w:hAnsi="Times New Roman"/>
          <w:b/>
          <w:sz w:val="28"/>
          <w:u w:val="single"/>
        </w:rPr>
        <w:t>Day 13:</w:t>
      </w:r>
    </w:p>
    <w:p w:rsidR="007654A8" w:rsidRPr="006E7CB5" w:rsidRDefault="007654A8" w:rsidP="007654A8">
      <w:pPr>
        <w:pStyle w:val="Body"/>
        <w:rPr>
          <w:rFonts w:ascii="Times New Roman" w:hAnsi="Times New Roman"/>
          <w:sz w:val="28"/>
        </w:rPr>
      </w:pPr>
      <w:r w:rsidRPr="006E7CB5">
        <w:rPr>
          <w:rFonts w:ascii="Times New Roman" w:hAnsi="Times New Roman"/>
          <w:b/>
          <w:sz w:val="28"/>
        </w:rPr>
        <w:t xml:space="preserve">Enduring Understanding: </w:t>
      </w:r>
      <w:r w:rsidRPr="006E7CB5">
        <w:rPr>
          <w:rFonts w:ascii="Times New Roman" w:hAnsi="Times New Roman"/>
          <w:sz w:val="28"/>
        </w:rPr>
        <w:t xml:space="preserve">Under oppression people find ways to resist the oppression both individually and collectively.  </w:t>
      </w:r>
    </w:p>
    <w:p w:rsidR="007654A8" w:rsidRPr="006E7CB5" w:rsidRDefault="007654A8" w:rsidP="007654A8">
      <w:pPr>
        <w:pStyle w:val="Body"/>
        <w:rPr>
          <w:rFonts w:ascii="Times New Roman" w:hAnsi="Times New Roman"/>
          <w:sz w:val="28"/>
        </w:rPr>
      </w:pPr>
      <w:r>
        <w:rPr>
          <w:rFonts w:ascii="Times New Roman" w:hAnsi="Times New Roman"/>
          <w:b/>
          <w:sz w:val="28"/>
        </w:rPr>
        <w:t>Essential Question</w:t>
      </w:r>
      <w:r w:rsidRPr="006E7CB5">
        <w:rPr>
          <w:rFonts w:ascii="Times New Roman" w:hAnsi="Times New Roman"/>
          <w:b/>
          <w:sz w:val="28"/>
        </w:rPr>
        <w:t xml:space="preserve">: </w:t>
      </w:r>
      <w:r w:rsidRPr="006E7CB5">
        <w:rPr>
          <w:rFonts w:ascii="Times New Roman" w:hAnsi="Times New Roman"/>
          <w:sz w:val="28"/>
        </w:rPr>
        <w:t xml:space="preserve">What are ways that enslaved </w:t>
      </w:r>
      <w:proofErr w:type="gramStart"/>
      <w:r w:rsidRPr="006E7CB5">
        <w:rPr>
          <w:rFonts w:ascii="Times New Roman" w:hAnsi="Times New Roman"/>
          <w:sz w:val="28"/>
        </w:rPr>
        <w:t>persons</w:t>
      </w:r>
      <w:proofErr w:type="gramEnd"/>
      <w:r w:rsidRPr="006E7CB5">
        <w:rPr>
          <w:rFonts w:ascii="Times New Roman" w:hAnsi="Times New Roman"/>
          <w:sz w:val="28"/>
        </w:rPr>
        <w:t xml:space="preserve"> resisted oppression? </w:t>
      </w:r>
    </w:p>
    <w:p w:rsidR="00FA75F7" w:rsidRPr="004B372F" w:rsidRDefault="00FA75F7" w:rsidP="00FA75F7">
      <w:pPr>
        <w:spacing w:after="0"/>
        <w:rPr>
          <w:rFonts w:ascii="Times New Roman" w:hAnsi="Times New Roman"/>
          <w:sz w:val="28"/>
        </w:rPr>
      </w:pPr>
      <w:r>
        <w:rPr>
          <w:rFonts w:ascii="Times New Roman" w:hAnsi="Times New Roman"/>
          <w:b/>
          <w:sz w:val="28"/>
        </w:rPr>
        <w:t>Focus:</w:t>
      </w:r>
      <w:r w:rsidR="004B372F">
        <w:rPr>
          <w:rFonts w:ascii="Times New Roman" w:hAnsi="Times New Roman"/>
          <w:sz w:val="28"/>
        </w:rPr>
        <w:t xml:space="preserve"> Are quilts still believed to be a way in which the enslaved persons escaped to freedom?</w:t>
      </w:r>
    </w:p>
    <w:p w:rsidR="00FA75F7" w:rsidRPr="004B372F" w:rsidRDefault="00FA75F7" w:rsidP="00FA75F7">
      <w:pPr>
        <w:spacing w:after="0"/>
        <w:rPr>
          <w:rFonts w:ascii="Times New Roman" w:hAnsi="Times New Roman"/>
          <w:sz w:val="28"/>
        </w:rPr>
      </w:pPr>
      <w:r>
        <w:rPr>
          <w:rFonts w:ascii="Times New Roman" w:hAnsi="Times New Roman"/>
          <w:b/>
          <w:sz w:val="28"/>
        </w:rPr>
        <w:t>Activity:</w:t>
      </w:r>
      <w:r w:rsidR="004B372F">
        <w:rPr>
          <w:rFonts w:ascii="Times New Roman" w:hAnsi="Times New Roman"/>
          <w:b/>
          <w:sz w:val="28"/>
        </w:rPr>
        <w:t xml:space="preserve"> </w:t>
      </w:r>
      <w:r w:rsidR="004B372F">
        <w:rPr>
          <w:rFonts w:ascii="Times New Roman" w:hAnsi="Times New Roman"/>
          <w:sz w:val="28"/>
        </w:rPr>
        <w:t xml:space="preserve">Students will read an abridged version of a </w:t>
      </w:r>
      <w:r w:rsidR="004B372F">
        <w:rPr>
          <w:rFonts w:ascii="Times New Roman" w:hAnsi="Times New Roman"/>
          <w:i/>
          <w:sz w:val="28"/>
        </w:rPr>
        <w:t xml:space="preserve">New York Times </w:t>
      </w:r>
      <w:r w:rsidR="004B372F">
        <w:rPr>
          <w:rFonts w:ascii="Times New Roman" w:hAnsi="Times New Roman"/>
          <w:sz w:val="28"/>
        </w:rPr>
        <w:t xml:space="preserve">article that discuses this issue.  They will discuss if they believe quilts were used as maps. </w:t>
      </w:r>
    </w:p>
    <w:p w:rsidR="00382FB9" w:rsidRDefault="00382FB9" w:rsidP="00FE6651">
      <w:pPr>
        <w:spacing w:after="0"/>
        <w:rPr>
          <w:rFonts w:ascii="Times New Roman" w:hAnsi="Times New Roman"/>
          <w:b/>
          <w:sz w:val="28"/>
        </w:rPr>
      </w:pPr>
    </w:p>
    <w:p w:rsidR="00382FB9" w:rsidRDefault="00382FB9" w:rsidP="00382FB9">
      <w:pPr>
        <w:spacing w:after="0"/>
        <w:rPr>
          <w:rFonts w:ascii="Times New Roman" w:hAnsi="Times New Roman"/>
          <w:b/>
          <w:sz w:val="28"/>
          <w:u w:val="single"/>
        </w:rPr>
      </w:pPr>
      <w:r>
        <w:rPr>
          <w:rFonts w:ascii="Times New Roman" w:hAnsi="Times New Roman"/>
          <w:b/>
          <w:sz w:val="28"/>
          <w:u w:val="single"/>
        </w:rPr>
        <w:t>Day 14:</w:t>
      </w:r>
    </w:p>
    <w:p w:rsidR="00382FB9" w:rsidRPr="00382FB9" w:rsidRDefault="00382FB9" w:rsidP="00382FB9">
      <w:pPr>
        <w:spacing w:after="0"/>
        <w:rPr>
          <w:rFonts w:ascii="Times New Roman" w:hAnsi="Times New Roman"/>
          <w:sz w:val="28"/>
        </w:rPr>
      </w:pPr>
      <w:r>
        <w:rPr>
          <w:rFonts w:ascii="Times New Roman" w:hAnsi="Times New Roman"/>
          <w:b/>
          <w:sz w:val="28"/>
        </w:rPr>
        <w:t xml:space="preserve">Enduring Understanding: </w:t>
      </w:r>
      <w:r>
        <w:rPr>
          <w:rFonts w:ascii="Times New Roman" w:hAnsi="Times New Roman"/>
          <w:sz w:val="28"/>
        </w:rPr>
        <w:t xml:space="preserve">Slavery existed in the Northeast, more specifically in Brooklyn.  </w:t>
      </w:r>
    </w:p>
    <w:p w:rsidR="00382FB9" w:rsidRPr="00382FB9" w:rsidRDefault="00382FB9" w:rsidP="00382FB9">
      <w:pPr>
        <w:spacing w:after="0"/>
        <w:rPr>
          <w:rFonts w:ascii="Times New Roman" w:hAnsi="Times New Roman"/>
          <w:sz w:val="28"/>
        </w:rPr>
      </w:pPr>
      <w:r>
        <w:rPr>
          <w:rFonts w:ascii="Times New Roman" w:hAnsi="Times New Roman"/>
          <w:b/>
          <w:sz w:val="28"/>
        </w:rPr>
        <w:t xml:space="preserve">Essential Question: </w:t>
      </w:r>
      <w:r>
        <w:rPr>
          <w:rFonts w:ascii="Times New Roman" w:hAnsi="Times New Roman"/>
          <w:sz w:val="28"/>
        </w:rPr>
        <w:t xml:space="preserve">What did slavery look like in the North, more specifically Brooklyn? </w:t>
      </w:r>
    </w:p>
    <w:p w:rsidR="00382FB9" w:rsidRPr="00382FB9" w:rsidRDefault="00382FB9" w:rsidP="00382FB9">
      <w:pPr>
        <w:spacing w:after="0"/>
        <w:rPr>
          <w:rFonts w:ascii="Times New Roman" w:hAnsi="Times New Roman"/>
          <w:sz w:val="28"/>
        </w:rPr>
      </w:pPr>
      <w:r>
        <w:rPr>
          <w:rFonts w:ascii="Times New Roman" w:hAnsi="Times New Roman"/>
          <w:b/>
          <w:sz w:val="28"/>
        </w:rPr>
        <w:t xml:space="preserve">Focus: </w:t>
      </w:r>
      <w:r>
        <w:rPr>
          <w:rFonts w:ascii="Times New Roman" w:hAnsi="Times New Roman"/>
          <w:sz w:val="28"/>
        </w:rPr>
        <w:t>What mysteries does the Lott House hold?</w:t>
      </w:r>
    </w:p>
    <w:p w:rsidR="00382FB9" w:rsidRPr="00382FB9" w:rsidRDefault="00382FB9" w:rsidP="00382FB9">
      <w:pPr>
        <w:spacing w:after="0"/>
        <w:rPr>
          <w:rFonts w:ascii="Times New Roman" w:hAnsi="Times New Roman"/>
          <w:sz w:val="28"/>
        </w:rPr>
      </w:pPr>
      <w:r>
        <w:rPr>
          <w:rFonts w:ascii="Times New Roman" w:hAnsi="Times New Roman"/>
          <w:b/>
          <w:sz w:val="28"/>
        </w:rPr>
        <w:t xml:space="preserve">Activity: </w:t>
      </w:r>
      <w:r>
        <w:rPr>
          <w:rFonts w:ascii="Times New Roman" w:hAnsi="Times New Roman"/>
          <w:sz w:val="28"/>
        </w:rPr>
        <w:t xml:space="preserve">Students will determine if the Lott house was a stop on the Underground Railroad based on an article and picture analysis.  </w:t>
      </w:r>
    </w:p>
    <w:p w:rsidR="00FA75F7" w:rsidRDefault="00FA75F7" w:rsidP="00FE6651">
      <w:pPr>
        <w:spacing w:after="0"/>
        <w:rPr>
          <w:rFonts w:ascii="Times New Roman" w:hAnsi="Times New Roman"/>
          <w:b/>
          <w:sz w:val="28"/>
        </w:rPr>
      </w:pPr>
    </w:p>
    <w:p w:rsidR="00FA75F7" w:rsidRDefault="00382FB9" w:rsidP="00FA75F7">
      <w:pPr>
        <w:spacing w:after="0"/>
        <w:rPr>
          <w:rFonts w:ascii="Times New Roman" w:hAnsi="Times New Roman"/>
          <w:b/>
          <w:sz w:val="28"/>
          <w:u w:val="single"/>
        </w:rPr>
      </w:pPr>
      <w:r>
        <w:rPr>
          <w:rFonts w:ascii="Times New Roman" w:hAnsi="Times New Roman"/>
          <w:b/>
          <w:sz w:val="28"/>
          <w:u w:val="single"/>
        </w:rPr>
        <w:t>Day 15:</w:t>
      </w:r>
    </w:p>
    <w:p w:rsidR="003F300E" w:rsidRPr="006E7CB5" w:rsidRDefault="003F300E" w:rsidP="003F300E">
      <w:pPr>
        <w:pStyle w:val="Body"/>
        <w:rPr>
          <w:rFonts w:ascii="Times New Roman" w:hAnsi="Times New Roman"/>
          <w:sz w:val="28"/>
        </w:rPr>
      </w:pPr>
      <w:r w:rsidRPr="006E7CB5">
        <w:rPr>
          <w:rFonts w:ascii="Times New Roman" w:hAnsi="Times New Roman"/>
          <w:b/>
          <w:sz w:val="28"/>
        </w:rPr>
        <w:t xml:space="preserve">Enduring Understanding: </w:t>
      </w:r>
      <w:r w:rsidRPr="006E7CB5">
        <w:rPr>
          <w:rFonts w:ascii="Times New Roman" w:hAnsi="Times New Roman"/>
          <w:sz w:val="28"/>
        </w:rPr>
        <w:t xml:space="preserve">Under oppression people find ways to resist the oppression both individually and collectively.  </w:t>
      </w:r>
    </w:p>
    <w:p w:rsidR="003F300E" w:rsidRPr="006E7CB5" w:rsidRDefault="003F300E" w:rsidP="003F300E">
      <w:pPr>
        <w:pStyle w:val="Body"/>
        <w:rPr>
          <w:rFonts w:ascii="Times New Roman" w:hAnsi="Times New Roman"/>
          <w:sz w:val="28"/>
        </w:rPr>
      </w:pPr>
      <w:r>
        <w:rPr>
          <w:rFonts w:ascii="Times New Roman" w:hAnsi="Times New Roman"/>
          <w:b/>
          <w:sz w:val="28"/>
        </w:rPr>
        <w:t>Essential Question</w:t>
      </w:r>
      <w:r w:rsidRPr="006E7CB5">
        <w:rPr>
          <w:rFonts w:ascii="Times New Roman" w:hAnsi="Times New Roman"/>
          <w:b/>
          <w:sz w:val="28"/>
        </w:rPr>
        <w:t xml:space="preserve">: </w:t>
      </w:r>
      <w:r w:rsidRPr="006E7CB5">
        <w:rPr>
          <w:rFonts w:ascii="Times New Roman" w:hAnsi="Times New Roman"/>
          <w:sz w:val="28"/>
        </w:rPr>
        <w:t xml:space="preserve">What are ways that enslaved </w:t>
      </w:r>
      <w:proofErr w:type="gramStart"/>
      <w:r w:rsidRPr="006E7CB5">
        <w:rPr>
          <w:rFonts w:ascii="Times New Roman" w:hAnsi="Times New Roman"/>
          <w:sz w:val="28"/>
        </w:rPr>
        <w:t>persons</w:t>
      </w:r>
      <w:proofErr w:type="gramEnd"/>
      <w:r w:rsidRPr="006E7CB5">
        <w:rPr>
          <w:rFonts w:ascii="Times New Roman" w:hAnsi="Times New Roman"/>
          <w:sz w:val="28"/>
        </w:rPr>
        <w:t xml:space="preserve"> resisted oppression? </w:t>
      </w:r>
    </w:p>
    <w:p w:rsidR="003F300E" w:rsidRPr="003F300E" w:rsidRDefault="003F300E" w:rsidP="003F300E">
      <w:pPr>
        <w:spacing w:after="0"/>
        <w:rPr>
          <w:rFonts w:ascii="Times New Roman" w:hAnsi="Times New Roman"/>
          <w:sz w:val="28"/>
        </w:rPr>
      </w:pPr>
      <w:r>
        <w:rPr>
          <w:rFonts w:ascii="Times New Roman" w:hAnsi="Times New Roman"/>
          <w:b/>
          <w:sz w:val="28"/>
        </w:rPr>
        <w:t xml:space="preserve">Focus: </w:t>
      </w:r>
      <w:r>
        <w:rPr>
          <w:rFonts w:ascii="Times New Roman" w:hAnsi="Times New Roman"/>
          <w:sz w:val="28"/>
        </w:rPr>
        <w:t xml:space="preserve">How did members of the community help to fight against slavery? </w:t>
      </w:r>
    </w:p>
    <w:p w:rsidR="00FA75F7" w:rsidRPr="003F300E" w:rsidRDefault="00FA75F7" w:rsidP="003F300E">
      <w:pPr>
        <w:pStyle w:val="Body"/>
        <w:rPr>
          <w:rFonts w:ascii="Times New Roman" w:hAnsi="Times New Roman"/>
          <w:sz w:val="28"/>
        </w:rPr>
      </w:pPr>
      <w:r>
        <w:rPr>
          <w:rFonts w:ascii="Times New Roman" w:hAnsi="Times New Roman"/>
          <w:b/>
          <w:sz w:val="28"/>
        </w:rPr>
        <w:t>Activity:</w:t>
      </w:r>
      <w:r w:rsidR="003F300E">
        <w:rPr>
          <w:rFonts w:ascii="Times New Roman" w:hAnsi="Times New Roman"/>
          <w:b/>
          <w:sz w:val="28"/>
        </w:rPr>
        <w:t xml:space="preserve"> </w:t>
      </w:r>
      <w:r w:rsidR="003F300E">
        <w:rPr>
          <w:rFonts w:ascii="Times New Roman" w:hAnsi="Times New Roman"/>
          <w:sz w:val="28"/>
        </w:rPr>
        <w:t xml:space="preserve">Students will travel to Plymouth Church to see, experience, and hear about the </w:t>
      </w:r>
      <w:r w:rsidR="00382FB9">
        <w:rPr>
          <w:rFonts w:ascii="Times New Roman" w:hAnsi="Times New Roman"/>
          <w:sz w:val="28"/>
        </w:rPr>
        <w:t xml:space="preserve">activity of the Underground Railroad there and the interesting history of the church and connect this with what they know about the Lott house.  </w:t>
      </w:r>
    </w:p>
    <w:p w:rsidR="00FA75F7" w:rsidRDefault="00FA75F7" w:rsidP="00FE6651">
      <w:pPr>
        <w:spacing w:after="0"/>
        <w:rPr>
          <w:rFonts w:ascii="Times New Roman" w:hAnsi="Times New Roman"/>
          <w:b/>
          <w:sz w:val="28"/>
        </w:rPr>
      </w:pPr>
    </w:p>
    <w:p w:rsidR="00FA75F7" w:rsidRDefault="00FA75F7" w:rsidP="00FE6651">
      <w:pPr>
        <w:spacing w:after="0"/>
        <w:rPr>
          <w:rFonts w:ascii="Times New Roman" w:hAnsi="Times New Roman"/>
          <w:b/>
          <w:sz w:val="28"/>
        </w:rPr>
      </w:pPr>
    </w:p>
    <w:p w:rsidR="00FA75F7" w:rsidRDefault="00FA75F7" w:rsidP="00FA75F7">
      <w:pPr>
        <w:spacing w:after="0"/>
        <w:rPr>
          <w:rFonts w:ascii="Times New Roman" w:hAnsi="Times New Roman"/>
          <w:b/>
          <w:sz w:val="28"/>
          <w:u w:val="single"/>
        </w:rPr>
      </w:pPr>
      <w:r>
        <w:rPr>
          <w:rFonts w:ascii="Times New Roman" w:hAnsi="Times New Roman"/>
          <w:b/>
          <w:sz w:val="28"/>
          <w:u w:val="single"/>
        </w:rPr>
        <w:t>Day 16:</w:t>
      </w:r>
    </w:p>
    <w:p w:rsidR="00382FB9" w:rsidRPr="00382FB9" w:rsidRDefault="00382FB9" w:rsidP="00382FB9">
      <w:pPr>
        <w:spacing w:after="0"/>
        <w:rPr>
          <w:rFonts w:ascii="Times New Roman" w:hAnsi="Times New Roman"/>
          <w:b/>
          <w:sz w:val="28"/>
        </w:rPr>
      </w:pPr>
      <w:r w:rsidRPr="00382FB9">
        <w:rPr>
          <w:rFonts w:ascii="Times New Roman" w:hAnsi="Times New Roman"/>
          <w:b/>
          <w:sz w:val="28"/>
        </w:rPr>
        <w:t>Enduring Understandings</w:t>
      </w:r>
      <w:r>
        <w:rPr>
          <w:rFonts w:ascii="Times New Roman" w:hAnsi="Times New Roman"/>
          <w:b/>
          <w:sz w:val="28"/>
        </w:rPr>
        <w:t xml:space="preserve">: </w:t>
      </w:r>
      <w:r w:rsidRPr="00382FB9">
        <w:rPr>
          <w:rFonts w:ascii="Times New Roman" w:hAnsi="Times New Roman"/>
          <w:sz w:val="28"/>
        </w:rPr>
        <w:t xml:space="preserve">Under oppression, people find ways to resist the oppression both individually and collectively.  </w:t>
      </w:r>
    </w:p>
    <w:p w:rsidR="00382FB9" w:rsidRPr="00382FB9" w:rsidRDefault="00382FB9" w:rsidP="00382FB9">
      <w:pPr>
        <w:spacing w:after="0"/>
        <w:rPr>
          <w:rFonts w:ascii="Times New Roman" w:hAnsi="Times New Roman"/>
          <w:b/>
          <w:sz w:val="28"/>
        </w:rPr>
      </w:pPr>
      <w:r w:rsidRPr="00382FB9">
        <w:rPr>
          <w:rFonts w:ascii="Times New Roman" w:hAnsi="Times New Roman"/>
          <w:b/>
          <w:sz w:val="28"/>
        </w:rPr>
        <w:t xml:space="preserve">Essential Questions: </w:t>
      </w:r>
      <w:r w:rsidRPr="00382FB9">
        <w:rPr>
          <w:rFonts w:ascii="Times New Roman" w:hAnsi="Times New Roman"/>
          <w:sz w:val="28"/>
        </w:rPr>
        <w:t>What are ways that enslaved people resisted oppression?</w:t>
      </w:r>
    </w:p>
    <w:p w:rsidR="00FA75F7" w:rsidRPr="00382FB9" w:rsidRDefault="00FA75F7" w:rsidP="00FA75F7">
      <w:pPr>
        <w:spacing w:after="0"/>
        <w:rPr>
          <w:rFonts w:ascii="Times New Roman" w:hAnsi="Times New Roman"/>
          <w:sz w:val="28"/>
        </w:rPr>
      </w:pPr>
      <w:proofErr w:type="spellStart"/>
      <w:r>
        <w:rPr>
          <w:rFonts w:ascii="Times New Roman" w:hAnsi="Times New Roman"/>
          <w:b/>
          <w:sz w:val="28"/>
        </w:rPr>
        <w:t>Focus</w:t>
      </w:r>
      <w:proofErr w:type="spellEnd"/>
      <w:r>
        <w:rPr>
          <w:rFonts w:ascii="Times New Roman" w:hAnsi="Times New Roman"/>
          <w:b/>
          <w:sz w:val="28"/>
        </w:rPr>
        <w:t>:</w:t>
      </w:r>
      <w:r w:rsidR="00382FB9">
        <w:rPr>
          <w:rFonts w:ascii="Times New Roman" w:hAnsi="Times New Roman"/>
          <w:b/>
          <w:sz w:val="28"/>
        </w:rPr>
        <w:t xml:space="preserve"> </w:t>
      </w:r>
      <w:r w:rsidR="00382FB9">
        <w:rPr>
          <w:rFonts w:ascii="Times New Roman" w:hAnsi="Times New Roman"/>
          <w:sz w:val="28"/>
        </w:rPr>
        <w:t xml:space="preserve">How were songs used as both an individual and collective </w:t>
      </w:r>
      <w:proofErr w:type="spellStart"/>
      <w:r w:rsidR="00382FB9">
        <w:rPr>
          <w:rFonts w:ascii="Times New Roman" w:hAnsi="Times New Roman"/>
          <w:sz w:val="28"/>
        </w:rPr>
        <w:t>resistence</w:t>
      </w:r>
      <w:proofErr w:type="spellEnd"/>
      <w:r w:rsidR="00382FB9">
        <w:rPr>
          <w:rFonts w:ascii="Times New Roman" w:hAnsi="Times New Roman"/>
          <w:sz w:val="28"/>
        </w:rPr>
        <w:t xml:space="preserve"> to slavery? </w:t>
      </w:r>
    </w:p>
    <w:p w:rsidR="00FA75F7" w:rsidRPr="00382FB9" w:rsidRDefault="00FA75F7" w:rsidP="00FA75F7">
      <w:pPr>
        <w:spacing w:after="0"/>
        <w:rPr>
          <w:rFonts w:ascii="Times New Roman" w:hAnsi="Times New Roman"/>
          <w:sz w:val="28"/>
        </w:rPr>
      </w:pPr>
      <w:r>
        <w:rPr>
          <w:rFonts w:ascii="Times New Roman" w:hAnsi="Times New Roman"/>
          <w:b/>
          <w:sz w:val="28"/>
        </w:rPr>
        <w:t>Activity:</w:t>
      </w:r>
      <w:r w:rsidR="00382FB9">
        <w:rPr>
          <w:rFonts w:ascii="Times New Roman" w:hAnsi="Times New Roman"/>
          <w:b/>
          <w:sz w:val="28"/>
        </w:rPr>
        <w:t xml:space="preserve"> </w:t>
      </w:r>
      <w:r w:rsidR="00382FB9">
        <w:rPr>
          <w:rFonts w:ascii="Times New Roman" w:hAnsi="Times New Roman"/>
          <w:sz w:val="28"/>
        </w:rPr>
        <w:t xml:space="preserve">Students will </w:t>
      </w:r>
      <w:r w:rsidR="00177767">
        <w:rPr>
          <w:rFonts w:ascii="Times New Roman" w:hAnsi="Times New Roman"/>
          <w:sz w:val="28"/>
        </w:rPr>
        <w:t>listen to “Follow the Drinking Gourd” and “</w:t>
      </w:r>
      <w:proofErr w:type="spellStart"/>
      <w:r w:rsidR="00177767">
        <w:rPr>
          <w:rFonts w:ascii="Times New Roman" w:hAnsi="Times New Roman"/>
          <w:sz w:val="28"/>
        </w:rPr>
        <w:t>Caanan</w:t>
      </w:r>
      <w:proofErr w:type="spellEnd"/>
      <w:r w:rsidR="00177767">
        <w:rPr>
          <w:rFonts w:ascii="Times New Roman" w:hAnsi="Times New Roman"/>
          <w:sz w:val="28"/>
        </w:rPr>
        <w:t xml:space="preserve">”.  They will analyze these songs and discuss their purposes. They will then write their own songs that secretly dictate the way to their homes.  </w:t>
      </w:r>
    </w:p>
    <w:p w:rsidR="00FA75F7" w:rsidRDefault="00FA75F7" w:rsidP="00FE6651">
      <w:pPr>
        <w:spacing w:after="0"/>
        <w:rPr>
          <w:rFonts w:ascii="Times New Roman" w:hAnsi="Times New Roman"/>
          <w:b/>
          <w:sz w:val="28"/>
        </w:rPr>
      </w:pPr>
    </w:p>
    <w:p w:rsidR="00FA75F7" w:rsidRDefault="00FA75F7" w:rsidP="00FA75F7">
      <w:pPr>
        <w:spacing w:after="0"/>
        <w:rPr>
          <w:rFonts w:ascii="Times New Roman" w:hAnsi="Times New Roman"/>
          <w:b/>
          <w:sz w:val="28"/>
          <w:u w:val="single"/>
        </w:rPr>
      </w:pPr>
      <w:r>
        <w:rPr>
          <w:rFonts w:ascii="Times New Roman" w:hAnsi="Times New Roman"/>
          <w:b/>
          <w:sz w:val="28"/>
          <w:u w:val="single"/>
        </w:rPr>
        <w:t>Day 17:</w:t>
      </w:r>
    </w:p>
    <w:p w:rsidR="00FA75F7" w:rsidRPr="00D93009" w:rsidRDefault="00FA75F7" w:rsidP="00FA75F7">
      <w:pPr>
        <w:spacing w:after="0"/>
        <w:rPr>
          <w:rFonts w:ascii="Times New Roman" w:hAnsi="Times New Roman"/>
          <w:sz w:val="28"/>
        </w:rPr>
      </w:pPr>
      <w:r>
        <w:rPr>
          <w:rFonts w:ascii="Times New Roman" w:hAnsi="Times New Roman"/>
          <w:b/>
          <w:sz w:val="28"/>
        </w:rPr>
        <w:t>Enduring Understanding:</w:t>
      </w:r>
      <w:r w:rsidR="00177767">
        <w:rPr>
          <w:rFonts w:ascii="Times New Roman" w:hAnsi="Times New Roman"/>
          <w:b/>
          <w:sz w:val="28"/>
        </w:rPr>
        <w:t xml:space="preserve"> </w:t>
      </w:r>
      <w:r w:rsidR="00D93009">
        <w:rPr>
          <w:rFonts w:ascii="Times New Roman" w:hAnsi="Times New Roman"/>
          <w:sz w:val="28"/>
        </w:rPr>
        <w:t xml:space="preserve">Under oppression people find ways to resist the oppression both individually and collaboratively.  </w:t>
      </w:r>
    </w:p>
    <w:p w:rsidR="00FA75F7" w:rsidRPr="00D93009" w:rsidRDefault="00FA75F7" w:rsidP="00FA75F7">
      <w:pPr>
        <w:spacing w:after="0"/>
        <w:rPr>
          <w:rFonts w:ascii="Times New Roman" w:hAnsi="Times New Roman"/>
          <w:sz w:val="28"/>
        </w:rPr>
      </w:pPr>
      <w:r>
        <w:rPr>
          <w:rFonts w:ascii="Times New Roman" w:hAnsi="Times New Roman"/>
          <w:b/>
          <w:sz w:val="28"/>
        </w:rPr>
        <w:t>Essential Question:</w:t>
      </w:r>
      <w:r w:rsidR="00D93009">
        <w:rPr>
          <w:rFonts w:ascii="Times New Roman" w:hAnsi="Times New Roman"/>
          <w:b/>
          <w:sz w:val="28"/>
        </w:rPr>
        <w:t xml:space="preserve"> </w:t>
      </w:r>
      <w:r w:rsidR="00D93009">
        <w:rPr>
          <w:rFonts w:ascii="Times New Roman" w:hAnsi="Times New Roman"/>
          <w:sz w:val="28"/>
        </w:rPr>
        <w:t xml:space="preserve">What does it mean to be oppressed? </w:t>
      </w:r>
    </w:p>
    <w:p w:rsidR="00FA75F7" w:rsidRPr="00D93009" w:rsidRDefault="00FA75F7" w:rsidP="00FA75F7">
      <w:pPr>
        <w:spacing w:after="0"/>
        <w:rPr>
          <w:rFonts w:ascii="Times New Roman" w:hAnsi="Times New Roman"/>
          <w:sz w:val="28"/>
        </w:rPr>
      </w:pPr>
      <w:r>
        <w:rPr>
          <w:rFonts w:ascii="Times New Roman" w:hAnsi="Times New Roman"/>
          <w:b/>
          <w:sz w:val="28"/>
        </w:rPr>
        <w:t>Focus:</w:t>
      </w:r>
      <w:r w:rsidR="00D93009">
        <w:rPr>
          <w:rFonts w:ascii="Times New Roman" w:hAnsi="Times New Roman"/>
          <w:b/>
          <w:sz w:val="28"/>
        </w:rPr>
        <w:t xml:space="preserve"> </w:t>
      </w:r>
      <w:r w:rsidR="00D93009">
        <w:rPr>
          <w:rFonts w:ascii="Times New Roman" w:hAnsi="Times New Roman"/>
          <w:sz w:val="28"/>
        </w:rPr>
        <w:t xml:space="preserve">What ways did the enslaved persons resist oppression?  </w:t>
      </w:r>
    </w:p>
    <w:p w:rsidR="00FA75F7" w:rsidRPr="00D93009" w:rsidRDefault="00FA75F7" w:rsidP="00FA75F7">
      <w:pPr>
        <w:spacing w:after="0"/>
        <w:rPr>
          <w:rFonts w:ascii="Times New Roman" w:hAnsi="Times New Roman"/>
          <w:sz w:val="28"/>
        </w:rPr>
      </w:pPr>
      <w:r>
        <w:rPr>
          <w:rFonts w:ascii="Times New Roman" w:hAnsi="Times New Roman"/>
          <w:b/>
          <w:sz w:val="28"/>
        </w:rPr>
        <w:t>Activity:</w:t>
      </w:r>
      <w:r w:rsidR="00D93009">
        <w:rPr>
          <w:rFonts w:ascii="Times New Roman" w:hAnsi="Times New Roman"/>
          <w:b/>
          <w:sz w:val="28"/>
        </w:rPr>
        <w:t xml:space="preserve"> </w:t>
      </w:r>
      <w:r w:rsidR="00D93009">
        <w:rPr>
          <w:rFonts w:ascii="Times New Roman" w:hAnsi="Times New Roman"/>
          <w:sz w:val="28"/>
        </w:rPr>
        <w:t xml:space="preserve">The students will fill in the L portion of the KWL charts.  They will then receive an introduction to theater of the oppressed and use this to </w:t>
      </w:r>
      <w:proofErr w:type="spellStart"/>
      <w:r w:rsidR="00D93009">
        <w:rPr>
          <w:rFonts w:ascii="Times New Roman" w:hAnsi="Times New Roman"/>
          <w:sz w:val="28"/>
        </w:rPr>
        <w:t>acto</w:t>
      </w:r>
      <w:proofErr w:type="spellEnd"/>
      <w:r w:rsidR="00D93009">
        <w:rPr>
          <w:rFonts w:ascii="Times New Roman" w:hAnsi="Times New Roman"/>
          <w:sz w:val="28"/>
        </w:rPr>
        <w:t xml:space="preserve"> out scenes to show the class how enslaved persons resisted their oppression.  </w:t>
      </w:r>
    </w:p>
    <w:p w:rsidR="00FA75F7" w:rsidRDefault="00FA75F7" w:rsidP="00FE6651">
      <w:pPr>
        <w:spacing w:after="0"/>
        <w:rPr>
          <w:rFonts w:ascii="Times New Roman" w:hAnsi="Times New Roman"/>
          <w:b/>
          <w:sz w:val="28"/>
        </w:rPr>
      </w:pPr>
    </w:p>
    <w:p w:rsidR="00D93009" w:rsidRDefault="00D93009" w:rsidP="00FA75F7">
      <w:pPr>
        <w:spacing w:after="0"/>
        <w:rPr>
          <w:rFonts w:ascii="Times New Roman" w:hAnsi="Times New Roman"/>
          <w:b/>
          <w:sz w:val="28"/>
          <w:u w:val="single"/>
        </w:rPr>
      </w:pPr>
    </w:p>
    <w:p w:rsidR="00D93009" w:rsidRDefault="00D93009" w:rsidP="00FA75F7">
      <w:pPr>
        <w:spacing w:after="0"/>
        <w:rPr>
          <w:rFonts w:ascii="Times New Roman" w:hAnsi="Times New Roman"/>
          <w:b/>
          <w:sz w:val="28"/>
          <w:u w:val="single"/>
        </w:rPr>
      </w:pPr>
    </w:p>
    <w:p w:rsidR="00D93009" w:rsidRDefault="00D93009" w:rsidP="00FA75F7">
      <w:pPr>
        <w:spacing w:after="0"/>
        <w:rPr>
          <w:rFonts w:ascii="Times New Roman" w:hAnsi="Times New Roman"/>
          <w:b/>
          <w:sz w:val="28"/>
          <w:u w:val="single"/>
        </w:rPr>
      </w:pPr>
    </w:p>
    <w:p w:rsidR="00D93009" w:rsidRDefault="00D93009" w:rsidP="00FA75F7">
      <w:pPr>
        <w:spacing w:after="0"/>
        <w:rPr>
          <w:rFonts w:ascii="Times New Roman" w:hAnsi="Times New Roman"/>
          <w:b/>
          <w:sz w:val="28"/>
          <w:u w:val="single"/>
        </w:rPr>
      </w:pPr>
    </w:p>
    <w:p w:rsidR="00FA75F7" w:rsidRDefault="00FA75F7" w:rsidP="00FA75F7">
      <w:pPr>
        <w:spacing w:after="0"/>
        <w:rPr>
          <w:rFonts w:ascii="Times New Roman" w:hAnsi="Times New Roman"/>
          <w:b/>
          <w:sz w:val="28"/>
          <w:u w:val="single"/>
        </w:rPr>
      </w:pPr>
      <w:r>
        <w:rPr>
          <w:rFonts w:ascii="Times New Roman" w:hAnsi="Times New Roman"/>
          <w:b/>
          <w:sz w:val="28"/>
          <w:u w:val="single"/>
        </w:rPr>
        <w:t>Day 18:</w:t>
      </w:r>
    </w:p>
    <w:p w:rsidR="00FA75F7" w:rsidRPr="00D93009" w:rsidRDefault="00FA75F7" w:rsidP="00FA75F7">
      <w:pPr>
        <w:spacing w:after="0"/>
        <w:rPr>
          <w:rFonts w:ascii="Times New Roman" w:hAnsi="Times New Roman"/>
          <w:b/>
          <w:sz w:val="28"/>
        </w:rPr>
      </w:pPr>
      <w:r>
        <w:rPr>
          <w:rFonts w:ascii="Times New Roman" w:hAnsi="Times New Roman"/>
          <w:b/>
          <w:sz w:val="28"/>
        </w:rPr>
        <w:t>Enduring Understanding:</w:t>
      </w:r>
      <w:r w:rsidR="00D93009">
        <w:rPr>
          <w:rFonts w:ascii="Times New Roman" w:hAnsi="Times New Roman"/>
          <w:b/>
          <w:sz w:val="28"/>
        </w:rPr>
        <w:t xml:space="preserve"> </w:t>
      </w:r>
      <w:r w:rsidR="00D93009">
        <w:rPr>
          <w:rFonts w:ascii="Times New Roman" w:hAnsi="Times New Roman"/>
          <w:sz w:val="28"/>
        </w:rPr>
        <w:t xml:space="preserve">Under oppression people find ways to resist the oppression both individually and collaboratively.  </w:t>
      </w:r>
    </w:p>
    <w:p w:rsidR="00FA75F7" w:rsidRPr="00D93009" w:rsidRDefault="00FA75F7" w:rsidP="00FA75F7">
      <w:pPr>
        <w:spacing w:after="0"/>
        <w:rPr>
          <w:rFonts w:ascii="Times New Roman" w:hAnsi="Times New Roman"/>
          <w:sz w:val="28"/>
        </w:rPr>
      </w:pPr>
      <w:r>
        <w:rPr>
          <w:rFonts w:ascii="Times New Roman" w:hAnsi="Times New Roman"/>
          <w:b/>
          <w:sz w:val="28"/>
        </w:rPr>
        <w:t>Essential Question:</w:t>
      </w:r>
      <w:r w:rsidR="00D93009">
        <w:rPr>
          <w:rFonts w:ascii="Times New Roman" w:hAnsi="Times New Roman"/>
          <w:b/>
          <w:sz w:val="28"/>
        </w:rPr>
        <w:t xml:space="preserve"> </w:t>
      </w:r>
      <w:r w:rsidR="00D93009">
        <w:rPr>
          <w:rFonts w:ascii="Times New Roman" w:hAnsi="Times New Roman"/>
          <w:sz w:val="28"/>
        </w:rPr>
        <w:t xml:space="preserve">What does it mean to be oppressed? </w:t>
      </w:r>
    </w:p>
    <w:p w:rsidR="00FA75F7" w:rsidRPr="00D93009" w:rsidRDefault="00FA75F7" w:rsidP="00FA75F7">
      <w:pPr>
        <w:spacing w:after="0"/>
        <w:rPr>
          <w:rFonts w:ascii="Times New Roman" w:hAnsi="Times New Roman"/>
          <w:sz w:val="28"/>
        </w:rPr>
      </w:pPr>
      <w:r>
        <w:rPr>
          <w:rFonts w:ascii="Times New Roman" w:hAnsi="Times New Roman"/>
          <w:b/>
          <w:sz w:val="28"/>
        </w:rPr>
        <w:t>Focus:</w:t>
      </w:r>
      <w:r w:rsidR="00D93009">
        <w:rPr>
          <w:rFonts w:ascii="Times New Roman" w:hAnsi="Times New Roman"/>
          <w:b/>
          <w:sz w:val="28"/>
        </w:rPr>
        <w:t xml:space="preserve"> </w:t>
      </w:r>
      <w:r w:rsidR="00D93009">
        <w:rPr>
          <w:rFonts w:ascii="Times New Roman" w:hAnsi="Times New Roman"/>
          <w:sz w:val="28"/>
        </w:rPr>
        <w:t>What ways can we resist oppression today?</w:t>
      </w:r>
    </w:p>
    <w:p w:rsidR="00FA75F7" w:rsidRPr="00F92C1C" w:rsidRDefault="00FA75F7" w:rsidP="00FA75F7">
      <w:pPr>
        <w:spacing w:after="0"/>
        <w:rPr>
          <w:rFonts w:ascii="Times New Roman" w:hAnsi="Times New Roman"/>
          <w:sz w:val="28"/>
        </w:rPr>
      </w:pPr>
      <w:r>
        <w:rPr>
          <w:rFonts w:ascii="Times New Roman" w:hAnsi="Times New Roman"/>
          <w:b/>
          <w:sz w:val="28"/>
        </w:rPr>
        <w:t>Activity:</w:t>
      </w:r>
      <w:r w:rsidR="00D93009">
        <w:rPr>
          <w:rFonts w:ascii="Times New Roman" w:hAnsi="Times New Roman"/>
          <w:b/>
          <w:sz w:val="28"/>
        </w:rPr>
        <w:t xml:space="preserve"> </w:t>
      </w:r>
      <w:r w:rsidR="00F92C1C">
        <w:rPr>
          <w:rFonts w:ascii="Times New Roman" w:hAnsi="Times New Roman"/>
          <w:sz w:val="28"/>
        </w:rPr>
        <w:t xml:space="preserve">The students will discuss where and how they see or experience oppression in their lives. They will write scenes in groups and perform these instances of oppression for the class.  </w:t>
      </w: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7C4788" w:rsidRDefault="007C4788" w:rsidP="00FE6651">
      <w:pPr>
        <w:spacing w:after="0"/>
        <w:rPr>
          <w:rFonts w:ascii="Times New Roman" w:hAnsi="Times New Roman"/>
          <w:b/>
          <w:sz w:val="28"/>
        </w:rPr>
      </w:pPr>
    </w:p>
    <w:p w:rsidR="00FA75F7" w:rsidRDefault="00FA75F7" w:rsidP="00FE6651">
      <w:pPr>
        <w:spacing w:after="0"/>
        <w:rPr>
          <w:rFonts w:ascii="Times New Roman" w:hAnsi="Times New Roman"/>
          <w:b/>
          <w:sz w:val="28"/>
        </w:rPr>
      </w:pPr>
    </w:p>
    <w:p w:rsidR="00B23C6E" w:rsidRPr="00FA75F7" w:rsidRDefault="00B23C6E" w:rsidP="00FE6651">
      <w:pPr>
        <w:spacing w:after="0"/>
        <w:rPr>
          <w:rFonts w:ascii="Times New Roman" w:hAnsi="Times New Roman"/>
          <w:b/>
          <w:sz w:val="28"/>
        </w:rPr>
      </w:pPr>
    </w:p>
    <w:p w:rsidR="00B23C6E" w:rsidRDefault="00B23C6E" w:rsidP="00FE6651">
      <w:pPr>
        <w:spacing w:after="0"/>
        <w:rPr>
          <w:rFonts w:ascii="Times New Roman" w:hAnsi="Times New Roman"/>
          <w:b/>
          <w:sz w:val="28"/>
          <w:u w:val="single"/>
        </w:rPr>
      </w:pPr>
    </w:p>
    <w:p w:rsidR="00B23C6E" w:rsidRDefault="00B23C6E" w:rsidP="00FE6651">
      <w:pPr>
        <w:spacing w:after="0"/>
        <w:rPr>
          <w:rFonts w:ascii="Times New Roman" w:hAnsi="Times New Roman"/>
          <w:b/>
          <w:sz w:val="28"/>
          <w:u w:val="single"/>
        </w:rPr>
      </w:pPr>
    </w:p>
    <w:p w:rsidR="00B23C6E" w:rsidRDefault="00B23C6E" w:rsidP="00FE6651">
      <w:pPr>
        <w:spacing w:after="0"/>
        <w:rPr>
          <w:rFonts w:ascii="Times New Roman" w:hAnsi="Times New Roman"/>
          <w:b/>
          <w:sz w:val="28"/>
          <w:u w:val="single"/>
        </w:rPr>
      </w:pPr>
    </w:p>
    <w:p w:rsidR="00B23C6E" w:rsidRDefault="00B23C6E" w:rsidP="007C4788">
      <w:pPr>
        <w:spacing w:after="0"/>
        <w:rPr>
          <w:rFonts w:ascii="Times New Roman" w:hAnsi="Times New Roman"/>
          <w:b/>
          <w:sz w:val="28"/>
          <w:u w:val="single"/>
        </w:rPr>
      </w:pPr>
    </w:p>
    <w:p w:rsidR="007C4788" w:rsidRDefault="007C4788" w:rsidP="007C4788">
      <w:pPr>
        <w:spacing w:after="0"/>
        <w:jc w:val="center"/>
        <w:rPr>
          <w:rFonts w:ascii="Apple Chancery" w:hAnsi="Apple Chancery"/>
          <w:sz w:val="96"/>
        </w:rPr>
      </w:pPr>
      <w:r w:rsidRPr="00B23C6E">
        <w:rPr>
          <w:rFonts w:ascii="Apple Chancery" w:hAnsi="Apple Chancery"/>
          <w:sz w:val="96"/>
        </w:rPr>
        <w:t>Sample Learning Experiences</w:t>
      </w:r>
    </w:p>
    <w:p w:rsidR="007C4788" w:rsidRDefault="007C4788" w:rsidP="007C4788">
      <w:pPr>
        <w:spacing w:after="0"/>
        <w:jc w:val="center"/>
        <w:rPr>
          <w:rFonts w:ascii="Apple Chancery" w:hAnsi="Apple Chancery"/>
          <w:sz w:val="96"/>
        </w:rPr>
      </w:pPr>
    </w:p>
    <w:p w:rsidR="007C4788" w:rsidRDefault="007C4788" w:rsidP="007C4788">
      <w:pPr>
        <w:spacing w:after="0"/>
        <w:jc w:val="center"/>
        <w:rPr>
          <w:rFonts w:ascii="Apple Chancery" w:hAnsi="Apple Chancery"/>
          <w:sz w:val="96"/>
        </w:rPr>
      </w:pPr>
      <w:r>
        <w:rPr>
          <w:rFonts w:ascii="Apple Chancery" w:hAnsi="Apple Chancery"/>
          <w:sz w:val="96"/>
        </w:rPr>
        <w:t>Part IV</w:t>
      </w:r>
    </w:p>
    <w:p w:rsidR="00B23C6E" w:rsidRDefault="00B23C6E" w:rsidP="005D7713">
      <w:pPr>
        <w:spacing w:after="0"/>
        <w:jc w:val="center"/>
        <w:rPr>
          <w:rFonts w:ascii="Times New Roman" w:hAnsi="Times New Roman"/>
          <w:b/>
          <w:sz w:val="28"/>
          <w:u w:val="single"/>
        </w:rPr>
      </w:pPr>
    </w:p>
    <w:p w:rsidR="00B23C6E" w:rsidRDefault="00B23C6E"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7C4788" w:rsidRDefault="007C4788" w:rsidP="005D7713">
      <w:pPr>
        <w:spacing w:after="0"/>
        <w:jc w:val="center"/>
        <w:rPr>
          <w:rFonts w:ascii="Times New Roman" w:hAnsi="Times New Roman"/>
          <w:b/>
          <w:sz w:val="28"/>
          <w:u w:val="single"/>
        </w:rPr>
      </w:pPr>
    </w:p>
    <w:p w:rsidR="00B23C6E" w:rsidRDefault="00B23C6E" w:rsidP="007C4788">
      <w:pPr>
        <w:spacing w:after="0"/>
        <w:rPr>
          <w:rFonts w:ascii="Times New Roman" w:hAnsi="Times New Roman"/>
          <w:b/>
          <w:sz w:val="28"/>
          <w:u w:val="single"/>
        </w:rPr>
      </w:pPr>
    </w:p>
    <w:p w:rsidR="00B23C6E" w:rsidRDefault="00B23C6E" w:rsidP="005D7713">
      <w:pPr>
        <w:spacing w:after="0"/>
        <w:jc w:val="center"/>
        <w:rPr>
          <w:rFonts w:ascii="Times New Roman" w:hAnsi="Times New Roman"/>
          <w:b/>
          <w:sz w:val="28"/>
          <w:u w:val="single"/>
        </w:rPr>
      </w:pPr>
    </w:p>
    <w:p w:rsidR="00B23C6E" w:rsidRDefault="00B23C6E" w:rsidP="005D7713">
      <w:pPr>
        <w:spacing w:after="0"/>
        <w:jc w:val="center"/>
        <w:rPr>
          <w:rFonts w:ascii="Times New Roman" w:hAnsi="Times New Roman"/>
          <w:b/>
          <w:sz w:val="28"/>
          <w:u w:val="single"/>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Pr="007E22E8" w:rsidRDefault="007E22E8" w:rsidP="007E22E8">
      <w:pPr>
        <w:rPr>
          <w:rFonts w:ascii="Times New Roman" w:hAnsi="Times New Roman"/>
          <w:sz w:val="28"/>
        </w:rPr>
      </w:pPr>
      <w:r w:rsidRPr="007E22E8">
        <w:rPr>
          <w:rFonts w:ascii="Times New Roman" w:hAnsi="Times New Roman"/>
          <w:sz w:val="28"/>
        </w:rPr>
        <w:t>Francesca Needham</w:t>
      </w:r>
    </w:p>
    <w:p w:rsidR="007E22E8" w:rsidRPr="007E22E8" w:rsidRDefault="006A712D" w:rsidP="007E22E8">
      <w:pPr>
        <w:spacing w:after="0"/>
        <w:jc w:val="center"/>
        <w:rPr>
          <w:rFonts w:ascii="Times New Roman" w:hAnsi="Times New Roman"/>
          <w:b/>
          <w:sz w:val="28"/>
        </w:rPr>
      </w:pPr>
      <w:r>
        <w:rPr>
          <w:rFonts w:ascii="Times New Roman" w:hAnsi="Times New Roman"/>
          <w:b/>
          <w:sz w:val="28"/>
        </w:rPr>
        <w:t>Day</w:t>
      </w:r>
      <w:r w:rsidR="007E22E8" w:rsidRPr="007E22E8">
        <w:rPr>
          <w:rFonts w:ascii="Times New Roman" w:hAnsi="Times New Roman"/>
          <w:b/>
          <w:sz w:val="28"/>
        </w:rPr>
        <w:t xml:space="preserve"> 5: Treatment of Slaves: Looking at enslaved people compared to their </w:t>
      </w:r>
      <w:proofErr w:type="spellStart"/>
      <w:r w:rsidR="007E22E8" w:rsidRPr="007E22E8">
        <w:rPr>
          <w:rFonts w:ascii="Times New Roman" w:hAnsi="Times New Roman"/>
          <w:b/>
          <w:sz w:val="28"/>
        </w:rPr>
        <w:t>slavemasters</w:t>
      </w:r>
      <w:proofErr w:type="spellEnd"/>
    </w:p>
    <w:p w:rsidR="007E22E8" w:rsidRDefault="007E22E8" w:rsidP="007E22E8">
      <w:pPr>
        <w:spacing w:after="0"/>
        <w:rPr>
          <w:rFonts w:ascii="Times New Roman" w:hAnsi="Times New Roman"/>
          <w:b/>
          <w:sz w:val="28"/>
        </w:rPr>
      </w:pPr>
    </w:p>
    <w:p w:rsidR="007E22E8" w:rsidRPr="007E22E8" w:rsidRDefault="007E22E8" w:rsidP="007E22E8">
      <w:pPr>
        <w:spacing w:after="0"/>
        <w:rPr>
          <w:rFonts w:ascii="Times New Roman" w:hAnsi="Times New Roman"/>
          <w:b/>
          <w:sz w:val="28"/>
        </w:rPr>
      </w:pPr>
      <w:r w:rsidRPr="007E22E8">
        <w:rPr>
          <w:rFonts w:ascii="Times New Roman" w:hAnsi="Times New Roman"/>
          <w:b/>
          <w:sz w:val="28"/>
        </w:rPr>
        <w:t>Enduring Understandings:</w:t>
      </w:r>
    </w:p>
    <w:p w:rsidR="007E22E8" w:rsidRPr="007E22E8" w:rsidRDefault="007E22E8" w:rsidP="007E22E8">
      <w:pPr>
        <w:spacing w:after="0"/>
        <w:ind w:left="720"/>
        <w:rPr>
          <w:rFonts w:ascii="Times New Roman" w:hAnsi="Times New Roman"/>
          <w:sz w:val="28"/>
        </w:rPr>
      </w:pPr>
      <w:r w:rsidRPr="007E22E8">
        <w:rPr>
          <w:rFonts w:ascii="Times New Roman" w:hAnsi="Times New Roman"/>
          <w:sz w:val="28"/>
        </w:rPr>
        <w:t>Slavery existed in the Northeast, more specifically in the microcosm of Brooklyn</w:t>
      </w:r>
    </w:p>
    <w:p w:rsidR="007E22E8" w:rsidRPr="007E22E8" w:rsidRDefault="007E22E8" w:rsidP="007E22E8">
      <w:pPr>
        <w:spacing w:after="0"/>
        <w:rPr>
          <w:rFonts w:ascii="Times New Roman" w:hAnsi="Times New Roman"/>
          <w:b/>
          <w:sz w:val="28"/>
        </w:rPr>
      </w:pPr>
      <w:r w:rsidRPr="007E22E8">
        <w:rPr>
          <w:rFonts w:ascii="Times New Roman" w:hAnsi="Times New Roman"/>
          <w:b/>
          <w:sz w:val="28"/>
        </w:rPr>
        <w:t>Essential Questions:</w:t>
      </w:r>
    </w:p>
    <w:p w:rsidR="007E22E8" w:rsidRPr="007E22E8" w:rsidRDefault="007E22E8" w:rsidP="007E22E8">
      <w:pPr>
        <w:spacing w:after="0"/>
        <w:ind w:firstLine="720"/>
        <w:jc w:val="both"/>
        <w:rPr>
          <w:rFonts w:ascii="Times New Roman" w:hAnsi="Times New Roman"/>
          <w:sz w:val="28"/>
        </w:rPr>
      </w:pPr>
      <w:r w:rsidRPr="007E22E8">
        <w:rPr>
          <w:rFonts w:ascii="Times New Roman" w:hAnsi="Times New Roman"/>
          <w:sz w:val="28"/>
        </w:rPr>
        <w:t>What did slavery look like in the North, more specifically Brooklyn?</w:t>
      </w:r>
    </w:p>
    <w:p w:rsidR="007E22E8" w:rsidRDefault="007E22E8" w:rsidP="007E22E8">
      <w:pPr>
        <w:spacing w:after="0"/>
        <w:ind w:firstLine="720"/>
        <w:jc w:val="both"/>
        <w:rPr>
          <w:rFonts w:ascii="Times New Roman" w:hAnsi="Times New Roman"/>
          <w:sz w:val="28"/>
        </w:rPr>
      </w:pPr>
      <w:r w:rsidRPr="007E22E8">
        <w:rPr>
          <w:rFonts w:ascii="Times New Roman" w:hAnsi="Times New Roman"/>
          <w:sz w:val="28"/>
        </w:rPr>
        <w:t>What does it mean to be oppressed?</w:t>
      </w:r>
    </w:p>
    <w:p w:rsidR="007E22E8" w:rsidRPr="007E22E8" w:rsidRDefault="007E22E8" w:rsidP="007E22E8">
      <w:pPr>
        <w:spacing w:after="0"/>
        <w:ind w:firstLine="720"/>
        <w:jc w:val="both"/>
        <w:rPr>
          <w:rFonts w:ascii="Times New Roman" w:hAnsi="Times New Roman"/>
          <w:sz w:val="28"/>
        </w:rPr>
      </w:pPr>
    </w:p>
    <w:p w:rsidR="007E22E8" w:rsidRPr="007E22E8" w:rsidRDefault="007E22E8" w:rsidP="007E22E8">
      <w:pPr>
        <w:spacing w:after="0"/>
        <w:rPr>
          <w:rFonts w:ascii="Times New Roman" w:hAnsi="Times New Roman"/>
          <w:b/>
          <w:sz w:val="28"/>
        </w:rPr>
      </w:pPr>
      <w:r w:rsidRPr="007E22E8">
        <w:rPr>
          <w:rFonts w:ascii="Times New Roman" w:hAnsi="Times New Roman"/>
          <w:b/>
          <w:sz w:val="28"/>
        </w:rPr>
        <w:t>ELA Common Core Standards:</w:t>
      </w:r>
    </w:p>
    <w:p w:rsidR="007E22E8" w:rsidRPr="007E22E8" w:rsidRDefault="007E22E8" w:rsidP="007E22E8">
      <w:pPr>
        <w:spacing w:after="0"/>
        <w:ind w:firstLine="720"/>
        <w:rPr>
          <w:rFonts w:ascii="Times New Roman" w:hAnsi="Times New Roman"/>
          <w:sz w:val="28"/>
        </w:rPr>
      </w:pPr>
      <w:r w:rsidRPr="007E22E8">
        <w:rPr>
          <w:rFonts w:ascii="Times New Roman" w:hAnsi="Times New Roman"/>
          <w:sz w:val="28"/>
        </w:rPr>
        <w:t>4.W.9 Research to build and present knowledge</w:t>
      </w:r>
    </w:p>
    <w:p w:rsidR="007E22E8" w:rsidRDefault="007E22E8" w:rsidP="007E22E8">
      <w:pPr>
        <w:spacing w:after="0"/>
        <w:ind w:left="720"/>
        <w:rPr>
          <w:rFonts w:ascii="Times New Roman" w:hAnsi="Times New Roman"/>
          <w:sz w:val="28"/>
        </w:rPr>
      </w:pPr>
      <w:r w:rsidRPr="007E22E8">
        <w:rPr>
          <w:rFonts w:ascii="Times New Roman" w:hAnsi="Times New Roman"/>
          <w:sz w:val="28"/>
        </w:rPr>
        <w:t>4.SL.3 Identify the reasons and evidence a speaker provides to support particular points</w:t>
      </w:r>
    </w:p>
    <w:p w:rsidR="007E22E8" w:rsidRPr="007E22E8" w:rsidRDefault="007E22E8" w:rsidP="007E22E8">
      <w:pPr>
        <w:spacing w:after="0"/>
        <w:ind w:left="720"/>
        <w:rPr>
          <w:rFonts w:ascii="Times New Roman" w:hAnsi="Times New Roman"/>
          <w:sz w:val="28"/>
        </w:rPr>
      </w:pPr>
    </w:p>
    <w:p w:rsidR="007E22E8" w:rsidRDefault="007E22E8" w:rsidP="007E22E8">
      <w:pPr>
        <w:spacing w:after="0"/>
        <w:rPr>
          <w:rFonts w:ascii="Times New Roman" w:hAnsi="Times New Roman"/>
          <w:b/>
          <w:sz w:val="28"/>
        </w:rPr>
      </w:pPr>
      <w:r w:rsidRPr="007E22E8">
        <w:rPr>
          <w:rFonts w:ascii="Times New Roman" w:hAnsi="Times New Roman"/>
          <w:b/>
          <w:sz w:val="28"/>
        </w:rPr>
        <w:t>Scope and Sequence Standards:</w:t>
      </w:r>
    </w:p>
    <w:p w:rsidR="007E22E8" w:rsidRDefault="007E22E8" w:rsidP="007E22E8">
      <w:pPr>
        <w:spacing w:after="0"/>
        <w:rPr>
          <w:rFonts w:ascii="Times New Roman" w:hAnsi="Times New Roman"/>
          <w:b/>
          <w:sz w:val="28"/>
        </w:rPr>
      </w:pPr>
      <w:r>
        <w:rPr>
          <w:rFonts w:ascii="Times New Roman" w:hAnsi="Times New Roman"/>
          <w:b/>
          <w:sz w:val="28"/>
        </w:rPr>
        <w:tab/>
        <w:t xml:space="preserve">Grade 4, Unit 3: </w:t>
      </w:r>
    </w:p>
    <w:p w:rsidR="007E22E8" w:rsidRPr="007E22E8" w:rsidRDefault="007E22E8" w:rsidP="007E22E8">
      <w:pPr>
        <w:spacing w:after="0"/>
        <w:ind w:firstLine="720"/>
        <w:rPr>
          <w:rFonts w:ascii="Times New Roman" w:hAnsi="Times New Roman"/>
          <w:b/>
          <w:sz w:val="28"/>
        </w:rPr>
      </w:pPr>
      <w:r w:rsidRPr="007E22E8">
        <w:rPr>
          <w:rFonts w:ascii="Times New Roman" w:hAnsi="Times New Roman"/>
          <w:sz w:val="28"/>
          <w:lang w:val="es-ES_tradnl"/>
        </w:rPr>
        <w:t xml:space="preserve">Role </w:t>
      </w:r>
      <w:proofErr w:type="spellStart"/>
      <w:r w:rsidRPr="007E22E8">
        <w:rPr>
          <w:rFonts w:ascii="Times New Roman" w:hAnsi="Times New Roman"/>
          <w:sz w:val="28"/>
          <w:lang w:val="es-ES_tradnl"/>
        </w:rPr>
        <w:t>of</w:t>
      </w:r>
      <w:proofErr w:type="spellEnd"/>
      <w:r w:rsidRPr="007E22E8">
        <w:rPr>
          <w:rFonts w:ascii="Times New Roman" w:hAnsi="Times New Roman"/>
          <w:sz w:val="28"/>
          <w:lang w:val="es-ES_tradnl"/>
        </w:rPr>
        <w:t xml:space="preserve"> </w:t>
      </w:r>
      <w:proofErr w:type="spellStart"/>
      <w:r w:rsidRPr="007E22E8">
        <w:rPr>
          <w:rFonts w:ascii="Times New Roman" w:hAnsi="Times New Roman"/>
          <w:sz w:val="28"/>
          <w:lang w:val="es-ES_tradnl"/>
        </w:rPr>
        <w:t>enslaved</w:t>
      </w:r>
      <w:proofErr w:type="spellEnd"/>
      <w:r w:rsidRPr="007E22E8">
        <w:rPr>
          <w:rFonts w:ascii="Times New Roman" w:hAnsi="Times New Roman"/>
          <w:sz w:val="28"/>
          <w:lang w:val="es-ES_tradnl"/>
        </w:rPr>
        <w:t xml:space="preserve"> </w:t>
      </w:r>
      <w:proofErr w:type="spellStart"/>
      <w:r w:rsidRPr="007E22E8">
        <w:rPr>
          <w:rFonts w:ascii="Times New Roman" w:hAnsi="Times New Roman"/>
          <w:sz w:val="28"/>
          <w:lang w:val="es-ES_tradnl"/>
        </w:rPr>
        <w:t>Africans</w:t>
      </w:r>
      <w:proofErr w:type="spellEnd"/>
      <w:r w:rsidRPr="007E22E8">
        <w:rPr>
          <w:rFonts w:ascii="Times New Roman" w:hAnsi="Times New Roman"/>
          <w:sz w:val="28"/>
          <w:lang w:val="es-ES_tradnl"/>
        </w:rPr>
        <w:t xml:space="preserve"> in </w:t>
      </w:r>
      <w:proofErr w:type="spellStart"/>
      <w:r w:rsidRPr="007E22E8">
        <w:rPr>
          <w:rFonts w:ascii="Times New Roman" w:hAnsi="Times New Roman"/>
          <w:sz w:val="28"/>
          <w:lang w:val="es-ES_tradnl"/>
        </w:rPr>
        <w:t>growth</w:t>
      </w:r>
      <w:proofErr w:type="spellEnd"/>
      <w:r w:rsidRPr="007E22E8">
        <w:rPr>
          <w:rFonts w:ascii="Times New Roman" w:hAnsi="Times New Roman"/>
          <w:sz w:val="28"/>
          <w:lang w:val="es-ES_tradnl"/>
        </w:rPr>
        <w:t xml:space="preserve"> </w:t>
      </w:r>
      <w:proofErr w:type="spellStart"/>
      <w:r w:rsidRPr="007E22E8">
        <w:rPr>
          <w:rFonts w:ascii="Times New Roman" w:hAnsi="Times New Roman"/>
          <w:sz w:val="28"/>
          <w:lang w:val="es-ES_tradnl"/>
        </w:rPr>
        <w:t>and</w:t>
      </w:r>
      <w:proofErr w:type="spellEnd"/>
      <w:r w:rsidRPr="007E22E8">
        <w:rPr>
          <w:rFonts w:ascii="Times New Roman" w:hAnsi="Times New Roman"/>
          <w:sz w:val="28"/>
          <w:lang w:val="es-ES_tradnl"/>
        </w:rPr>
        <w:t xml:space="preserve"> </w:t>
      </w:r>
      <w:proofErr w:type="spellStart"/>
      <w:r w:rsidRPr="007E22E8">
        <w:rPr>
          <w:rFonts w:ascii="Times New Roman" w:hAnsi="Times New Roman"/>
          <w:sz w:val="28"/>
          <w:lang w:val="es-ES_tradnl"/>
        </w:rPr>
        <w:t>development</w:t>
      </w:r>
      <w:proofErr w:type="spellEnd"/>
      <w:r w:rsidRPr="007E22E8">
        <w:rPr>
          <w:rFonts w:ascii="Times New Roman" w:hAnsi="Times New Roman"/>
          <w:sz w:val="28"/>
          <w:lang w:val="es-ES_tradnl"/>
        </w:rPr>
        <w:t xml:space="preserve"> </w:t>
      </w:r>
      <w:proofErr w:type="spellStart"/>
      <w:r w:rsidRPr="007E22E8">
        <w:rPr>
          <w:rFonts w:ascii="Times New Roman" w:hAnsi="Times New Roman"/>
          <w:sz w:val="28"/>
          <w:lang w:val="es-ES_tradnl"/>
        </w:rPr>
        <w:t>of</w:t>
      </w:r>
      <w:proofErr w:type="spellEnd"/>
      <w:r w:rsidRPr="007E22E8">
        <w:rPr>
          <w:rFonts w:ascii="Times New Roman" w:hAnsi="Times New Roman"/>
          <w:sz w:val="28"/>
          <w:lang w:val="es-ES_tradnl"/>
        </w:rPr>
        <w:t xml:space="preserve"> </w:t>
      </w:r>
      <w:proofErr w:type="spellStart"/>
      <w:r w:rsidRPr="007E22E8">
        <w:rPr>
          <w:rFonts w:ascii="Times New Roman" w:hAnsi="Times New Roman"/>
          <w:sz w:val="28"/>
          <w:lang w:val="es-ES_tradnl"/>
        </w:rPr>
        <w:t>New</w:t>
      </w:r>
      <w:proofErr w:type="spellEnd"/>
      <w:r w:rsidRPr="007E22E8">
        <w:rPr>
          <w:rFonts w:ascii="Times New Roman" w:hAnsi="Times New Roman"/>
          <w:sz w:val="28"/>
          <w:lang w:val="es-ES_tradnl"/>
        </w:rPr>
        <w:t xml:space="preserve"> York</w:t>
      </w:r>
    </w:p>
    <w:p w:rsidR="007E22E8" w:rsidRDefault="007E22E8" w:rsidP="007E22E8">
      <w:pPr>
        <w:spacing w:after="0"/>
        <w:rPr>
          <w:rFonts w:ascii="Times New Roman" w:hAnsi="Times New Roman"/>
          <w:b/>
          <w:sz w:val="28"/>
        </w:rPr>
      </w:pPr>
    </w:p>
    <w:p w:rsidR="007E22E8" w:rsidRPr="007E22E8" w:rsidRDefault="007E22E8" w:rsidP="007E22E8">
      <w:pPr>
        <w:spacing w:after="0"/>
        <w:rPr>
          <w:rFonts w:ascii="Times New Roman" w:hAnsi="Times New Roman"/>
          <w:b/>
          <w:sz w:val="28"/>
        </w:rPr>
      </w:pPr>
      <w:r w:rsidRPr="007E22E8">
        <w:rPr>
          <w:rFonts w:ascii="Times New Roman" w:hAnsi="Times New Roman"/>
          <w:b/>
          <w:sz w:val="28"/>
        </w:rPr>
        <w:t xml:space="preserve">Objective: </w:t>
      </w:r>
    </w:p>
    <w:p w:rsidR="007E22E8" w:rsidRDefault="007E22E8" w:rsidP="007E22E8">
      <w:pPr>
        <w:spacing w:after="0"/>
        <w:ind w:left="720"/>
        <w:rPr>
          <w:rFonts w:ascii="Times New Roman" w:hAnsi="Times New Roman"/>
          <w:sz w:val="28"/>
        </w:rPr>
      </w:pPr>
      <w:r w:rsidRPr="007E22E8">
        <w:rPr>
          <w:rFonts w:ascii="Times New Roman" w:hAnsi="Times New Roman"/>
          <w:sz w:val="28"/>
        </w:rPr>
        <w:t>Students will look at a variety of photographs from the time period to observe and make inferences about the differences between the enslaved people and their masters</w:t>
      </w:r>
    </w:p>
    <w:p w:rsidR="007E22E8" w:rsidRPr="007E22E8" w:rsidRDefault="007E22E8" w:rsidP="007E22E8">
      <w:pPr>
        <w:spacing w:after="0"/>
        <w:ind w:left="720"/>
        <w:rPr>
          <w:rFonts w:ascii="Times New Roman" w:hAnsi="Times New Roman"/>
          <w:sz w:val="28"/>
        </w:rPr>
      </w:pPr>
    </w:p>
    <w:p w:rsidR="007E22E8" w:rsidRPr="007E22E8" w:rsidRDefault="007E22E8" w:rsidP="007E22E8">
      <w:pPr>
        <w:spacing w:after="0"/>
        <w:rPr>
          <w:rFonts w:ascii="Times New Roman" w:hAnsi="Times New Roman"/>
          <w:b/>
          <w:sz w:val="28"/>
        </w:rPr>
      </w:pPr>
      <w:r w:rsidRPr="007E22E8">
        <w:rPr>
          <w:rFonts w:ascii="Times New Roman" w:hAnsi="Times New Roman"/>
          <w:b/>
          <w:sz w:val="28"/>
        </w:rPr>
        <w:t>Materials:</w:t>
      </w:r>
    </w:p>
    <w:p w:rsidR="007E22E8" w:rsidRPr="007E22E8" w:rsidRDefault="007E22E8" w:rsidP="007E22E8">
      <w:pPr>
        <w:spacing w:after="0"/>
        <w:ind w:firstLine="720"/>
        <w:rPr>
          <w:rFonts w:ascii="Times New Roman" w:hAnsi="Times New Roman"/>
          <w:sz w:val="28"/>
        </w:rPr>
      </w:pPr>
      <w:r w:rsidRPr="007E22E8">
        <w:rPr>
          <w:rFonts w:ascii="Times New Roman" w:hAnsi="Times New Roman"/>
          <w:sz w:val="28"/>
        </w:rPr>
        <w:t>Photograph packet from the time period (attached sample)</w:t>
      </w:r>
    </w:p>
    <w:p w:rsidR="007E22E8" w:rsidRDefault="007E22E8" w:rsidP="007E22E8">
      <w:pPr>
        <w:spacing w:after="0"/>
        <w:ind w:firstLine="720"/>
        <w:rPr>
          <w:rFonts w:ascii="Times New Roman" w:hAnsi="Times New Roman"/>
          <w:sz w:val="28"/>
        </w:rPr>
      </w:pPr>
      <w:r w:rsidRPr="007E22E8">
        <w:rPr>
          <w:rFonts w:ascii="Times New Roman" w:hAnsi="Times New Roman"/>
          <w:sz w:val="28"/>
        </w:rPr>
        <w:t>Note taking graphic organizer (attached)</w:t>
      </w:r>
    </w:p>
    <w:p w:rsidR="007E22E8" w:rsidRPr="007E22E8" w:rsidRDefault="007E22E8" w:rsidP="007E22E8">
      <w:pPr>
        <w:spacing w:after="0"/>
        <w:ind w:firstLine="720"/>
        <w:rPr>
          <w:rFonts w:ascii="Times New Roman" w:hAnsi="Times New Roman"/>
          <w:sz w:val="28"/>
        </w:rPr>
      </w:pPr>
    </w:p>
    <w:p w:rsidR="007E22E8" w:rsidRPr="007E22E8" w:rsidRDefault="007E22E8" w:rsidP="007E22E8">
      <w:pPr>
        <w:spacing w:after="0"/>
        <w:rPr>
          <w:rFonts w:ascii="Times New Roman" w:hAnsi="Times New Roman"/>
          <w:b/>
          <w:sz w:val="28"/>
        </w:rPr>
      </w:pPr>
      <w:r w:rsidRPr="007E22E8">
        <w:rPr>
          <w:rFonts w:ascii="Times New Roman" w:hAnsi="Times New Roman"/>
          <w:b/>
          <w:sz w:val="28"/>
        </w:rPr>
        <w:t>Procedure:</w:t>
      </w:r>
    </w:p>
    <w:p w:rsidR="007E22E8" w:rsidRPr="007E22E8" w:rsidRDefault="007E22E8" w:rsidP="007E22E8">
      <w:pPr>
        <w:spacing w:after="0"/>
        <w:ind w:left="720"/>
        <w:rPr>
          <w:rFonts w:ascii="Times New Roman" w:hAnsi="Times New Roman"/>
          <w:sz w:val="28"/>
        </w:rPr>
      </w:pPr>
      <w:r w:rsidRPr="007E22E8">
        <w:rPr>
          <w:rFonts w:ascii="Times New Roman" w:hAnsi="Times New Roman"/>
          <w:sz w:val="28"/>
        </w:rPr>
        <w:t xml:space="preserve">1. On the </w:t>
      </w:r>
      <w:proofErr w:type="spellStart"/>
      <w:r w:rsidRPr="007E22E8">
        <w:rPr>
          <w:rFonts w:ascii="Times New Roman" w:hAnsi="Times New Roman"/>
          <w:sz w:val="28"/>
        </w:rPr>
        <w:t>smartboard</w:t>
      </w:r>
      <w:proofErr w:type="spellEnd"/>
      <w:r w:rsidRPr="007E22E8">
        <w:rPr>
          <w:rFonts w:ascii="Times New Roman" w:hAnsi="Times New Roman"/>
          <w:sz w:val="28"/>
        </w:rPr>
        <w:t xml:space="preserve">, show the class the photograph of Eliza </w:t>
      </w:r>
      <w:proofErr w:type="spellStart"/>
      <w:r w:rsidRPr="007E22E8">
        <w:rPr>
          <w:rFonts w:ascii="Times New Roman" w:hAnsi="Times New Roman"/>
          <w:sz w:val="28"/>
        </w:rPr>
        <w:t>Lefferts</w:t>
      </w:r>
      <w:proofErr w:type="spellEnd"/>
      <w:r w:rsidRPr="007E22E8">
        <w:rPr>
          <w:rFonts w:ascii="Times New Roman" w:hAnsi="Times New Roman"/>
          <w:sz w:val="28"/>
        </w:rPr>
        <w:t>. Ask, “</w:t>
      </w:r>
      <w:proofErr w:type="gramStart"/>
      <w:r w:rsidRPr="007E22E8">
        <w:rPr>
          <w:rFonts w:ascii="Times New Roman" w:hAnsi="Times New Roman"/>
          <w:sz w:val="28"/>
        </w:rPr>
        <w:t>what</w:t>
      </w:r>
      <w:proofErr w:type="gramEnd"/>
      <w:r w:rsidRPr="007E22E8">
        <w:rPr>
          <w:rFonts w:ascii="Times New Roman" w:hAnsi="Times New Roman"/>
          <w:sz w:val="28"/>
        </w:rPr>
        <w:t xml:space="preserve"> is she wearing?” “</w:t>
      </w:r>
      <w:proofErr w:type="gramStart"/>
      <w:r w:rsidRPr="007E22E8">
        <w:rPr>
          <w:rFonts w:ascii="Times New Roman" w:hAnsi="Times New Roman"/>
          <w:sz w:val="28"/>
        </w:rPr>
        <w:t>what</w:t>
      </w:r>
      <w:proofErr w:type="gramEnd"/>
      <w:r w:rsidRPr="007E22E8">
        <w:rPr>
          <w:rFonts w:ascii="Times New Roman" w:hAnsi="Times New Roman"/>
          <w:sz w:val="28"/>
        </w:rPr>
        <w:t xml:space="preserve"> type of room is she standing in?” and so on</w:t>
      </w:r>
    </w:p>
    <w:p w:rsidR="007E22E8" w:rsidRPr="007E22E8" w:rsidRDefault="007E22E8" w:rsidP="007E22E8">
      <w:pPr>
        <w:spacing w:after="0"/>
        <w:ind w:left="720"/>
        <w:rPr>
          <w:rFonts w:ascii="Times New Roman" w:hAnsi="Times New Roman"/>
          <w:sz w:val="28"/>
        </w:rPr>
      </w:pPr>
      <w:r w:rsidRPr="007E22E8">
        <w:rPr>
          <w:rFonts w:ascii="Times New Roman" w:hAnsi="Times New Roman"/>
          <w:sz w:val="28"/>
        </w:rPr>
        <w:t xml:space="preserve">2. Have students record observations about Eliza </w:t>
      </w:r>
      <w:proofErr w:type="spellStart"/>
      <w:r w:rsidRPr="007E22E8">
        <w:rPr>
          <w:rFonts w:ascii="Times New Roman" w:hAnsi="Times New Roman"/>
          <w:sz w:val="28"/>
        </w:rPr>
        <w:t>Lefferts</w:t>
      </w:r>
      <w:proofErr w:type="spellEnd"/>
      <w:r w:rsidRPr="007E22E8">
        <w:rPr>
          <w:rFonts w:ascii="Times New Roman" w:hAnsi="Times New Roman"/>
          <w:sz w:val="28"/>
        </w:rPr>
        <w:t xml:space="preserve"> on their graphic organizer </w:t>
      </w:r>
    </w:p>
    <w:p w:rsidR="007E22E8" w:rsidRPr="007E22E8" w:rsidRDefault="007E22E8" w:rsidP="007E22E8">
      <w:pPr>
        <w:spacing w:after="0"/>
        <w:ind w:firstLine="720"/>
        <w:rPr>
          <w:rFonts w:ascii="Times New Roman" w:hAnsi="Times New Roman"/>
          <w:sz w:val="28"/>
        </w:rPr>
      </w:pPr>
      <w:r w:rsidRPr="007E22E8">
        <w:rPr>
          <w:rFonts w:ascii="Times New Roman" w:hAnsi="Times New Roman"/>
          <w:sz w:val="28"/>
        </w:rPr>
        <w:t>3. Show a photograph of enslaved farmhand. Ask the same questions</w:t>
      </w:r>
    </w:p>
    <w:p w:rsidR="007E22E8" w:rsidRPr="007E22E8" w:rsidRDefault="007E22E8" w:rsidP="007E22E8">
      <w:pPr>
        <w:spacing w:after="0"/>
        <w:ind w:firstLine="720"/>
        <w:rPr>
          <w:rFonts w:ascii="Times New Roman" w:hAnsi="Times New Roman"/>
          <w:sz w:val="28"/>
        </w:rPr>
      </w:pPr>
      <w:r w:rsidRPr="007E22E8">
        <w:rPr>
          <w:rFonts w:ascii="Times New Roman" w:hAnsi="Times New Roman"/>
          <w:sz w:val="28"/>
        </w:rPr>
        <w:t>4. Have students record their observations on the graphic organizer</w:t>
      </w:r>
    </w:p>
    <w:p w:rsidR="007E22E8" w:rsidRPr="007E22E8" w:rsidRDefault="007E22E8" w:rsidP="007E22E8">
      <w:pPr>
        <w:spacing w:after="0"/>
        <w:ind w:left="720"/>
        <w:rPr>
          <w:rFonts w:ascii="Times New Roman" w:hAnsi="Times New Roman"/>
          <w:sz w:val="28"/>
        </w:rPr>
      </w:pPr>
      <w:r w:rsidRPr="007E22E8">
        <w:rPr>
          <w:rFonts w:ascii="Times New Roman" w:hAnsi="Times New Roman"/>
          <w:sz w:val="28"/>
        </w:rPr>
        <w:t>5. Do they look similar? Think about their facial expressions, their body language – what does that tell us about the people in the photographs? What do you think they were thinking?</w:t>
      </w:r>
    </w:p>
    <w:p w:rsidR="007E22E8" w:rsidRPr="007E22E8" w:rsidRDefault="007E22E8" w:rsidP="007E22E8">
      <w:pPr>
        <w:spacing w:after="0"/>
        <w:rPr>
          <w:rFonts w:ascii="Times New Roman" w:hAnsi="Times New Roman"/>
          <w:b/>
          <w:sz w:val="28"/>
        </w:rPr>
      </w:pPr>
      <w:r w:rsidRPr="007E22E8">
        <w:rPr>
          <w:rFonts w:ascii="Times New Roman" w:hAnsi="Times New Roman"/>
          <w:b/>
          <w:sz w:val="28"/>
        </w:rPr>
        <w:t>Independent work:</w:t>
      </w:r>
    </w:p>
    <w:p w:rsidR="007E22E8" w:rsidRPr="007E22E8" w:rsidRDefault="007E22E8" w:rsidP="007E22E8">
      <w:pPr>
        <w:spacing w:after="0"/>
        <w:ind w:left="720"/>
        <w:rPr>
          <w:rFonts w:ascii="Times New Roman" w:hAnsi="Times New Roman"/>
          <w:sz w:val="28"/>
        </w:rPr>
      </w:pPr>
      <w:r w:rsidRPr="007E22E8">
        <w:rPr>
          <w:rFonts w:ascii="Times New Roman" w:hAnsi="Times New Roman"/>
          <w:sz w:val="28"/>
        </w:rPr>
        <w:t xml:space="preserve">Have students look at a variety of other photographs and fill out their graphic organizers. Make sure the students note their clothing, posture, facial expression, background, etc… </w:t>
      </w:r>
    </w:p>
    <w:p w:rsidR="007E22E8" w:rsidRPr="007E22E8" w:rsidRDefault="007E22E8" w:rsidP="007E22E8">
      <w:pPr>
        <w:spacing w:after="0"/>
        <w:rPr>
          <w:rFonts w:ascii="Times New Roman" w:hAnsi="Times New Roman"/>
          <w:b/>
          <w:sz w:val="28"/>
        </w:rPr>
      </w:pPr>
      <w:r w:rsidRPr="007E22E8">
        <w:rPr>
          <w:rFonts w:ascii="Times New Roman" w:hAnsi="Times New Roman"/>
          <w:b/>
          <w:sz w:val="28"/>
        </w:rPr>
        <w:t>Differentiation:</w:t>
      </w:r>
    </w:p>
    <w:p w:rsidR="007E22E8" w:rsidRPr="007E22E8" w:rsidRDefault="007E22E8" w:rsidP="007E22E8">
      <w:pPr>
        <w:spacing w:after="0"/>
        <w:ind w:left="720"/>
        <w:rPr>
          <w:rFonts w:ascii="Times New Roman" w:hAnsi="Times New Roman"/>
          <w:sz w:val="28"/>
        </w:rPr>
      </w:pPr>
      <w:r w:rsidRPr="007E22E8">
        <w:rPr>
          <w:rFonts w:ascii="Times New Roman" w:hAnsi="Times New Roman"/>
          <w:sz w:val="28"/>
        </w:rPr>
        <w:t>Some students will receive graphic organizers with parts already filled in – such as facial expression, leaving the students only to make the more concrete connections to the photograph, not the abstract. Students may also work in collaborative partnerships.</w:t>
      </w:r>
    </w:p>
    <w:p w:rsidR="007E22E8" w:rsidRPr="007E22E8" w:rsidRDefault="007E22E8" w:rsidP="007E22E8">
      <w:pPr>
        <w:spacing w:after="0"/>
        <w:rPr>
          <w:rFonts w:ascii="Times New Roman" w:hAnsi="Times New Roman"/>
          <w:b/>
          <w:sz w:val="28"/>
        </w:rPr>
      </w:pPr>
      <w:r w:rsidRPr="007E22E8">
        <w:rPr>
          <w:rFonts w:ascii="Times New Roman" w:hAnsi="Times New Roman"/>
          <w:b/>
          <w:sz w:val="28"/>
        </w:rPr>
        <w:t>Assessment:</w:t>
      </w:r>
    </w:p>
    <w:p w:rsidR="007E22E8" w:rsidRPr="007E22E8" w:rsidRDefault="007E22E8" w:rsidP="007E22E8">
      <w:pPr>
        <w:spacing w:after="0"/>
        <w:ind w:left="720"/>
        <w:rPr>
          <w:rFonts w:ascii="Times New Roman" w:hAnsi="Times New Roman"/>
          <w:sz w:val="28"/>
        </w:rPr>
      </w:pPr>
      <w:r w:rsidRPr="007E22E8">
        <w:rPr>
          <w:rFonts w:ascii="Times New Roman" w:hAnsi="Times New Roman"/>
          <w:sz w:val="28"/>
        </w:rPr>
        <w:t>Students will be assessed on completion of graphic organizers and participation in class discussion, as well as informal observations from the teacher.</w:t>
      </w:r>
    </w:p>
    <w:p w:rsidR="007E22E8" w:rsidRPr="007E22E8" w:rsidRDefault="007E22E8" w:rsidP="007E22E8">
      <w:pPr>
        <w:spacing w:after="0"/>
        <w:rPr>
          <w:rFonts w:ascii="Times New Roman" w:hAnsi="Times New Roman"/>
          <w:b/>
          <w:sz w:val="28"/>
        </w:rPr>
      </w:pPr>
      <w:r w:rsidRPr="007E22E8">
        <w:rPr>
          <w:rFonts w:ascii="Times New Roman" w:hAnsi="Times New Roman"/>
          <w:b/>
          <w:sz w:val="28"/>
        </w:rPr>
        <w:t>Next Steps:</w:t>
      </w:r>
    </w:p>
    <w:p w:rsidR="007E22E8" w:rsidRPr="007E22E8" w:rsidRDefault="007E22E8" w:rsidP="007E22E8">
      <w:pPr>
        <w:spacing w:after="0"/>
        <w:ind w:left="720"/>
        <w:rPr>
          <w:rFonts w:ascii="Times New Roman" w:hAnsi="Times New Roman"/>
          <w:sz w:val="28"/>
        </w:rPr>
      </w:pPr>
      <w:r w:rsidRPr="007E22E8">
        <w:rPr>
          <w:rFonts w:ascii="Times New Roman" w:hAnsi="Times New Roman"/>
          <w:sz w:val="28"/>
        </w:rPr>
        <w:t xml:space="preserve">Students will have made observations about the differences between the enslaved people and their masters, which they will use to discuss the next day’s lesson – the pricing of slaves – to further their understanding of oppression and its effects as well as begin to see the role that enslaved people played in the economics of the time period. </w:t>
      </w:r>
    </w:p>
    <w:p w:rsidR="007E22E8" w:rsidRDefault="007E22E8"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6A712D" w:rsidP="007C4788">
      <w:pPr>
        <w:pStyle w:val="Body"/>
        <w:rPr>
          <w:rFonts w:ascii="Times New Roman" w:hAnsi="Times New Roman"/>
        </w:rPr>
      </w:pPr>
      <w:r>
        <w:rPr>
          <w:rFonts w:ascii="Times New Roman" w:hAnsi="Times New Roman"/>
        </w:rPr>
        <w:t xml:space="preserve">Photo of an enslaved worker: </w:t>
      </w: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6A712D" w:rsidRDefault="006A712D" w:rsidP="007C4788">
      <w:pPr>
        <w:pStyle w:val="Body"/>
        <w:rPr>
          <w:rFonts w:ascii="Times New Roman" w:hAnsi="Times New Roman"/>
        </w:rPr>
      </w:pPr>
      <w:r>
        <w:rPr>
          <w:noProof/>
        </w:rPr>
        <w:drawing>
          <wp:inline distT="0" distB="0" distL="0" distR="0">
            <wp:extent cx="6026323" cy="4635500"/>
            <wp:effectExtent l="25400" t="0" r="0" b="0"/>
            <wp:docPr id="10" name="Picture 1" descr=":v1973.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973.01.jpeg"/>
                    <pic:cNvPicPr>
                      <a:picLocks noChangeAspect="1" noChangeArrowheads="1"/>
                    </pic:cNvPicPr>
                  </pic:nvPicPr>
                  <pic:blipFill>
                    <a:blip r:embed="rId10"/>
                    <a:srcRect/>
                    <a:stretch>
                      <a:fillRect/>
                    </a:stretch>
                  </pic:blipFill>
                  <pic:spPr bwMode="auto">
                    <a:xfrm>
                      <a:off x="0" y="0"/>
                      <a:ext cx="6035040" cy="4642205"/>
                    </a:xfrm>
                    <a:prstGeom prst="rect">
                      <a:avLst/>
                    </a:prstGeom>
                    <a:noFill/>
                    <a:ln w="9525">
                      <a:noFill/>
                      <a:miter lim="800000"/>
                      <a:headEnd/>
                      <a:tailEnd/>
                    </a:ln>
                  </pic:spPr>
                </pic:pic>
              </a:graphicData>
            </a:graphic>
          </wp:inline>
        </w:drawing>
      </w: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Pr="00F73E45" w:rsidRDefault="006A712D" w:rsidP="006A712D">
      <w:pPr>
        <w:pStyle w:val="Heading4"/>
        <w:rPr>
          <w:sz w:val="24"/>
        </w:rPr>
      </w:pPr>
      <w:r w:rsidRPr="00F73E45">
        <w:rPr>
          <w:sz w:val="24"/>
        </w:rPr>
        <w:t>Name: ___________________________________</w:t>
      </w:r>
    </w:p>
    <w:p w:rsidR="006A712D" w:rsidRPr="00F73E45" w:rsidRDefault="006A712D" w:rsidP="006A712D"/>
    <w:p w:rsidR="006A712D" w:rsidRPr="00F73E45" w:rsidRDefault="006A712D" w:rsidP="006A712D">
      <w:pPr>
        <w:jc w:val="center"/>
      </w:pPr>
    </w:p>
    <w:p w:rsidR="006A712D" w:rsidRPr="00F73E45" w:rsidRDefault="006A712D" w:rsidP="006A712D">
      <w:pPr>
        <w:jc w:val="center"/>
        <w:rPr>
          <w:b/>
        </w:rPr>
      </w:pPr>
    </w:p>
    <w:p w:rsidR="006A712D" w:rsidRPr="00F73E45" w:rsidRDefault="006A712D" w:rsidP="006A712D">
      <w:pPr>
        <w:jc w:val="center"/>
      </w:pPr>
      <w:r w:rsidRPr="00F73E45">
        <w:t>What is this person wearing?</w:t>
      </w:r>
    </w:p>
    <w:p w:rsidR="006A712D" w:rsidRPr="00F73E45" w:rsidRDefault="006A712D" w:rsidP="006A712D">
      <w:pPr>
        <w:jc w:val="center"/>
      </w:pPr>
      <w:r w:rsidRPr="00F73E45">
        <w:t>What is their facial expression?</w:t>
      </w:r>
    </w:p>
    <w:p w:rsidR="006A712D" w:rsidRPr="00F73E45" w:rsidRDefault="006A712D" w:rsidP="006A712D">
      <w:pPr>
        <w:jc w:val="center"/>
      </w:pPr>
      <w:r>
        <w:t>Where are they</w:t>
      </w:r>
      <w:r w:rsidRPr="00F73E45">
        <w:t>?</w:t>
      </w:r>
    </w:p>
    <w:p w:rsidR="006A712D" w:rsidRPr="00F73E45" w:rsidRDefault="006A712D" w:rsidP="006A712D">
      <w:pPr>
        <w:jc w:val="center"/>
      </w:pPr>
      <w:r>
        <w:t>Think: What do you think they feel like?</w:t>
      </w:r>
    </w:p>
    <w:p w:rsidR="006A712D" w:rsidRPr="00F73E45" w:rsidRDefault="006A712D" w:rsidP="006A71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5"/>
        <w:gridCol w:w="2341"/>
        <w:gridCol w:w="2445"/>
        <w:gridCol w:w="2189"/>
      </w:tblGrid>
      <w:tr w:rsidR="006A712D" w:rsidRPr="00F73E45">
        <w:tc>
          <w:tcPr>
            <w:tcW w:w="3294" w:type="dxa"/>
          </w:tcPr>
          <w:p w:rsidR="006A712D" w:rsidRPr="00F73E45" w:rsidRDefault="006A712D"/>
        </w:tc>
        <w:tc>
          <w:tcPr>
            <w:tcW w:w="3294" w:type="dxa"/>
          </w:tcPr>
          <w:p w:rsidR="006A712D" w:rsidRPr="00F73E45" w:rsidRDefault="006A712D">
            <w:pPr>
              <w:pStyle w:val="Heading3"/>
            </w:pPr>
            <w:r>
              <w:t>Clothing</w:t>
            </w:r>
          </w:p>
        </w:tc>
        <w:tc>
          <w:tcPr>
            <w:tcW w:w="3294" w:type="dxa"/>
          </w:tcPr>
          <w:p w:rsidR="006A712D" w:rsidRPr="00F73E45" w:rsidRDefault="006A712D">
            <w:pPr>
              <w:pStyle w:val="Heading3"/>
              <w:tabs>
                <w:tab w:val="center" w:pos="1539"/>
              </w:tabs>
            </w:pPr>
            <w:r>
              <w:t>Facial Expression</w:t>
            </w:r>
          </w:p>
        </w:tc>
        <w:tc>
          <w:tcPr>
            <w:tcW w:w="3294" w:type="dxa"/>
          </w:tcPr>
          <w:p w:rsidR="006A712D" w:rsidRPr="00F73E45" w:rsidRDefault="006A712D">
            <w:pPr>
              <w:pStyle w:val="Heading3"/>
            </w:pPr>
            <w:r>
              <w:t>Place</w:t>
            </w:r>
          </w:p>
        </w:tc>
      </w:tr>
      <w:tr w:rsidR="006A712D" w:rsidRPr="00F73E45">
        <w:trPr>
          <w:trHeight w:val="5930"/>
        </w:trPr>
        <w:tc>
          <w:tcPr>
            <w:tcW w:w="3294" w:type="dxa"/>
          </w:tcPr>
          <w:p w:rsidR="006A712D" w:rsidRDefault="006A712D">
            <w:pPr>
              <w:pStyle w:val="Heading2"/>
              <w:jc w:val="center"/>
              <w:rPr>
                <w:sz w:val="24"/>
              </w:rPr>
            </w:pPr>
          </w:p>
          <w:p w:rsidR="006A712D" w:rsidRDefault="006A712D">
            <w:pPr>
              <w:pStyle w:val="Heading2"/>
              <w:jc w:val="center"/>
              <w:rPr>
                <w:sz w:val="24"/>
              </w:rPr>
            </w:pPr>
          </w:p>
          <w:p w:rsidR="006A712D" w:rsidRPr="00F73E45" w:rsidRDefault="006A712D">
            <w:pPr>
              <w:pStyle w:val="Heading2"/>
              <w:jc w:val="center"/>
            </w:pPr>
            <w:r w:rsidRPr="00F73E45">
              <w:t xml:space="preserve">Man on the </w:t>
            </w:r>
            <w:proofErr w:type="spellStart"/>
            <w:r w:rsidRPr="00F73E45">
              <w:t>Vanderveer</w:t>
            </w:r>
            <w:proofErr w:type="spellEnd"/>
            <w:r w:rsidRPr="00F73E45">
              <w:t xml:space="preserve"> Farm</w:t>
            </w:r>
          </w:p>
          <w:p w:rsidR="006A712D" w:rsidRPr="00F73E45" w:rsidRDefault="006A712D"/>
          <w:p w:rsidR="006A712D" w:rsidRPr="00F73E45" w:rsidRDefault="006A712D"/>
          <w:p w:rsidR="006A712D" w:rsidRPr="00F73E45" w:rsidRDefault="006A712D"/>
          <w:p w:rsidR="006A712D" w:rsidRPr="00F73E45" w:rsidRDefault="006A712D"/>
          <w:p w:rsidR="006A712D" w:rsidRPr="00F73E45" w:rsidRDefault="006A712D"/>
          <w:p w:rsidR="006A712D" w:rsidRPr="00F73E45" w:rsidRDefault="006A712D"/>
          <w:p w:rsidR="006A712D" w:rsidRPr="00F73E45" w:rsidRDefault="006A712D"/>
        </w:tc>
        <w:tc>
          <w:tcPr>
            <w:tcW w:w="3294" w:type="dxa"/>
          </w:tcPr>
          <w:p w:rsidR="006A712D" w:rsidRPr="00F73E45" w:rsidRDefault="006A712D"/>
        </w:tc>
        <w:tc>
          <w:tcPr>
            <w:tcW w:w="3294" w:type="dxa"/>
          </w:tcPr>
          <w:p w:rsidR="006A712D" w:rsidRPr="00F73E45" w:rsidRDefault="006A712D"/>
        </w:tc>
        <w:tc>
          <w:tcPr>
            <w:tcW w:w="3294" w:type="dxa"/>
          </w:tcPr>
          <w:p w:rsidR="006A712D" w:rsidRPr="00F73E45" w:rsidRDefault="006A712D"/>
        </w:tc>
      </w:tr>
    </w:tbl>
    <w:p w:rsidR="006A712D" w:rsidRPr="00F73E45" w:rsidRDefault="006A712D" w:rsidP="006A712D"/>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r>
        <w:rPr>
          <w:rFonts w:ascii="Times New Roman" w:hAnsi="Times New Roman"/>
        </w:rPr>
        <w:t xml:space="preserve">Eliza </w:t>
      </w:r>
      <w:proofErr w:type="spellStart"/>
      <w:r>
        <w:rPr>
          <w:rFonts w:ascii="Times New Roman" w:hAnsi="Times New Roman"/>
        </w:rPr>
        <w:t>Lefferts</w:t>
      </w:r>
      <w:proofErr w:type="spellEnd"/>
      <w:r>
        <w:rPr>
          <w:rFonts w:ascii="Times New Roman" w:hAnsi="Times New Roman"/>
        </w:rPr>
        <w:t xml:space="preserve">: </w:t>
      </w:r>
    </w:p>
    <w:p w:rsidR="007E22E8" w:rsidRDefault="007E22E8" w:rsidP="007C4788">
      <w:pPr>
        <w:pStyle w:val="Body"/>
        <w:rPr>
          <w:rFonts w:ascii="Times New Roman" w:hAnsi="Times New Roman"/>
        </w:rPr>
      </w:pPr>
    </w:p>
    <w:p w:rsidR="006A712D" w:rsidRDefault="006A712D" w:rsidP="007C4788">
      <w:pPr>
        <w:pStyle w:val="Body"/>
        <w:rPr>
          <w:rFonts w:ascii="Times New Roman" w:hAnsi="Times New Roman"/>
        </w:rPr>
      </w:pPr>
      <w:r>
        <w:rPr>
          <w:noProof/>
        </w:rPr>
        <w:drawing>
          <wp:inline distT="0" distB="0" distL="0" distR="0">
            <wp:extent cx="3718560" cy="5943600"/>
            <wp:effectExtent l="25400" t="0" r="0" b="0"/>
            <wp:docPr id="11" name="Picture 1" descr=":ar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jpeg"/>
                    <pic:cNvPicPr>
                      <a:picLocks noChangeAspect="1" noChangeArrowheads="1"/>
                    </pic:cNvPicPr>
                  </pic:nvPicPr>
                  <pic:blipFill>
                    <a:blip r:embed="rId11"/>
                    <a:srcRect/>
                    <a:stretch>
                      <a:fillRect/>
                    </a:stretch>
                  </pic:blipFill>
                  <pic:spPr bwMode="auto">
                    <a:xfrm>
                      <a:off x="0" y="0"/>
                      <a:ext cx="3718560" cy="5943600"/>
                    </a:xfrm>
                    <a:prstGeom prst="rect">
                      <a:avLst/>
                    </a:prstGeom>
                    <a:noFill/>
                    <a:ln w="9525">
                      <a:noFill/>
                      <a:miter lim="800000"/>
                      <a:headEnd/>
                      <a:tailEnd/>
                    </a:ln>
                  </pic:spPr>
                </pic:pic>
              </a:graphicData>
            </a:graphic>
          </wp:inline>
        </w:drawing>
      </w:r>
    </w:p>
    <w:p w:rsidR="006A712D" w:rsidRDefault="006A712D"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6A712D" w:rsidRDefault="006A712D"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6A712D" w:rsidRPr="00F73E45" w:rsidRDefault="006A712D" w:rsidP="006A712D">
      <w:pPr>
        <w:pStyle w:val="Heading4"/>
        <w:rPr>
          <w:sz w:val="24"/>
        </w:rPr>
      </w:pPr>
      <w:r w:rsidRPr="00F73E45">
        <w:rPr>
          <w:sz w:val="24"/>
        </w:rPr>
        <w:t>Name: ___________________________________</w:t>
      </w:r>
    </w:p>
    <w:p w:rsidR="006A712D" w:rsidRPr="00F73E45" w:rsidRDefault="006A712D" w:rsidP="006A712D"/>
    <w:p w:rsidR="006A712D" w:rsidRPr="00F73E45" w:rsidRDefault="006A712D" w:rsidP="006A712D">
      <w:pPr>
        <w:jc w:val="center"/>
      </w:pPr>
    </w:p>
    <w:p w:rsidR="006A712D" w:rsidRPr="00F73E45" w:rsidRDefault="006A712D" w:rsidP="006A712D">
      <w:pPr>
        <w:jc w:val="center"/>
        <w:rPr>
          <w:b/>
        </w:rPr>
      </w:pPr>
    </w:p>
    <w:p w:rsidR="006A712D" w:rsidRPr="00F73E45" w:rsidRDefault="006A712D" w:rsidP="006A712D">
      <w:pPr>
        <w:jc w:val="center"/>
      </w:pPr>
      <w:r w:rsidRPr="00F73E45">
        <w:t>What is this person wearing?</w:t>
      </w:r>
    </w:p>
    <w:p w:rsidR="006A712D" w:rsidRPr="00F73E45" w:rsidRDefault="006A712D" w:rsidP="006A712D">
      <w:pPr>
        <w:jc w:val="center"/>
      </w:pPr>
      <w:r w:rsidRPr="00F73E45">
        <w:t>What is their facial expression?</w:t>
      </w:r>
    </w:p>
    <w:p w:rsidR="006A712D" w:rsidRPr="00F73E45" w:rsidRDefault="006A712D" w:rsidP="006A712D">
      <w:pPr>
        <w:jc w:val="center"/>
      </w:pPr>
      <w:r>
        <w:t>Where are they</w:t>
      </w:r>
      <w:r w:rsidRPr="00F73E45">
        <w:t>?</w:t>
      </w:r>
    </w:p>
    <w:p w:rsidR="006A712D" w:rsidRPr="00F73E45" w:rsidRDefault="006A712D" w:rsidP="006A712D">
      <w:pPr>
        <w:jc w:val="center"/>
      </w:pPr>
      <w:r>
        <w:t>Think: What do you think they feel like?</w:t>
      </w:r>
    </w:p>
    <w:p w:rsidR="006A712D" w:rsidRPr="00F73E45" w:rsidRDefault="006A712D" w:rsidP="006A71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0"/>
        <w:gridCol w:w="2408"/>
        <w:gridCol w:w="2505"/>
        <w:gridCol w:w="2267"/>
      </w:tblGrid>
      <w:tr w:rsidR="006A712D" w:rsidRPr="00F73E45">
        <w:tc>
          <w:tcPr>
            <w:tcW w:w="3294" w:type="dxa"/>
          </w:tcPr>
          <w:p w:rsidR="006A712D" w:rsidRPr="00F73E45" w:rsidRDefault="006A712D"/>
        </w:tc>
        <w:tc>
          <w:tcPr>
            <w:tcW w:w="3294" w:type="dxa"/>
          </w:tcPr>
          <w:p w:rsidR="006A712D" w:rsidRPr="00F73E45" w:rsidRDefault="006A712D">
            <w:pPr>
              <w:pStyle w:val="Heading3"/>
            </w:pPr>
            <w:r>
              <w:t>Clothing</w:t>
            </w:r>
          </w:p>
        </w:tc>
        <w:tc>
          <w:tcPr>
            <w:tcW w:w="3294" w:type="dxa"/>
          </w:tcPr>
          <w:p w:rsidR="006A712D" w:rsidRPr="00F73E45" w:rsidRDefault="006A712D">
            <w:pPr>
              <w:pStyle w:val="Heading3"/>
              <w:tabs>
                <w:tab w:val="center" w:pos="1539"/>
              </w:tabs>
            </w:pPr>
            <w:r>
              <w:t>Facial Expression</w:t>
            </w:r>
          </w:p>
        </w:tc>
        <w:tc>
          <w:tcPr>
            <w:tcW w:w="3294" w:type="dxa"/>
          </w:tcPr>
          <w:p w:rsidR="006A712D" w:rsidRPr="00F73E45" w:rsidRDefault="006A712D">
            <w:pPr>
              <w:pStyle w:val="Heading3"/>
            </w:pPr>
            <w:r>
              <w:t>Place</w:t>
            </w:r>
          </w:p>
        </w:tc>
      </w:tr>
      <w:tr w:rsidR="006A712D" w:rsidRPr="00F73E45">
        <w:trPr>
          <w:trHeight w:val="5930"/>
        </w:trPr>
        <w:tc>
          <w:tcPr>
            <w:tcW w:w="3294" w:type="dxa"/>
          </w:tcPr>
          <w:p w:rsidR="006A712D" w:rsidRDefault="006A712D">
            <w:pPr>
              <w:pStyle w:val="Heading2"/>
              <w:jc w:val="center"/>
              <w:rPr>
                <w:sz w:val="24"/>
              </w:rPr>
            </w:pPr>
          </w:p>
          <w:p w:rsidR="006A712D" w:rsidRDefault="006A712D">
            <w:pPr>
              <w:pStyle w:val="Heading2"/>
              <w:jc w:val="center"/>
              <w:rPr>
                <w:sz w:val="24"/>
              </w:rPr>
            </w:pPr>
          </w:p>
          <w:p w:rsidR="006A712D" w:rsidRPr="00F73E45" w:rsidRDefault="006A712D">
            <w:pPr>
              <w:pStyle w:val="Heading2"/>
              <w:jc w:val="center"/>
            </w:pPr>
            <w:r>
              <w:t xml:space="preserve">Eliza </w:t>
            </w:r>
            <w:proofErr w:type="spellStart"/>
            <w:r>
              <w:t>Lefferts</w:t>
            </w:r>
            <w:proofErr w:type="spellEnd"/>
          </w:p>
          <w:p w:rsidR="006A712D" w:rsidRPr="00F73E45" w:rsidRDefault="006A712D"/>
          <w:p w:rsidR="006A712D" w:rsidRPr="00F73E45" w:rsidRDefault="006A712D"/>
          <w:p w:rsidR="006A712D" w:rsidRPr="00F73E45" w:rsidRDefault="006A712D"/>
          <w:p w:rsidR="006A712D" w:rsidRPr="00F73E45" w:rsidRDefault="006A712D"/>
          <w:p w:rsidR="006A712D" w:rsidRPr="00F73E45" w:rsidRDefault="006A712D"/>
          <w:p w:rsidR="006A712D" w:rsidRPr="00F73E45" w:rsidRDefault="006A712D"/>
          <w:p w:rsidR="006A712D" w:rsidRPr="00F73E45" w:rsidRDefault="006A712D"/>
        </w:tc>
        <w:tc>
          <w:tcPr>
            <w:tcW w:w="3294" w:type="dxa"/>
          </w:tcPr>
          <w:p w:rsidR="006A712D" w:rsidRPr="00F73E45" w:rsidRDefault="006A712D"/>
        </w:tc>
        <w:tc>
          <w:tcPr>
            <w:tcW w:w="3294" w:type="dxa"/>
          </w:tcPr>
          <w:p w:rsidR="006A712D" w:rsidRPr="00F73E45" w:rsidRDefault="006A712D"/>
        </w:tc>
        <w:tc>
          <w:tcPr>
            <w:tcW w:w="3294" w:type="dxa"/>
          </w:tcPr>
          <w:p w:rsidR="006A712D" w:rsidRPr="00F73E45" w:rsidRDefault="006A712D"/>
        </w:tc>
      </w:tr>
    </w:tbl>
    <w:p w:rsidR="006A712D" w:rsidRDefault="006A712D" w:rsidP="007C4788">
      <w:pPr>
        <w:pStyle w:val="Body"/>
        <w:rPr>
          <w:rFonts w:asciiTheme="minorHAnsi" w:eastAsiaTheme="minorHAnsi" w:hAnsiTheme="minorHAnsi" w:cstheme="minorBidi"/>
          <w:color w:val="auto"/>
          <w:szCs w:val="24"/>
        </w:rPr>
      </w:pPr>
    </w:p>
    <w:p w:rsidR="006A712D" w:rsidRDefault="006A712D" w:rsidP="007C4788">
      <w:pPr>
        <w:pStyle w:val="Body"/>
        <w:rPr>
          <w:rFonts w:asciiTheme="minorHAnsi" w:eastAsiaTheme="minorHAnsi" w:hAnsiTheme="minorHAnsi" w:cstheme="minorBidi"/>
          <w:color w:val="auto"/>
          <w:szCs w:val="24"/>
        </w:rPr>
      </w:pPr>
    </w:p>
    <w:p w:rsidR="006A712D" w:rsidRDefault="006A712D" w:rsidP="007C4788">
      <w:pPr>
        <w:pStyle w:val="Body"/>
        <w:rPr>
          <w:rFonts w:asciiTheme="minorHAnsi" w:eastAsiaTheme="minorHAnsi" w:hAnsiTheme="minorHAnsi" w:cstheme="minorBidi"/>
          <w:color w:val="auto"/>
          <w:szCs w:val="24"/>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E22E8" w:rsidRDefault="007E22E8" w:rsidP="007C4788">
      <w:pPr>
        <w:pStyle w:val="Body"/>
        <w:rPr>
          <w:rFonts w:ascii="Times New Roman" w:hAnsi="Times New Roman"/>
        </w:rPr>
      </w:pPr>
    </w:p>
    <w:p w:rsidR="007C4788" w:rsidRPr="00A3188A" w:rsidRDefault="007C4788" w:rsidP="007C4788">
      <w:pPr>
        <w:pStyle w:val="Body"/>
        <w:rPr>
          <w:rFonts w:ascii="Times New Roman" w:hAnsi="Times New Roman"/>
        </w:rPr>
      </w:pPr>
      <w:proofErr w:type="spellStart"/>
      <w:r w:rsidRPr="00A3188A">
        <w:rPr>
          <w:rFonts w:ascii="Times New Roman" w:hAnsi="Times New Roman"/>
        </w:rPr>
        <w:t>Evi</w:t>
      </w:r>
      <w:proofErr w:type="spellEnd"/>
      <w:r w:rsidRPr="00A3188A">
        <w:rPr>
          <w:rFonts w:ascii="Times New Roman" w:hAnsi="Times New Roman"/>
        </w:rPr>
        <w:t xml:space="preserve"> </w:t>
      </w:r>
      <w:proofErr w:type="spellStart"/>
      <w:r w:rsidRPr="00A3188A">
        <w:rPr>
          <w:rFonts w:ascii="Times New Roman" w:hAnsi="Times New Roman"/>
        </w:rPr>
        <w:t>Panagides</w:t>
      </w:r>
      <w:proofErr w:type="spellEnd"/>
    </w:p>
    <w:p w:rsidR="007C4788" w:rsidRPr="00A3188A" w:rsidRDefault="007C4788" w:rsidP="007C4788">
      <w:pPr>
        <w:pStyle w:val="Body"/>
        <w:jc w:val="center"/>
        <w:rPr>
          <w:rFonts w:ascii="Times New Roman" w:hAnsi="Times New Roman"/>
        </w:rPr>
      </w:pPr>
    </w:p>
    <w:p w:rsidR="007C4788" w:rsidRPr="006A712D" w:rsidRDefault="007C4788" w:rsidP="007C4788">
      <w:pPr>
        <w:pStyle w:val="Body"/>
        <w:jc w:val="center"/>
        <w:rPr>
          <w:rFonts w:ascii="Times New Roman" w:hAnsi="Times New Roman"/>
          <w:b/>
          <w:u w:val="single"/>
        </w:rPr>
      </w:pPr>
      <w:r w:rsidRPr="006A712D">
        <w:rPr>
          <w:rFonts w:ascii="Times New Roman" w:hAnsi="Times New Roman"/>
          <w:b/>
          <w:u w:val="single"/>
        </w:rPr>
        <w:t>Day 8: “Pink”</w:t>
      </w:r>
    </w:p>
    <w:p w:rsidR="007C4788" w:rsidRPr="00A3188A" w:rsidRDefault="007C4788" w:rsidP="007C4788">
      <w:pPr>
        <w:pStyle w:val="Body"/>
        <w:jc w:val="center"/>
        <w:rPr>
          <w:rFonts w:ascii="Times New Roman" w:hAnsi="Times New Roman"/>
        </w:rPr>
      </w:pPr>
    </w:p>
    <w:p w:rsidR="007C4788" w:rsidRPr="00A3188A" w:rsidRDefault="007C4788" w:rsidP="007C4788">
      <w:pPr>
        <w:rPr>
          <w:rFonts w:ascii="Times New Roman" w:hAnsi="Times New Roman"/>
        </w:rPr>
      </w:pPr>
      <w:r w:rsidRPr="00627972">
        <w:rPr>
          <w:rFonts w:ascii="Times New Roman" w:hAnsi="Times New Roman"/>
          <w:b/>
        </w:rPr>
        <w:t>Audience/Organization</w:t>
      </w:r>
      <w:r w:rsidRPr="00A3188A">
        <w:rPr>
          <w:rFonts w:ascii="Times New Roman" w:hAnsi="Times New Roman"/>
        </w:rPr>
        <w:t>:</w:t>
      </w:r>
    </w:p>
    <w:p w:rsidR="007C4788" w:rsidRDefault="007C4788" w:rsidP="007C4788">
      <w:pPr>
        <w:pStyle w:val="Body"/>
        <w:rPr>
          <w:rFonts w:ascii="Times New Roman" w:hAnsi="Times New Roman"/>
        </w:rPr>
      </w:pPr>
      <w:r w:rsidRPr="00A3188A">
        <w:rPr>
          <w:rFonts w:ascii="Times New Roman" w:hAnsi="Times New Roman"/>
        </w:rPr>
        <w:tab/>
        <w:t xml:space="preserve">Fourth grade, whole class lesson </w:t>
      </w:r>
    </w:p>
    <w:p w:rsidR="007C4788" w:rsidRPr="00A3188A" w:rsidRDefault="007C4788" w:rsidP="007C4788">
      <w:pPr>
        <w:pStyle w:val="Body"/>
        <w:rPr>
          <w:rFonts w:ascii="Times New Roman" w:hAnsi="Times New Roman"/>
        </w:rPr>
      </w:pPr>
    </w:p>
    <w:p w:rsidR="007C4788" w:rsidRPr="00A3188A" w:rsidRDefault="007C4788" w:rsidP="007C4788">
      <w:pPr>
        <w:pStyle w:val="Body"/>
        <w:rPr>
          <w:rFonts w:ascii="Times New Roman" w:hAnsi="Times New Roman"/>
          <w:b/>
        </w:rPr>
      </w:pPr>
      <w:r w:rsidRPr="00A3188A">
        <w:rPr>
          <w:rFonts w:ascii="Times New Roman" w:hAnsi="Times New Roman"/>
          <w:b/>
        </w:rPr>
        <w:t>Essential Questions</w:t>
      </w:r>
    </w:p>
    <w:p w:rsidR="007C4788" w:rsidRPr="00A3188A" w:rsidRDefault="007C4788" w:rsidP="007C4788">
      <w:pPr>
        <w:ind w:firstLine="720"/>
        <w:rPr>
          <w:rFonts w:ascii="Times New Roman" w:hAnsi="Times New Roman"/>
        </w:rPr>
      </w:pPr>
      <w:r w:rsidRPr="00A3188A">
        <w:rPr>
          <w:rFonts w:ascii="Times New Roman" w:hAnsi="Times New Roman"/>
        </w:rPr>
        <w:t xml:space="preserve"> What did slavery look like in the North, including </w:t>
      </w:r>
      <w:proofErr w:type="gramStart"/>
      <w:r w:rsidRPr="00A3188A">
        <w:rPr>
          <w:rFonts w:ascii="Times New Roman" w:hAnsi="Times New Roman"/>
        </w:rPr>
        <w:t>Brooklyn.</w:t>
      </w:r>
      <w:proofErr w:type="gramEnd"/>
    </w:p>
    <w:p w:rsidR="007C4788" w:rsidRPr="00A3188A" w:rsidRDefault="007C4788" w:rsidP="007C4788">
      <w:pPr>
        <w:ind w:firstLine="720"/>
        <w:rPr>
          <w:rFonts w:ascii="Times New Roman" w:hAnsi="Times New Roman"/>
        </w:rPr>
      </w:pPr>
      <w:r w:rsidRPr="00A3188A">
        <w:rPr>
          <w:rFonts w:ascii="Times New Roman" w:hAnsi="Times New Roman"/>
        </w:rPr>
        <w:t xml:space="preserve"> What does it mean to be oppressed? </w:t>
      </w:r>
    </w:p>
    <w:p w:rsidR="007C4788" w:rsidRPr="00A3188A" w:rsidRDefault="007C4788" w:rsidP="007C4788">
      <w:pPr>
        <w:pStyle w:val="Body"/>
        <w:rPr>
          <w:rFonts w:ascii="Times New Roman" w:hAnsi="Times New Roman"/>
        </w:rPr>
      </w:pPr>
    </w:p>
    <w:p w:rsidR="007C4788" w:rsidRPr="00A3188A" w:rsidRDefault="00627972" w:rsidP="007C4788">
      <w:pPr>
        <w:pStyle w:val="Body"/>
        <w:rPr>
          <w:rFonts w:ascii="Times New Roman" w:hAnsi="Times New Roman"/>
          <w:b/>
        </w:rPr>
      </w:pPr>
      <w:r>
        <w:rPr>
          <w:rFonts w:ascii="Times New Roman" w:hAnsi="Times New Roman"/>
          <w:b/>
        </w:rPr>
        <w:t>Enduring Understanding:</w:t>
      </w:r>
      <w:r w:rsidR="007C4788" w:rsidRPr="00A3188A">
        <w:rPr>
          <w:rFonts w:ascii="Times New Roman" w:hAnsi="Times New Roman"/>
          <w:b/>
        </w:rPr>
        <w:t xml:space="preserve"> </w:t>
      </w:r>
    </w:p>
    <w:p w:rsidR="007C4788" w:rsidRPr="00A3188A" w:rsidRDefault="007C4788" w:rsidP="00627972">
      <w:pPr>
        <w:ind w:left="720"/>
        <w:rPr>
          <w:rFonts w:ascii="Times New Roman" w:hAnsi="Times New Roman"/>
        </w:rPr>
      </w:pPr>
      <w:r w:rsidRPr="00A3188A">
        <w:rPr>
          <w:rFonts w:ascii="Times New Roman" w:hAnsi="Times New Roman"/>
        </w:rPr>
        <w:t xml:space="preserve">Under oppression people find ways to resist the oppression, both individually and collectively.  </w:t>
      </w:r>
    </w:p>
    <w:p w:rsidR="007C4788" w:rsidRPr="00A3188A" w:rsidRDefault="007C4788" w:rsidP="007C4788">
      <w:pPr>
        <w:pStyle w:val="Body"/>
        <w:rPr>
          <w:rFonts w:ascii="Times New Roman" w:hAnsi="Times New Roman"/>
        </w:rPr>
      </w:pPr>
    </w:p>
    <w:p w:rsidR="007C4788" w:rsidRPr="00A3188A" w:rsidRDefault="007C4788" w:rsidP="007C4788">
      <w:pPr>
        <w:pStyle w:val="Body"/>
        <w:rPr>
          <w:rFonts w:ascii="Times New Roman" w:hAnsi="Times New Roman"/>
          <w:b/>
        </w:rPr>
      </w:pPr>
      <w:r w:rsidRPr="00A3188A">
        <w:rPr>
          <w:rFonts w:ascii="Times New Roman" w:hAnsi="Times New Roman"/>
          <w:b/>
        </w:rPr>
        <w:t>Standards</w:t>
      </w:r>
    </w:p>
    <w:p w:rsidR="007C4788" w:rsidRPr="00A3188A" w:rsidRDefault="007C4788" w:rsidP="007C4788">
      <w:pPr>
        <w:pStyle w:val="Body"/>
        <w:rPr>
          <w:rFonts w:ascii="Times New Roman" w:hAnsi="Times New Roman"/>
        </w:rPr>
      </w:pPr>
    </w:p>
    <w:p w:rsidR="007C4788" w:rsidRPr="00A3188A" w:rsidRDefault="007C4788" w:rsidP="007C4788">
      <w:pPr>
        <w:pStyle w:val="Body"/>
        <w:rPr>
          <w:rFonts w:ascii="Times New Roman" w:hAnsi="Times New Roman"/>
        </w:rPr>
      </w:pPr>
      <w:r w:rsidRPr="00A3188A">
        <w:rPr>
          <w:rFonts w:ascii="Times New Roman" w:hAnsi="Times New Roman"/>
        </w:rPr>
        <w:t>ELA</w:t>
      </w:r>
    </w:p>
    <w:p w:rsidR="007C4788" w:rsidRPr="00A3188A" w:rsidRDefault="007C4788" w:rsidP="007C4788">
      <w:pPr>
        <w:pStyle w:val="Body"/>
        <w:rPr>
          <w:rFonts w:ascii="Times New Roman" w:hAnsi="Times New Roman"/>
        </w:rPr>
      </w:pPr>
      <w:r w:rsidRPr="00A3188A">
        <w:rPr>
          <w:rFonts w:ascii="Times New Roman" w:hAnsi="Times New Roman"/>
        </w:rPr>
        <w:tab/>
        <w:t xml:space="preserve">4.RIT.1 Refer to details and examples in a text when explaining what the text says </w:t>
      </w:r>
      <w:r w:rsidRPr="00A3188A">
        <w:rPr>
          <w:rFonts w:ascii="Times New Roman" w:hAnsi="Times New Roman"/>
        </w:rPr>
        <w:tab/>
        <w:t xml:space="preserve">explicitly and when drawing inferences from the text. </w:t>
      </w:r>
    </w:p>
    <w:p w:rsidR="007C4788" w:rsidRPr="00A3188A" w:rsidRDefault="007C4788" w:rsidP="007C4788">
      <w:pPr>
        <w:pStyle w:val="Body"/>
        <w:rPr>
          <w:rFonts w:ascii="Times New Roman" w:hAnsi="Times New Roman"/>
        </w:rPr>
      </w:pPr>
    </w:p>
    <w:p w:rsidR="007C4788" w:rsidRPr="00A3188A" w:rsidRDefault="007C4788" w:rsidP="007C4788">
      <w:pPr>
        <w:pStyle w:val="Body"/>
        <w:rPr>
          <w:rFonts w:ascii="Times New Roman" w:hAnsi="Times New Roman"/>
        </w:rPr>
      </w:pPr>
      <w:r w:rsidRPr="00A3188A">
        <w:rPr>
          <w:rFonts w:ascii="Times New Roman" w:hAnsi="Times New Roman"/>
        </w:rPr>
        <w:tab/>
        <w:t xml:space="preserve">4.RIT.2 </w:t>
      </w:r>
      <w:proofErr w:type="gramStart"/>
      <w:r w:rsidRPr="00A3188A">
        <w:rPr>
          <w:rFonts w:ascii="Times New Roman" w:hAnsi="Times New Roman"/>
        </w:rPr>
        <w:t>Determine</w:t>
      </w:r>
      <w:proofErr w:type="gramEnd"/>
      <w:r w:rsidRPr="00A3188A">
        <w:rPr>
          <w:rFonts w:ascii="Times New Roman" w:hAnsi="Times New Roman"/>
        </w:rPr>
        <w:t xml:space="preserve"> the main idea of a text and explain how it is supported by key details; </w:t>
      </w:r>
      <w:r w:rsidRPr="00A3188A">
        <w:rPr>
          <w:rFonts w:ascii="Times New Roman" w:hAnsi="Times New Roman"/>
        </w:rPr>
        <w:tab/>
        <w:t>summarize the text</w:t>
      </w:r>
    </w:p>
    <w:p w:rsidR="007C4788" w:rsidRPr="00A3188A" w:rsidRDefault="007C4788" w:rsidP="007C4788">
      <w:pPr>
        <w:pStyle w:val="Body"/>
        <w:rPr>
          <w:rFonts w:ascii="Times New Roman" w:hAnsi="Times New Roman"/>
        </w:rPr>
      </w:pPr>
    </w:p>
    <w:p w:rsidR="007C4788" w:rsidRPr="00A3188A" w:rsidRDefault="007C4788" w:rsidP="007C4788">
      <w:pPr>
        <w:pStyle w:val="Body"/>
        <w:rPr>
          <w:rFonts w:ascii="Times New Roman" w:hAnsi="Times New Roman"/>
        </w:rPr>
      </w:pPr>
      <w:r w:rsidRPr="00A3188A">
        <w:rPr>
          <w:rFonts w:ascii="Times New Roman" w:hAnsi="Times New Roman"/>
        </w:rPr>
        <w:tab/>
        <w:t xml:space="preserve">4.RIT.4 Determine the meaning of general academic and domain-specific words or </w:t>
      </w:r>
      <w:r w:rsidRPr="00A3188A">
        <w:rPr>
          <w:rFonts w:ascii="Times New Roman" w:hAnsi="Times New Roman"/>
        </w:rPr>
        <w:tab/>
        <w:t>phrases in a text relevant to a grade 4 topic or subject area</w:t>
      </w:r>
    </w:p>
    <w:p w:rsidR="007C4788" w:rsidRPr="00A3188A" w:rsidRDefault="007C4788" w:rsidP="007C4788">
      <w:pPr>
        <w:pStyle w:val="Body"/>
        <w:rPr>
          <w:rFonts w:ascii="Times New Roman" w:hAnsi="Times New Roman"/>
        </w:rPr>
      </w:pPr>
    </w:p>
    <w:p w:rsidR="007C4788" w:rsidRPr="007C4788" w:rsidRDefault="007C4788" w:rsidP="007C4788">
      <w:pPr>
        <w:pStyle w:val="Body"/>
        <w:rPr>
          <w:rFonts w:ascii="Times New Roman" w:hAnsi="Times New Roman"/>
          <w:b/>
        </w:rPr>
      </w:pPr>
      <w:r w:rsidRPr="00A3188A">
        <w:rPr>
          <w:rFonts w:ascii="Times New Roman" w:hAnsi="Times New Roman"/>
          <w:b/>
        </w:rPr>
        <w:t>Social Studies</w:t>
      </w:r>
    </w:p>
    <w:p w:rsidR="007C4788" w:rsidRDefault="007C4788" w:rsidP="007C4788">
      <w:pPr>
        <w:ind w:firstLine="720"/>
        <w:rPr>
          <w:rFonts w:ascii="Times New Roman" w:hAnsi="Times New Roman"/>
        </w:rPr>
      </w:pPr>
      <w:r w:rsidRPr="00A3188A">
        <w:rPr>
          <w:rFonts w:ascii="Times New Roman" w:hAnsi="Times New Roman"/>
        </w:rPr>
        <w:t>Grade 4, Uni</w:t>
      </w:r>
      <w:r>
        <w:rPr>
          <w:rFonts w:ascii="Times New Roman" w:hAnsi="Times New Roman"/>
        </w:rPr>
        <w:t>t 3</w:t>
      </w:r>
      <w:r w:rsidRPr="00A3188A">
        <w:rPr>
          <w:rFonts w:ascii="Times New Roman" w:hAnsi="Times New Roman"/>
        </w:rPr>
        <w:t>: Colonial and Revolutionary Periods: Life in the New York Colony</w:t>
      </w:r>
    </w:p>
    <w:p w:rsidR="007C4788" w:rsidRPr="00A3188A" w:rsidRDefault="007C4788" w:rsidP="007C4788">
      <w:pPr>
        <w:ind w:left="1440" w:firstLine="720"/>
        <w:rPr>
          <w:rFonts w:ascii="Times New Roman" w:hAnsi="Times New Roman"/>
        </w:rPr>
      </w:pPr>
      <w:r w:rsidRPr="00A3188A">
        <w:rPr>
          <w:rFonts w:ascii="Times New Roman" w:hAnsi="Times New Roman"/>
        </w:rPr>
        <w:t>-Role of enslaved Africans in growth and development of Ne</w:t>
      </w:r>
      <w:r>
        <w:rPr>
          <w:rFonts w:ascii="Times New Roman" w:hAnsi="Times New Roman"/>
        </w:rPr>
        <w:t xml:space="preserve">w </w:t>
      </w:r>
      <w:r w:rsidRPr="00A3188A">
        <w:rPr>
          <w:rFonts w:ascii="Times New Roman" w:hAnsi="Times New Roman"/>
        </w:rPr>
        <w:t>York</w:t>
      </w:r>
    </w:p>
    <w:p w:rsidR="007C4788" w:rsidRPr="00A3188A" w:rsidRDefault="007C4788" w:rsidP="007C4788">
      <w:pPr>
        <w:pStyle w:val="Body"/>
        <w:rPr>
          <w:rFonts w:ascii="Times New Roman" w:hAnsi="Times New Roman"/>
        </w:rPr>
      </w:pPr>
      <w:r w:rsidRPr="00A3188A">
        <w:rPr>
          <w:rFonts w:ascii="Times New Roman" w:hAnsi="Times New Roman"/>
        </w:rPr>
        <w:tab/>
      </w:r>
    </w:p>
    <w:p w:rsidR="007C4788" w:rsidRPr="007C4788" w:rsidRDefault="007C4788" w:rsidP="007C4788">
      <w:pPr>
        <w:pStyle w:val="Body"/>
        <w:rPr>
          <w:rFonts w:ascii="Times New Roman" w:hAnsi="Times New Roman"/>
          <w:b/>
        </w:rPr>
      </w:pPr>
      <w:r w:rsidRPr="00A3188A">
        <w:rPr>
          <w:rFonts w:ascii="Times New Roman" w:hAnsi="Times New Roman"/>
          <w:b/>
        </w:rPr>
        <w:t>Objectives</w:t>
      </w:r>
      <w:r>
        <w:rPr>
          <w:rFonts w:ascii="Times New Roman" w:hAnsi="Times New Roman"/>
          <w:b/>
        </w:rPr>
        <w:t>:</w:t>
      </w:r>
    </w:p>
    <w:p w:rsidR="007C4788" w:rsidRPr="00A3188A" w:rsidRDefault="007C4788" w:rsidP="007C4788">
      <w:pPr>
        <w:pStyle w:val="Body"/>
        <w:rPr>
          <w:rFonts w:ascii="Times New Roman" w:hAnsi="Times New Roman"/>
        </w:rPr>
      </w:pPr>
      <w:r w:rsidRPr="00A3188A">
        <w:rPr>
          <w:rFonts w:ascii="Times New Roman" w:hAnsi="Times New Roman"/>
        </w:rPr>
        <w:tab/>
      </w:r>
      <w:r>
        <w:rPr>
          <w:rFonts w:ascii="Times New Roman" w:hAnsi="Times New Roman"/>
        </w:rPr>
        <w:t>-</w:t>
      </w:r>
      <w:r w:rsidRPr="00A3188A">
        <w:rPr>
          <w:rFonts w:ascii="Times New Roman" w:hAnsi="Times New Roman"/>
        </w:rPr>
        <w:t xml:space="preserve">Students will </w:t>
      </w:r>
      <w:proofErr w:type="gramStart"/>
      <w:r w:rsidRPr="00A3188A">
        <w:rPr>
          <w:rFonts w:ascii="Times New Roman" w:hAnsi="Times New Roman"/>
        </w:rPr>
        <w:t>examine  a</w:t>
      </w:r>
      <w:proofErr w:type="gramEnd"/>
      <w:r w:rsidRPr="00A3188A">
        <w:rPr>
          <w:rFonts w:ascii="Times New Roman" w:hAnsi="Times New Roman"/>
        </w:rPr>
        <w:t xml:space="preserve"> drawing of “Pink” and her bill of sale.  </w:t>
      </w:r>
    </w:p>
    <w:p w:rsidR="007C4788" w:rsidRPr="00A3188A" w:rsidRDefault="007C4788" w:rsidP="007C4788">
      <w:pPr>
        <w:pStyle w:val="Body"/>
        <w:rPr>
          <w:rFonts w:ascii="Times New Roman" w:hAnsi="Times New Roman"/>
        </w:rPr>
      </w:pPr>
      <w:r w:rsidRPr="00A3188A">
        <w:rPr>
          <w:rFonts w:ascii="Times New Roman" w:hAnsi="Times New Roman"/>
        </w:rPr>
        <w:tab/>
      </w:r>
      <w:r>
        <w:rPr>
          <w:rFonts w:ascii="Times New Roman" w:hAnsi="Times New Roman"/>
        </w:rPr>
        <w:t>-</w:t>
      </w:r>
      <w:r w:rsidRPr="00A3188A">
        <w:rPr>
          <w:rFonts w:ascii="Times New Roman" w:hAnsi="Times New Roman"/>
        </w:rPr>
        <w:t xml:space="preserve">Given Pink’s background story and her bill of sale, students will have a group discussion </w:t>
      </w:r>
      <w:r w:rsidRPr="00A3188A">
        <w:rPr>
          <w:rFonts w:ascii="Times New Roman" w:hAnsi="Times New Roman"/>
        </w:rPr>
        <w:tab/>
        <w:t>based on their observations and inferences.</w:t>
      </w:r>
    </w:p>
    <w:p w:rsidR="007C4788" w:rsidRDefault="007C4788" w:rsidP="007C4788">
      <w:pPr>
        <w:pStyle w:val="Body"/>
        <w:rPr>
          <w:rFonts w:ascii="Times New Roman" w:hAnsi="Times New Roman"/>
          <w:b/>
        </w:rPr>
      </w:pPr>
    </w:p>
    <w:p w:rsidR="007C4788" w:rsidRPr="007C4788" w:rsidRDefault="007C4788" w:rsidP="007C4788">
      <w:pPr>
        <w:pStyle w:val="Body"/>
        <w:rPr>
          <w:rFonts w:ascii="Times New Roman" w:hAnsi="Times New Roman"/>
          <w:b/>
        </w:rPr>
      </w:pPr>
      <w:r w:rsidRPr="00A3188A">
        <w:rPr>
          <w:rFonts w:ascii="Times New Roman" w:hAnsi="Times New Roman"/>
          <w:b/>
        </w:rPr>
        <w:t>Materials</w:t>
      </w:r>
    </w:p>
    <w:p w:rsidR="007C4788" w:rsidRPr="00A3188A" w:rsidRDefault="007C4788" w:rsidP="007C4788">
      <w:pPr>
        <w:pStyle w:val="Body"/>
        <w:rPr>
          <w:rFonts w:ascii="Times New Roman" w:hAnsi="Times New Roman"/>
        </w:rPr>
      </w:pPr>
      <w:r w:rsidRPr="00A3188A">
        <w:rPr>
          <w:rFonts w:ascii="Times New Roman" w:hAnsi="Times New Roman"/>
        </w:rPr>
        <w:tab/>
        <w:t>“Pink” etching</w:t>
      </w:r>
    </w:p>
    <w:p w:rsidR="007C4788" w:rsidRPr="00A3188A" w:rsidRDefault="007C4788" w:rsidP="007C4788">
      <w:pPr>
        <w:pStyle w:val="Body"/>
        <w:rPr>
          <w:rFonts w:ascii="Times New Roman" w:hAnsi="Times New Roman"/>
        </w:rPr>
      </w:pPr>
      <w:r w:rsidRPr="00A3188A">
        <w:rPr>
          <w:rFonts w:ascii="Times New Roman" w:hAnsi="Times New Roman"/>
        </w:rPr>
        <w:tab/>
        <w:t>Bill of Sale, original and transcribed</w:t>
      </w:r>
    </w:p>
    <w:p w:rsidR="007C4788" w:rsidRPr="00A3188A" w:rsidRDefault="007C4788" w:rsidP="007C4788">
      <w:pPr>
        <w:pStyle w:val="Body"/>
        <w:rPr>
          <w:rFonts w:ascii="Times New Roman" w:hAnsi="Times New Roman"/>
        </w:rPr>
      </w:pPr>
      <w:r w:rsidRPr="00A3188A">
        <w:rPr>
          <w:rFonts w:ascii="Times New Roman" w:hAnsi="Times New Roman"/>
        </w:rPr>
        <w:tab/>
      </w:r>
      <w:proofErr w:type="spellStart"/>
      <w:r w:rsidRPr="00A3188A">
        <w:rPr>
          <w:rFonts w:ascii="Times New Roman" w:hAnsi="Times New Roman"/>
        </w:rPr>
        <w:t>Smartboard</w:t>
      </w:r>
      <w:proofErr w:type="spellEnd"/>
    </w:p>
    <w:p w:rsidR="007C4788" w:rsidRPr="00A3188A" w:rsidRDefault="007C4788" w:rsidP="007C4788">
      <w:pPr>
        <w:pStyle w:val="Body"/>
        <w:rPr>
          <w:rFonts w:ascii="Times New Roman" w:hAnsi="Times New Roman"/>
        </w:rPr>
      </w:pPr>
      <w:r w:rsidRPr="00A3188A">
        <w:rPr>
          <w:rFonts w:ascii="Times New Roman" w:hAnsi="Times New Roman"/>
        </w:rPr>
        <w:tab/>
      </w:r>
      <w:proofErr w:type="gramStart"/>
      <w:r w:rsidRPr="00A3188A">
        <w:rPr>
          <w:rFonts w:ascii="Times New Roman" w:hAnsi="Times New Roman"/>
        </w:rPr>
        <w:t>whiteboard</w:t>
      </w:r>
      <w:proofErr w:type="gramEnd"/>
    </w:p>
    <w:p w:rsidR="007C4788" w:rsidRPr="00A3188A" w:rsidRDefault="007C4788" w:rsidP="007C4788">
      <w:pPr>
        <w:pStyle w:val="Body"/>
        <w:rPr>
          <w:rFonts w:ascii="Times New Roman" w:hAnsi="Times New Roman"/>
        </w:rPr>
      </w:pPr>
    </w:p>
    <w:p w:rsidR="007C4788" w:rsidRDefault="007C4788" w:rsidP="007C4788">
      <w:pPr>
        <w:pStyle w:val="Body"/>
        <w:rPr>
          <w:rFonts w:ascii="Times New Roman" w:hAnsi="Times New Roman"/>
          <w:b/>
        </w:rPr>
      </w:pPr>
    </w:p>
    <w:p w:rsidR="007C4788" w:rsidRPr="00A3188A" w:rsidRDefault="007C4788" w:rsidP="007C4788">
      <w:pPr>
        <w:pStyle w:val="Body"/>
        <w:rPr>
          <w:rFonts w:ascii="Times New Roman" w:hAnsi="Times New Roman"/>
          <w:b/>
        </w:rPr>
      </w:pPr>
      <w:r w:rsidRPr="00A3188A">
        <w:rPr>
          <w:rFonts w:ascii="Times New Roman" w:hAnsi="Times New Roman"/>
          <w:b/>
        </w:rPr>
        <w:t xml:space="preserve">Procedure </w:t>
      </w:r>
    </w:p>
    <w:p w:rsidR="007C4788" w:rsidRPr="00A3188A" w:rsidRDefault="007C4788" w:rsidP="007C4788">
      <w:pPr>
        <w:pStyle w:val="Body"/>
        <w:rPr>
          <w:rFonts w:ascii="Times New Roman" w:hAnsi="Times New Roman"/>
        </w:rPr>
      </w:pPr>
    </w:p>
    <w:p w:rsidR="007C4788" w:rsidRPr="00A3188A" w:rsidRDefault="007C4788" w:rsidP="007C4788">
      <w:pPr>
        <w:pStyle w:val="Body"/>
        <w:numPr>
          <w:ilvl w:val="0"/>
          <w:numId w:val="2"/>
        </w:numPr>
        <w:ind w:hanging="180"/>
        <w:rPr>
          <w:rFonts w:ascii="Times New Roman" w:hAnsi="Times New Roman"/>
          <w:position w:val="-2"/>
        </w:rPr>
      </w:pPr>
      <w:r w:rsidRPr="00A3188A">
        <w:rPr>
          <w:rFonts w:ascii="Times New Roman" w:hAnsi="Times New Roman"/>
        </w:rPr>
        <w:t xml:space="preserve">On the </w:t>
      </w:r>
      <w:proofErr w:type="spellStart"/>
      <w:r w:rsidRPr="00A3188A">
        <w:rPr>
          <w:rFonts w:ascii="Times New Roman" w:hAnsi="Times New Roman"/>
        </w:rPr>
        <w:t>smartboard</w:t>
      </w:r>
      <w:proofErr w:type="spellEnd"/>
      <w:r w:rsidRPr="00A3188A">
        <w:rPr>
          <w:rFonts w:ascii="Times New Roman" w:hAnsi="Times New Roman"/>
        </w:rPr>
        <w:t xml:space="preserve">, show the class the etching of “Pink”, only telling them that she is a child from 1860. </w:t>
      </w:r>
    </w:p>
    <w:p w:rsidR="007C4788" w:rsidRPr="00A3188A" w:rsidRDefault="007C4788" w:rsidP="007C4788">
      <w:pPr>
        <w:pStyle w:val="Body"/>
        <w:numPr>
          <w:ilvl w:val="0"/>
          <w:numId w:val="2"/>
        </w:numPr>
        <w:ind w:hanging="180"/>
        <w:rPr>
          <w:rFonts w:ascii="Times New Roman" w:hAnsi="Times New Roman"/>
          <w:position w:val="-2"/>
        </w:rPr>
      </w:pPr>
      <w:r w:rsidRPr="00A3188A">
        <w:rPr>
          <w:rFonts w:ascii="Times New Roman" w:hAnsi="Times New Roman"/>
        </w:rPr>
        <w:t>On the whiteboard, create two columns “What I See” and “What I think”. Allow them to write down their observations in their social studies notebooks.</w:t>
      </w:r>
    </w:p>
    <w:p w:rsidR="007C4788" w:rsidRPr="00A3188A" w:rsidRDefault="007C4788" w:rsidP="007C4788">
      <w:pPr>
        <w:pStyle w:val="Body"/>
        <w:numPr>
          <w:ilvl w:val="0"/>
          <w:numId w:val="2"/>
        </w:numPr>
        <w:ind w:hanging="180"/>
        <w:rPr>
          <w:rFonts w:ascii="Times New Roman" w:hAnsi="Times New Roman"/>
          <w:position w:val="-2"/>
        </w:rPr>
      </w:pPr>
      <w:r w:rsidRPr="00A3188A">
        <w:rPr>
          <w:rFonts w:ascii="Times New Roman" w:hAnsi="Times New Roman"/>
        </w:rPr>
        <w:t xml:space="preserve">Solicit observations and inferences from the class, writing down what students say on the whiteboard. </w:t>
      </w:r>
    </w:p>
    <w:p w:rsidR="007C4788" w:rsidRPr="00A3188A" w:rsidRDefault="007C4788" w:rsidP="007C4788">
      <w:pPr>
        <w:pStyle w:val="Body"/>
        <w:numPr>
          <w:ilvl w:val="0"/>
          <w:numId w:val="2"/>
        </w:numPr>
        <w:ind w:hanging="180"/>
        <w:rPr>
          <w:rFonts w:ascii="Times New Roman" w:hAnsi="Times New Roman"/>
          <w:position w:val="-2"/>
        </w:rPr>
      </w:pPr>
      <w:r w:rsidRPr="00A3188A">
        <w:rPr>
          <w:rFonts w:ascii="Times New Roman" w:hAnsi="Times New Roman"/>
        </w:rPr>
        <w:t xml:space="preserve">Separate students into small groups. Distribute the Bill of Sale, original and transcribed to the class. Instruct students to read, discuss new vocabulary, and summarize the document in a few sentences.  Give them 10 minutes to do so. </w:t>
      </w:r>
    </w:p>
    <w:p w:rsidR="007C4788" w:rsidRPr="00A3188A" w:rsidRDefault="007C4788" w:rsidP="007C4788">
      <w:pPr>
        <w:pStyle w:val="Body"/>
        <w:numPr>
          <w:ilvl w:val="0"/>
          <w:numId w:val="2"/>
        </w:numPr>
        <w:ind w:hanging="180"/>
        <w:rPr>
          <w:rFonts w:ascii="Times New Roman" w:hAnsi="Times New Roman"/>
          <w:position w:val="-2"/>
        </w:rPr>
      </w:pPr>
      <w:r w:rsidRPr="00A3188A">
        <w:rPr>
          <w:rFonts w:ascii="Times New Roman" w:hAnsi="Times New Roman"/>
        </w:rPr>
        <w:t xml:space="preserve"> Draw students back for a whole class discussion. Were they surprised to learn that the child was a slave? Why or why not? Explain that “Pink” was only 1/16th African, and yet was still considered black although she was as “white as any child of Beecher’s church members (Livingston, E.A., President Lincoln’s Third Largest City: Brooklyn and the Civil War, p. 52, 974.723 L) </w:t>
      </w:r>
    </w:p>
    <w:p w:rsidR="007C4788" w:rsidRPr="00A3188A" w:rsidRDefault="007C4788" w:rsidP="007C4788">
      <w:pPr>
        <w:pStyle w:val="Body"/>
        <w:numPr>
          <w:ilvl w:val="0"/>
          <w:numId w:val="2"/>
        </w:numPr>
        <w:ind w:hanging="180"/>
        <w:rPr>
          <w:rFonts w:ascii="Times New Roman" w:hAnsi="Times New Roman"/>
          <w:position w:val="-2"/>
        </w:rPr>
      </w:pPr>
      <w:r w:rsidRPr="00A3188A">
        <w:rPr>
          <w:rFonts w:ascii="Times New Roman" w:hAnsi="Times New Roman"/>
        </w:rPr>
        <w:t>Mrs. Rose Ward, “Pink,” returned to Plymouth Church 67 years later, married to a prominent Washington attorney. Her life might have been very different if not for Beecher and his congregation. Ask students to imagine how her life might have been had Beecher not intervened on her behalf.</w:t>
      </w:r>
    </w:p>
    <w:p w:rsidR="007C4788" w:rsidRPr="00A3188A" w:rsidRDefault="007C4788" w:rsidP="007C4788">
      <w:pPr>
        <w:pStyle w:val="Body"/>
        <w:rPr>
          <w:rFonts w:ascii="Times New Roman" w:hAnsi="Times New Roman"/>
        </w:rPr>
      </w:pPr>
    </w:p>
    <w:p w:rsidR="007C4788" w:rsidRPr="00A3188A" w:rsidRDefault="007C4788" w:rsidP="007C4788">
      <w:pPr>
        <w:pStyle w:val="Body"/>
        <w:rPr>
          <w:rFonts w:ascii="Times New Roman" w:hAnsi="Times New Roman"/>
          <w:b/>
        </w:rPr>
      </w:pPr>
      <w:r w:rsidRPr="00A3188A">
        <w:rPr>
          <w:rFonts w:ascii="Times New Roman" w:hAnsi="Times New Roman"/>
          <w:b/>
        </w:rPr>
        <w:t xml:space="preserve">Independent Work </w:t>
      </w:r>
    </w:p>
    <w:p w:rsidR="007C4788" w:rsidRPr="00A3188A" w:rsidRDefault="007C4788" w:rsidP="007C4788">
      <w:pPr>
        <w:pStyle w:val="Body"/>
        <w:rPr>
          <w:rFonts w:ascii="Times New Roman" w:hAnsi="Times New Roman"/>
        </w:rPr>
      </w:pPr>
      <w:r w:rsidRPr="00A3188A">
        <w:rPr>
          <w:rFonts w:ascii="Times New Roman" w:hAnsi="Times New Roman"/>
        </w:rPr>
        <w:tab/>
        <w:t xml:space="preserve">Students will choose one of the two writing assignments: </w:t>
      </w:r>
    </w:p>
    <w:p w:rsidR="007C4788" w:rsidRPr="00A3188A" w:rsidRDefault="007C4788" w:rsidP="007C4788">
      <w:pPr>
        <w:pStyle w:val="Body"/>
        <w:rPr>
          <w:rFonts w:ascii="Times New Roman" w:hAnsi="Times New Roman"/>
        </w:rPr>
      </w:pPr>
    </w:p>
    <w:p w:rsidR="007C4788" w:rsidRPr="00A3188A" w:rsidRDefault="007C4788" w:rsidP="007C4788">
      <w:pPr>
        <w:pStyle w:val="FreeForm"/>
        <w:numPr>
          <w:ilvl w:val="0"/>
          <w:numId w:val="3"/>
        </w:numPr>
        <w:tabs>
          <w:tab w:val="clear" w:pos="500"/>
          <w:tab w:val="num" w:pos="720"/>
        </w:tabs>
        <w:spacing w:after="320"/>
        <w:ind w:left="720" w:hanging="500"/>
        <w:rPr>
          <w:rFonts w:ascii="Times New Roman" w:hAnsi="Times New Roman"/>
        </w:rPr>
      </w:pPr>
      <w:r w:rsidRPr="00A3188A">
        <w:rPr>
          <w:rFonts w:ascii="Times New Roman" w:hAnsi="Times New Roman"/>
        </w:rPr>
        <w:t xml:space="preserve">Imagine you are the slave girl “Pink,” about to be sold away from your </w:t>
      </w:r>
      <w:r w:rsidRPr="00A3188A">
        <w:rPr>
          <w:rFonts w:ascii="Times New Roman" w:hAnsi="Times New Roman"/>
        </w:rPr>
        <w:cr/>
        <w:t xml:space="preserve">grandmother. Write a diary entry about how you feel. </w:t>
      </w:r>
    </w:p>
    <w:p w:rsidR="007C4788" w:rsidRPr="00A3188A" w:rsidRDefault="007C4788" w:rsidP="007C4788">
      <w:pPr>
        <w:pStyle w:val="FreeForm"/>
        <w:numPr>
          <w:ilvl w:val="0"/>
          <w:numId w:val="3"/>
        </w:numPr>
        <w:tabs>
          <w:tab w:val="clear" w:pos="500"/>
          <w:tab w:val="num" w:pos="720"/>
        </w:tabs>
        <w:spacing w:after="320"/>
        <w:ind w:left="720" w:hanging="500"/>
        <w:rPr>
          <w:rFonts w:ascii="Times New Roman" w:hAnsi="Times New Roman"/>
        </w:rPr>
      </w:pPr>
      <w:r w:rsidRPr="00A3188A">
        <w:rPr>
          <w:rFonts w:ascii="Times New Roman" w:hAnsi="Times New Roman"/>
        </w:rPr>
        <w:t xml:space="preserve">Imagine you are Beecher presenting “Pink’s” case to his congregation. Write a </w:t>
      </w:r>
      <w:r w:rsidRPr="00A3188A">
        <w:rPr>
          <w:rFonts w:ascii="Times New Roman" w:hAnsi="Times New Roman"/>
        </w:rPr>
        <w:cr/>
        <w:t xml:space="preserve">speech to convince them to give the money needed to buy her freedom. </w:t>
      </w:r>
    </w:p>
    <w:p w:rsidR="007C4788" w:rsidRPr="00A3188A" w:rsidRDefault="007C4788" w:rsidP="007C4788">
      <w:pPr>
        <w:pStyle w:val="Body"/>
        <w:rPr>
          <w:rFonts w:ascii="Times New Roman" w:eastAsia="Times New Roman" w:hAnsi="Times New Roman"/>
          <w:b/>
          <w:color w:val="auto"/>
          <w:lang w:val="en-US" w:eastAsia="en-US"/>
        </w:rPr>
      </w:pPr>
      <w:r w:rsidRPr="00A3188A">
        <w:rPr>
          <w:rFonts w:ascii="Times New Roman" w:eastAsia="Times New Roman" w:hAnsi="Times New Roman"/>
          <w:b/>
          <w:color w:val="auto"/>
          <w:lang w:val="en-US" w:eastAsia="en-US"/>
        </w:rPr>
        <w:t>Differentiation</w:t>
      </w:r>
    </w:p>
    <w:p w:rsidR="007C4788" w:rsidRPr="00A3188A" w:rsidRDefault="007C4788" w:rsidP="007C4788">
      <w:pPr>
        <w:pStyle w:val="Body"/>
        <w:rPr>
          <w:rFonts w:ascii="Times New Roman" w:eastAsia="Times New Roman" w:hAnsi="Times New Roman"/>
          <w:color w:val="auto"/>
          <w:lang w:val="en-US" w:eastAsia="en-US"/>
        </w:rPr>
      </w:pPr>
    </w:p>
    <w:p w:rsidR="007C4788" w:rsidRPr="00A3188A" w:rsidRDefault="007C4788" w:rsidP="007C4788">
      <w:pPr>
        <w:pStyle w:val="Body"/>
        <w:numPr>
          <w:ilvl w:val="0"/>
          <w:numId w:val="4"/>
        </w:numPr>
        <w:rPr>
          <w:rFonts w:ascii="Times New Roman" w:eastAsia="Times New Roman" w:hAnsi="Times New Roman"/>
          <w:color w:val="auto"/>
          <w:lang w:val="en-US" w:eastAsia="en-US"/>
        </w:rPr>
      </w:pPr>
      <w:r w:rsidRPr="00A3188A">
        <w:rPr>
          <w:rFonts w:ascii="Times New Roman" w:eastAsia="Times New Roman" w:hAnsi="Times New Roman"/>
          <w:color w:val="auto"/>
          <w:lang w:val="en-US" w:eastAsia="en-US"/>
        </w:rPr>
        <w:t xml:space="preserve">Students  with visual problems get enlarged versions of the transcription. </w:t>
      </w:r>
    </w:p>
    <w:p w:rsidR="007C4788" w:rsidRPr="00A3188A" w:rsidRDefault="007C4788" w:rsidP="007C4788">
      <w:pPr>
        <w:pStyle w:val="Body"/>
        <w:numPr>
          <w:ilvl w:val="0"/>
          <w:numId w:val="4"/>
        </w:numPr>
        <w:rPr>
          <w:rFonts w:ascii="Times New Roman" w:eastAsia="Times New Roman" w:hAnsi="Times New Roman"/>
          <w:color w:val="auto"/>
          <w:lang w:val="en-US" w:eastAsia="en-US"/>
        </w:rPr>
      </w:pPr>
      <w:r w:rsidRPr="00A3188A">
        <w:rPr>
          <w:rFonts w:ascii="Times New Roman" w:eastAsia="Times New Roman" w:hAnsi="Times New Roman"/>
          <w:color w:val="auto"/>
          <w:lang w:val="en-US" w:eastAsia="en-US"/>
        </w:rPr>
        <w:t xml:space="preserve">Length of writing assignments can vary. Students may write more or less depending on ability. </w:t>
      </w:r>
    </w:p>
    <w:p w:rsidR="007C4788" w:rsidRPr="00A3188A" w:rsidRDefault="007C4788" w:rsidP="007C4788">
      <w:pPr>
        <w:pStyle w:val="Body"/>
        <w:numPr>
          <w:ilvl w:val="0"/>
          <w:numId w:val="4"/>
        </w:numPr>
        <w:rPr>
          <w:rFonts w:ascii="Times New Roman" w:eastAsia="Times New Roman" w:hAnsi="Times New Roman"/>
          <w:color w:val="auto"/>
          <w:lang w:val="en-US" w:eastAsia="en-US"/>
        </w:rPr>
      </w:pPr>
      <w:r w:rsidRPr="00A3188A">
        <w:rPr>
          <w:rFonts w:ascii="Times New Roman" w:eastAsia="Times New Roman" w:hAnsi="Times New Roman"/>
          <w:color w:val="auto"/>
          <w:lang w:val="en-US" w:eastAsia="en-US"/>
        </w:rPr>
        <w:t xml:space="preserve">Dirctions will be given orally and written on the whiteboard. </w:t>
      </w:r>
    </w:p>
    <w:p w:rsidR="007C4788" w:rsidRPr="00A3188A" w:rsidRDefault="007C4788" w:rsidP="007C4788">
      <w:pPr>
        <w:pStyle w:val="Body"/>
        <w:numPr>
          <w:ilvl w:val="0"/>
          <w:numId w:val="4"/>
        </w:numPr>
        <w:rPr>
          <w:rFonts w:ascii="Times New Roman" w:eastAsia="Times New Roman" w:hAnsi="Times New Roman"/>
          <w:color w:val="auto"/>
          <w:lang w:val="en-US" w:eastAsia="en-US"/>
        </w:rPr>
      </w:pPr>
      <w:r w:rsidRPr="00A3188A">
        <w:rPr>
          <w:rFonts w:ascii="Times New Roman" w:eastAsia="Times New Roman" w:hAnsi="Times New Roman"/>
          <w:color w:val="auto"/>
          <w:lang w:val="en-US" w:eastAsia="en-US"/>
        </w:rPr>
        <w:t xml:space="preserve">Topics will be written on the whiteboard. </w:t>
      </w:r>
    </w:p>
    <w:p w:rsidR="007C4788" w:rsidRPr="00A3188A" w:rsidRDefault="007C4788" w:rsidP="007C4788">
      <w:pPr>
        <w:pStyle w:val="Body"/>
        <w:rPr>
          <w:rFonts w:ascii="Times New Roman" w:eastAsia="Times New Roman" w:hAnsi="Times New Roman"/>
          <w:color w:val="auto"/>
          <w:lang w:val="en-US" w:eastAsia="en-US"/>
        </w:rPr>
      </w:pPr>
    </w:p>
    <w:p w:rsidR="007C4788" w:rsidRDefault="007C4788" w:rsidP="007C4788">
      <w:pPr>
        <w:pStyle w:val="Body"/>
        <w:rPr>
          <w:rFonts w:ascii="Times New Roman" w:eastAsia="Times New Roman" w:hAnsi="Times New Roman"/>
          <w:b/>
          <w:color w:val="auto"/>
          <w:lang w:val="en-US" w:eastAsia="en-US"/>
        </w:rPr>
      </w:pPr>
    </w:p>
    <w:p w:rsidR="007C4788" w:rsidRDefault="007C4788" w:rsidP="007C4788">
      <w:pPr>
        <w:pStyle w:val="Body"/>
        <w:rPr>
          <w:rFonts w:ascii="Times New Roman" w:eastAsia="Times New Roman" w:hAnsi="Times New Roman"/>
          <w:b/>
          <w:color w:val="auto"/>
          <w:lang w:val="en-US" w:eastAsia="en-US"/>
        </w:rPr>
      </w:pPr>
    </w:p>
    <w:p w:rsidR="007C4788" w:rsidRPr="00A3188A" w:rsidRDefault="007C4788" w:rsidP="007C4788">
      <w:pPr>
        <w:pStyle w:val="Body"/>
        <w:rPr>
          <w:rFonts w:ascii="Times New Roman" w:eastAsia="Times New Roman" w:hAnsi="Times New Roman"/>
          <w:b/>
          <w:color w:val="auto"/>
          <w:lang w:val="en-US" w:eastAsia="en-US"/>
        </w:rPr>
      </w:pPr>
      <w:r w:rsidRPr="00A3188A">
        <w:rPr>
          <w:rFonts w:ascii="Times New Roman" w:eastAsia="Times New Roman" w:hAnsi="Times New Roman"/>
          <w:b/>
          <w:color w:val="auto"/>
          <w:lang w:val="en-US" w:eastAsia="en-US"/>
        </w:rPr>
        <w:t>Assessment</w:t>
      </w:r>
    </w:p>
    <w:p w:rsidR="007C4788" w:rsidRPr="00A3188A" w:rsidRDefault="007C4788" w:rsidP="007C4788">
      <w:pPr>
        <w:pStyle w:val="Body"/>
        <w:rPr>
          <w:rFonts w:ascii="Times New Roman" w:eastAsia="Times New Roman" w:hAnsi="Times New Roman"/>
          <w:color w:val="auto"/>
          <w:lang w:val="en-US" w:eastAsia="en-US"/>
        </w:rPr>
      </w:pPr>
    </w:p>
    <w:p w:rsidR="007C4788" w:rsidRPr="00A3188A" w:rsidRDefault="007C4788" w:rsidP="007C4788">
      <w:pPr>
        <w:pStyle w:val="Body"/>
        <w:numPr>
          <w:ilvl w:val="0"/>
          <w:numId w:val="5"/>
        </w:numPr>
        <w:rPr>
          <w:rFonts w:ascii="Times New Roman" w:eastAsia="Times New Roman" w:hAnsi="Times New Roman"/>
          <w:color w:val="auto"/>
          <w:lang w:val="en-US" w:eastAsia="en-US"/>
        </w:rPr>
      </w:pPr>
      <w:r w:rsidRPr="00A3188A">
        <w:rPr>
          <w:rFonts w:ascii="Times New Roman" w:eastAsia="Times New Roman" w:hAnsi="Times New Roman"/>
          <w:color w:val="auto"/>
          <w:lang w:val="en-US" w:eastAsia="en-US"/>
        </w:rPr>
        <w:t xml:space="preserve">Writing assigment will serve for assessment responses. </w:t>
      </w:r>
    </w:p>
    <w:p w:rsidR="007C4788" w:rsidRPr="00A3188A" w:rsidRDefault="007C4788" w:rsidP="007C4788">
      <w:pPr>
        <w:pStyle w:val="Body"/>
        <w:numPr>
          <w:ilvl w:val="0"/>
          <w:numId w:val="5"/>
        </w:numPr>
        <w:rPr>
          <w:rFonts w:ascii="Times New Roman" w:eastAsia="Times New Roman" w:hAnsi="Times New Roman"/>
          <w:color w:val="auto"/>
          <w:lang w:val="en-US" w:eastAsia="en-US"/>
        </w:rPr>
      </w:pPr>
      <w:r w:rsidRPr="00A3188A">
        <w:rPr>
          <w:rFonts w:ascii="Times New Roman" w:eastAsia="Times New Roman" w:hAnsi="Times New Roman"/>
          <w:color w:val="auto"/>
          <w:lang w:val="en-US" w:eastAsia="en-US"/>
        </w:rPr>
        <w:t>Students can fill out the “</w:t>
      </w:r>
    </w:p>
    <w:p w:rsidR="007E22E8" w:rsidRDefault="007C4788" w:rsidP="007E22E8">
      <w:pPr>
        <w:pStyle w:val="Body"/>
        <w:numPr>
          <w:ilvl w:val="0"/>
          <w:numId w:val="5"/>
        </w:numPr>
        <w:rPr>
          <w:rFonts w:ascii="Times New Roman" w:eastAsia="Times New Roman" w:hAnsi="Times New Roman"/>
          <w:color w:val="auto"/>
          <w:lang w:val="en-US" w:eastAsia="en-US"/>
        </w:rPr>
      </w:pPr>
      <w:r w:rsidRPr="00A3188A">
        <w:rPr>
          <w:rFonts w:ascii="Times New Roman" w:eastAsia="Times New Roman" w:hAnsi="Times New Roman"/>
          <w:color w:val="auto"/>
          <w:lang w:val="en-US" w:eastAsia="en-US"/>
        </w:rPr>
        <w:t>graffiti wall” at the end of the lesson.</w:t>
      </w:r>
    </w:p>
    <w:p w:rsidR="00B23C6E" w:rsidRPr="007E22E8" w:rsidRDefault="007E22E8" w:rsidP="007E22E8">
      <w:pPr>
        <w:pStyle w:val="Body"/>
        <w:ind w:left="360"/>
        <w:rPr>
          <w:rFonts w:ascii="Times New Roman" w:eastAsia="Times New Roman" w:hAnsi="Times New Roman"/>
          <w:color w:val="auto"/>
          <w:lang w:val="en-US" w:eastAsia="en-US"/>
        </w:rPr>
      </w:pPr>
      <w:r>
        <w:rPr>
          <w:rFonts w:ascii="Times New Roman" w:eastAsia="Times New Roman" w:hAnsi="Times New Roman"/>
          <w:color w:val="auto"/>
          <w:lang w:val="en-US" w:eastAsia="en-US"/>
        </w:rPr>
        <w:t xml:space="preserve">Pink Etching: </w:t>
      </w:r>
    </w:p>
    <w:p w:rsidR="00B23C6E" w:rsidRDefault="00B23C6E" w:rsidP="005D7713">
      <w:pPr>
        <w:spacing w:after="0"/>
        <w:jc w:val="center"/>
        <w:rPr>
          <w:rFonts w:ascii="Times New Roman" w:hAnsi="Times New Roman"/>
          <w:b/>
          <w:sz w:val="28"/>
          <w:u w:val="single"/>
        </w:rPr>
      </w:pPr>
    </w:p>
    <w:p w:rsidR="00B23C6E" w:rsidRDefault="00B23C6E" w:rsidP="005D7713">
      <w:pPr>
        <w:spacing w:after="0"/>
        <w:jc w:val="center"/>
        <w:rPr>
          <w:rFonts w:ascii="Times New Roman" w:hAnsi="Times New Roman"/>
          <w:b/>
          <w:sz w:val="28"/>
          <w:u w:val="single"/>
        </w:rPr>
      </w:pPr>
    </w:p>
    <w:p w:rsidR="005D7713" w:rsidRPr="00B23C6E" w:rsidRDefault="007E22E8" w:rsidP="00B23C6E">
      <w:pPr>
        <w:spacing w:after="0"/>
        <w:jc w:val="center"/>
        <w:rPr>
          <w:rFonts w:ascii="Times New Roman" w:hAnsi="Times New Roman"/>
          <w:sz w:val="96"/>
        </w:rPr>
      </w:pPr>
      <w:r w:rsidRPr="007E22E8">
        <w:drawing>
          <wp:inline distT="0" distB="0" distL="0" distR="0">
            <wp:extent cx="6035040" cy="4079687"/>
            <wp:effectExtent l="25400" t="0" r="1016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6035040" cy="4079687"/>
                    </a:xfrm>
                    <a:prstGeom prst="rect">
                      <a:avLst/>
                    </a:prstGeom>
                    <a:noFill/>
                    <a:ln w="9525">
                      <a:noFill/>
                      <a:miter lim="800000"/>
                      <a:headEnd/>
                      <a:tailEnd/>
                    </a:ln>
                  </pic:spPr>
                </pic:pic>
              </a:graphicData>
            </a:graphic>
          </wp:inline>
        </w:drawing>
      </w:r>
    </w:p>
    <w:p w:rsidR="005D7713" w:rsidRDefault="005D7713" w:rsidP="005D7713">
      <w:pPr>
        <w:spacing w:after="0"/>
        <w:jc w:val="center"/>
        <w:rPr>
          <w:rFonts w:ascii="Times New Roman" w:hAnsi="Times New Roman"/>
          <w:b/>
          <w:sz w:val="28"/>
          <w:u w:val="single"/>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6A712D" w:rsidRDefault="006A712D" w:rsidP="005D7713">
      <w:pPr>
        <w:spacing w:after="0"/>
        <w:rPr>
          <w:rFonts w:ascii="Times New Roman" w:hAnsi="Times New Roman"/>
          <w:sz w:val="28"/>
        </w:rPr>
      </w:pPr>
    </w:p>
    <w:p w:rsidR="0004340A" w:rsidRPr="005D7713" w:rsidRDefault="0004340A" w:rsidP="005D7713">
      <w:pPr>
        <w:spacing w:after="0"/>
        <w:rPr>
          <w:rFonts w:ascii="Times New Roman" w:hAnsi="Times New Roman"/>
          <w:sz w:val="28"/>
        </w:rPr>
      </w:pPr>
    </w:p>
    <w:p w:rsidR="0004340A" w:rsidRDefault="0004340A" w:rsidP="0004340A">
      <w:pPr>
        <w:spacing w:after="0"/>
        <w:jc w:val="center"/>
        <w:rPr>
          <w:rFonts w:ascii="Times New Roman" w:hAnsi="Times New Roman"/>
          <w:sz w:val="28"/>
        </w:rPr>
      </w:pPr>
    </w:p>
    <w:p w:rsidR="007E22E8" w:rsidRDefault="007E22E8" w:rsidP="006A712D">
      <w:pPr>
        <w:spacing w:after="0"/>
        <w:rPr>
          <w:rFonts w:ascii="Times New Roman" w:hAnsi="Times New Roman"/>
          <w:sz w:val="28"/>
        </w:rPr>
      </w:pPr>
    </w:p>
    <w:p w:rsidR="007E22E8" w:rsidRDefault="007E22E8" w:rsidP="0004340A">
      <w:pPr>
        <w:spacing w:after="0"/>
        <w:jc w:val="center"/>
        <w:rPr>
          <w:rFonts w:ascii="Times New Roman" w:hAnsi="Times New Roman"/>
          <w:sz w:val="28"/>
        </w:rPr>
      </w:pPr>
    </w:p>
    <w:p w:rsidR="007E22E8" w:rsidRDefault="007E22E8" w:rsidP="007E22E8">
      <w:pPr>
        <w:spacing w:after="0"/>
        <w:rPr>
          <w:rFonts w:ascii="Times New Roman" w:hAnsi="Times New Roman"/>
          <w:sz w:val="28"/>
        </w:rPr>
      </w:pPr>
      <w:r>
        <w:rPr>
          <w:rFonts w:ascii="Times New Roman" w:hAnsi="Times New Roman"/>
          <w:sz w:val="28"/>
        </w:rPr>
        <w:t xml:space="preserve">Bill of Sale: </w:t>
      </w:r>
    </w:p>
    <w:p w:rsidR="009D282B" w:rsidRPr="0004340A" w:rsidRDefault="009D282B" w:rsidP="007E22E8">
      <w:pPr>
        <w:spacing w:after="0"/>
        <w:rPr>
          <w:rFonts w:ascii="Times New Roman" w:hAnsi="Times New Roman"/>
          <w:sz w:val="28"/>
        </w:rPr>
      </w:pPr>
    </w:p>
    <w:p w:rsidR="006A712D" w:rsidRDefault="007E22E8" w:rsidP="007E22E8">
      <w:pPr>
        <w:spacing w:after="0"/>
        <w:rPr>
          <w:rFonts w:ascii="Apple Chancery" w:hAnsi="Apple Chancery"/>
          <w:sz w:val="96"/>
        </w:rPr>
      </w:pPr>
      <w:r w:rsidRPr="007E22E8">
        <w:drawing>
          <wp:inline distT="0" distB="0" distL="0" distR="0">
            <wp:extent cx="4953000" cy="6350000"/>
            <wp:effectExtent l="2540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4953000" cy="6350000"/>
                    </a:xfrm>
                    <a:prstGeom prst="rect">
                      <a:avLst/>
                    </a:prstGeom>
                    <a:noFill/>
                    <a:ln w="9525">
                      <a:noFill/>
                      <a:miter lim="800000"/>
                      <a:headEnd/>
                      <a:tailEnd/>
                    </a:ln>
                  </pic:spPr>
                </pic:pic>
              </a:graphicData>
            </a:graphic>
          </wp:inline>
        </w:drawing>
      </w:r>
    </w:p>
    <w:p w:rsidR="006A712D" w:rsidRDefault="006A712D" w:rsidP="006A712D">
      <w:pPr>
        <w:spacing w:after="0"/>
        <w:rPr>
          <w:rFonts w:ascii="Times New Roman" w:hAnsi="Times New Roman"/>
        </w:rPr>
      </w:pPr>
    </w:p>
    <w:p w:rsidR="006A712D" w:rsidRDefault="006A712D" w:rsidP="006A712D">
      <w:pPr>
        <w:spacing w:after="0"/>
        <w:rPr>
          <w:rFonts w:ascii="Times New Roman" w:hAnsi="Times New Roman"/>
        </w:rPr>
      </w:pPr>
    </w:p>
    <w:p w:rsidR="006A712D" w:rsidRDefault="006A712D" w:rsidP="006A712D">
      <w:pPr>
        <w:spacing w:after="0"/>
        <w:rPr>
          <w:rFonts w:ascii="Times New Roman" w:hAnsi="Times New Roman"/>
        </w:rPr>
      </w:pPr>
    </w:p>
    <w:p w:rsidR="006A712D" w:rsidRDefault="006A712D" w:rsidP="006A712D">
      <w:pPr>
        <w:spacing w:after="0"/>
        <w:rPr>
          <w:rFonts w:ascii="Times New Roman" w:hAnsi="Times New Roman"/>
        </w:rPr>
      </w:pPr>
      <w:r>
        <w:rPr>
          <w:rFonts w:ascii="Times New Roman" w:hAnsi="Times New Roman"/>
        </w:rPr>
        <w:t xml:space="preserve">Michelle </w:t>
      </w:r>
      <w:proofErr w:type="spellStart"/>
      <w:r>
        <w:rPr>
          <w:rFonts w:ascii="Times New Roman" w:hAnsi="Times New Roman"/>
        </w:rPr>
        <w:t>Fiumefreddo</w:t>
      </w:r>
      <w:proofErr w:type="spellEnd"/>
    </w:p>
    <w:p w:rsidR="006A712D" w:rsidRDefault="006A712D" w:rsidP="006A712D">
      <w:pPr>
        <w:spacing w:after="0"/>
        <w:rPr>
          <w:rFonts w:ascii="Times New Roman" w:hAnsi="Times New Roman"/>
        </w:rPr>
      </w:pPr>
    </w:p>
    <w:p w:rsidR="006A712D" w:rsidRDefault="006A712D" w:rsidP="006A712D">
      <w:pPr>
        <w:spacing w:after="0"/>
        <w:jc w:val="center"/>
        <w:rPr>
          <w:rFonts w:ascii="Times New Roman" w:hAnsi="Times New Roman"/>
          <w:b/>
        </w:rPr>
      </w:pPr>
      <w:r>
        <w:rPr>
          <w:rFonts w:ascii="Times New Roman" w:hAnsi="Times New Roman"/>
          <w:b/>
        </w:rPr>
        <w:t>Day 11: Measuring the Underground Railroad: How far did enslaved people travel to freedom?</w:t>
      </w:r>
    </w:p>
    <w:p w:rsidR="006A712D" w:rsidRDefault="006A712D" w:rsidP="006A712D">
      <w:pPr>
        <w:spacing w:after="0"/>
        <w:rPr>
          <w:rFonts w:ascii="Times New Roman" w:hAnsi="Times New Roman"/>
          <w:b/>
        </w:rPr>
      </w:pPr>
    </w:p>
    <w:p w:rsidR="006A712D" w:rsidRDefault="006A712D" w:rsidP="006A712D">
      <w:pPr>
        <w:spacing w:after="0"/>
        <w:rPr>
          <w:rFonts w:ascii="Times New Roman" w:hAnsi="Times New Roman"/>
          <w:b/>
        </w:rPr>
      </w:pPr>
      <w:r>
        <w:rPr>
          <w:rFonts w:ascii="Times New Roman" w:hAnsi="Times New Roman"/>
          <w:b/>
        </w:rPr>
        <w:t xml:space="preserve">Enduring Understanding: </w:t>
      </w:r>
    </w:p>
    <w:p w:rsidR="006A712D" w:rsidRDefault="006A712D" w:rsidP="006A712D">
      <w:pPr>
        <w:spacing w:after="0"/>
        <w:ind w:firstLine="720"/>
        <w:rPr>
          <w:rFonts w:ascii="Times New Roman" w:hAnsi="Times New Roman"/>
        </w:rPr>
      </w:pPr>
      <w:r>
        <w:rPr>
          <w:rFonts w:ascii="Times New Roman" w:hAnsi="Times New Roman"/>
        </w:rPr>
        <w:t xml:space="preserve">Under oppression, people find ways to resist oppression both individually and </w:t>
      </w:r>
    </w:p>
    <w:p w:rsidR="006A712D" w:rsidRDefault="006A712D" w:rsidP="006A712D">
      <w:pPr>
        <w:spacing w:after="0"/>
        <w:ind w:firstLine="720"/>
        <w:rPr>
          <w:rFonts w:ascii="Times New Roman" w:hAnsi="Times New Roman"/>
        </w:rPr>
      </w:pPr>
      <w:proofErr w:type="gramStart"/>
      <w:r>
        <w:rPr>
          <w:rFonts w:ascii="Times New Roman" w:hAnsi="Times New Roman"/>
        </w:rPr>
        <w:t>collectively</w:t>
      </w:r>
      <w:proofErr w:type="gramEnd"/>
      <w:r>
        <w:rPr>
          <w:rFonts w:ascii="Times New Roman" w:hAnsi="Times New Roman"/>
        </w:rPr>
        <w:t xml:space="preserve">.  </w:t>
      </w:r>
    </w:p>
    <w:p w:rsidR="006A712D" w:rsidRDefault="006A712D" w:rsidP="006A712D">
      <w:pPr>
        <w:spacing w:after="0"/>
        <w:rPr>
          <w:rFonts w:ascii="Times New Roman" w:hAnsi="Times New Roman"/>
        </w:rPr>
      </w:pPr>
    </w:p>
    <w:p w:rsidR="006A712D" w:rsidRDefault="006A712D" w:rsidP="006A712D">
      <w:pPr>
        <w:spacing w:after="0"/>
        <w:rPr>
          <w:rFonts w:ascii="Times New Roman" w:hAnsi="Times New Roman"/>
          <w:b/>
        </w:rPr>
      </w:pPr>
      <w:r>
        <w:rPr>
          <w:rFonts w:ascii="Times New Roman" w:hAnsi="Times New Roman"/>
          <w:b/>
        </w:rPr>
        <w:t xml:space="preserve">Essential Question: </w:t>
      </w:r>
    </w:p>
    <w:p w:rsidR="006A712D" w:rsidRDefault="006A712D" w:rsidP="006A712D">
      <w:pPr>
        <w:spacing w:after="0"/>
        <w:rPr>
          <w:rFonts w:ascii="Times New Roman" w:hAnsi="Times New Roman"/>
        </w:rPr>
      </w:pPr>
      <w:r>
        <w:rPr>
          <w:rFonts w:ascii="Times New Roman" w:hAnsi="Times New Roman"/>
          <w:b/>
        </w:rPr>
        <w:tab/>
      </w:r>
      <w:r>
        <w:rPr>
          <w:rFonts w:ascii="Times New Roman" w:hAnsi="Times New Roman"/>
        </w:rPr>
        <w:t xml:space="preserve">In what ways did the enslaved persons resist the oppression of slavery? </w:t>
      </w:r>
    </w:p>
    <w:p w:rsidR="006A712D" w:rsidRDefault="006A712D" w:rsidP="006A712D">
      <w:pPr>
        <w:spacing w:after="0"/>
        <w:rPr>
          <w:rFonts w:ascii="Times New Roman" w:hAnsi="Times New Roman"/>
        </w:rPr>
      </w:pPr>
    </w:p>
    <w:p w:rsidR="006A712D" w:rsidRPr="00E66CC1" w:rsidRDefault="006A712D" w:rsidP="006A712D">
      <w:pPr>
        <w:spacing w:after="0"/>
        <w:rPr>
          <w:rFonts w:ascii="Times New Roman" w:hAnsi="Times New Roman"/>
          <w:b/>
        </w:rPr>
      </w:pPr>
      <w:r>
        <w:rPr>
          <w:rFonts w:ascii="Times New Roman" w:hAnsi="Times New Roman"/>
          <w:b/>
        </w:rPr>
        <w:t xml:space="preserve">Scope and Sequence </w:t>
      </w:r>
      <w:r w:rsidRPr="00E66CC1">
        <w:rPr>
          <w:rFonts w:ascii="Times New Roman" w:hAnsi="Times New Roman"/>
          <w:b/>
        </w:rPr>
        <w:t xml:space="preserve">Standards: </w:t>
      </w:r>
    </w:p>
    <w:p w:rsidR="006A712D" w:rsidRPr="00E66CC1" w:rsidRDefault="006A712D" w:rsidP="006A712D">
      <w:pPr>
        <w:spacing w:after="0"/>
        <w:ind w:left="1440"/>
        <w:rPr>
          <w:rFonts w:ascii="Times New Roman" w:hAnsi="Times New Roman"/>
        </w:rPr>
      </w:pPr>
      <w:r w:rsidRPr="00E66CC1">
        <w:rPr>
          <w:rFonts w:ascii="Times New Roman" w:hAnsi="Times New Roman"/>
        </w:rPr>
        <w:t xml:space="preserve"> </w:t>
      </w:r>
      <w:r w:rsidRPr="00E66CC1">
        <w:rPr>
          <w:rFonts w:ascii="Times New Roman" w:hAnsi="Times New Roman"/>
        </w:rPr>
        <w:tab/>
        <w:t xml:space="preserve">4.3: - Social, economic, and political conditions of diverse New York communities (Africans) before the war. </w:t>
      </w:r>
    </w:p>
    <w:p w:rsidR="006A712D" w:rsidRDefault="006A712D" w:rsidP="006A712D">
      <w:pPr>
        <w:spacing w:after="0"/>
        <w:rPr>
          <w:rFonts w:ascii="Times New Roman" w:hAnsi="Times New Roman"/>
        </w:rPr>
      </w:pPr>
    </w:p>
    <w:p w:rsidR="006A712D" w:rsidRPr="00E66CC1" w:rsidRDefault="006A712D" w:rsidP="006A712D">
      <w:pPr>
        <w:spacing w:after="0"/>
        <w:rPr>
          <w:rFonts w:ascii="Times New Roman" w:hAnsi="Times New Roman"/>
          <w:b/>
        </w:rPr>
      </w:pPr>
      <w:r w:rsidRPr="00E66CC1">
        <w:rPr>
          <w:rFonts w:ascii="Times New Roman" w:hAnsi="Times New Roman"/>
          <w:b/>
        </w:rPr>
        <w:t>NCTM Math Standards: Measurement 3-5</w:t>
      </w:r>
    </w:p>
    <w:p w:rsidR="006A712D" w:rsidRPr="00E66CC1" w:rsidRDefault="006A712D" w:rsidP="006A712D">
      <w:pPr>
        <w:widowControl w:val="0"/>
        <w:tabs>
          <w:tab w:val="left" w:pos="220"/>
          <w:tab w:val="left" w:pos="720"/>
        </w:tabs>
        <w:autoSpaceDE w:val="0"/>
        <w:autoSpaceDN w:val="0"/>
        <w:adjustRightInd w:val="0"/>
        <w:spacing w:after="0"/>
        <w:ind w:left="720"/>
        <w:rPr>
          <w:rFonts w:ascii="Times New Roman" w:hAnsi="Times New Roman" w:cs="Verdana"/>
          <w:color w:val="262626"/>
          <w:szCs w:val="28"/>
        </w:rPr>
      </w:pPr>
      <w:r w:rsidRPr="00E66CC1">
        <w:rPr>
          <w:rFonts w:ascii="Times New Roman" w:hAnsi="Times New Roman"/>
          <w:b/>
        </w:rPr>
        <w:tab/>
      </w:r>
      <w:r w:rsidRPr="00E66CC1">
        <w:rPr>
          <w:rFonts w:ascii="Times New Roman" w:hAnsi="Times New Roman"/>
        </w:rPr>
        <w:t xml:space="preserve">- </w:t>
      </w:r>
      <w:proofErr w:type="gramStart"/>
      <w:r w:rsidRPr="00E66CC1">
        <w:rPr>
          <w:rFonts w:ascii="Times New Roman" w:hAnsi="Times New Roman" w:cs="Verdana"/>
          <w:color w:val="262626"/>
          <w:szCs w:val="28"/>
        </w:rPr>
        <w:t>understand</w:t>
      </w:r>
      <w:proofErr w:type="gramEnd"/>
      <w:r w:rsidRPr="00E66CC1">
        <w:rPr>
          <w:rFonts w:ascii="Times New Roman" w:hAnsi="Times New Roman" w:cs="Verdana"/>
          <w:color w:val="262626"/>
          <w:szCs w:val="28"/>
        </w:rPr>
        <w:t xml:space="preserve"> such attributes as length, area, weight, volume, and size of angle and select the appropriate type of unit for measuring each attribute;</w:t>
      </w:r>
    </w:p>
    <w:p w:rsidR="006A712D" w:rsidRDefault="006A712D" w:rsidP="006A712D">
      <w:pPr>
        <w:widowControl w:val="0"/>
        <w:tabs>
          <w:tab w:val="left" w:pos="220"/>
          <w:tab w:val="left" w:pos="720"/>
        </w:tabs>
        <w:autoSpaceDE w:val="0"/>
        <w:autoSpaceDN w:val="0"/>
        <w:adjustRightInd w:val="0"/>
        <w:spacing w:after="0"/>
        <w:ind w:left="720"/>
        <w:rPr>
          <w:rFonts w:ascii="Times New Roman" w:hAnsi="Times New Roman" w:cs="Verdana"/>
          <w:color w:val="262626"/>
          <w:szCs w:val="28"/>
        </w:rPr>
      </w:pPr>
      <w:r w:rsidRPr="00E66CC1">
        <w:rPr>
          <w:rFonts w:ascii="Times New Roman" w:hAnsi="Times New Roman" w:cs="Verdana"/>
          <w:color w:val="262626"/>
          <w:szCs w:val="28"/>
        </w:rPr>
        <w:tab/>
        <w:t xml:space="preserve">- </w:t>
      </w:r>
      <w:proofErr w:type="gramStart"/>
      <w:r w:rsidRPr="00E66CC1">
        <w:rPr>
          <w:rFonts w:ascii="Times New Roman" w:hAnsi="Times New Roman" w:cs="Verdana"/>
          <w:color w:val="262626"/>
          <w:szCs w:val="28"/>
        </w:rPr>
        <w:t>understand</w:t>
      </w:r>
      <w:proofErr w:type="gramEnd"/>
      <w:r w:rsidRPr="00E66CC1">
        <w:rPr>
          <w:rFonts w:ascii="Times New Roman" w:hAnsi="Times New Roman" w:cs="Verdana"/>
          <w:color w:val="262626"/>
          <w:szCs w:val="28"/>
        </w:rPr>
        <w:t xml:space="preserve"> the need for measuring with standard units and become familiar with standard units in the customary and metric systems</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b/>
          <w:color w:val="262626"/>
          <w:szCs w:val="28"/>
        </w:rPr>
      </w:pP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b/>
          <w:color w:val="262626"/>
          <w:szCs w:val="28"/>
        </w:rPr>
      </w:pPr>
      <w:r>
        <w:rPr>
          <w:rFonts w:ascii="Times New Roman" w:hAnsi="Times New Roman" w:cs="Verdana"/>
          <w:b/>
          <w:color w:val="262626"/>
          <w:szCs w:val="28"/>
        </w:rPr>
        <w:t>Objective:</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b/>
          <w:color w:val="262626"/>
          <w:szCs w:val="28"/>
        </w:rPr>
        <w:tab/>
        <w:t>-</w:t>
      </w:r>
      <w:r>
        <w:rPr>
          <w:rFonts w:ascii="Times New Roman" w:hAnsi="Times New Roman" w:cs="Verdana"/>
          <w:color w:val="262626"/>
          <w:szCs w:val="28"/>
        </w:rPr>
        <w:t>Students will measure the distance from Marine Park Brooklyn (Lott Farmhouse) to Brooklyn Heights (Plymouth Church) accurately using the scale.</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xml:space="preserve">- Students will measure from Manhattan to Canada accurately using the scale.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b/>
          <w:color w:val="262626"/>
          <w:szCs w:val="28"/>
        </w:rPr>
      </w:pPr>
      <w:r>
        <w:rPr>
          <w:rFonts w:ascii="Times New Roman" w:hAnsi="Times New Roman" w:cs="Verdana"/>
          <w:b/>
          <w:color w:val="262626"/>
          <w:szCs w:val="28"/>
        </w:rPr>
        <w:t xml:space="preserve">Materials: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b/>
          <w:color w:val="262626"/>
          <w:szCs w:val="28"/>
        </w:rPr>
        <w:tab/>
      </w:r>
      <w:r>
        <w:rPr>
          <w:rFonts w:ascii="Times New Roman" w:hAnsi="Times New Roman" w:cs="Verdana"/>
          <w:color w:val="262626"/>
          <w:szCs w:val="28"/>
        </w:rPr>
        <w:t>-Map of the United States</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Map Worksheets</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-String</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Scissors</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b/>
          <w:color w:val="262626"/>
          <w:szCs w:val="28"/>
        </w:rPr>
      </w:pPr>
      <w:r>
        <w:rPr>
          <w:rFonts w:ascii="Times New Roman" w:hAnsi="Times New Roman" w:cs="Verdana"/>
          <w:b/>
          <w:color w:val="262626"/>
          <w:szCs w:val="28"/>
        </w:rPr>
        <w:t>Procedure:</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Have the students sit together and remind them of the previous day’s lesson on “what is the Underground Railroad”.</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xml:space="preserve">-Remind the students that enslaved persons were not treated respectfully therefore they were oppressed.  Ask the students to share ways in which the enslaved were mistreated.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xml:space="preserve">- Remind students that in order to escape the oppression they were exposed to, some of them joined together and journeyed further North towards Canada where they could be free from the oppression of slavery.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xml:space="preserve">- Tell the students that they will be measuring the distances from the agricultural section of Brooklyn, where many enslaved people worked to the Plymouth Church, where many enslaved persons were housed on their journey to freedom.  They will be measuring the distance using the scales found on the maps with string in pairs. </w:t>
      </w:r>
    </w:p>
    <w:p w:rsidR="006A712D" w:rsidRDefault="006A712D" w:rsidP="006A712D">
      <w:pPr>
        <w:widowControl w:val="0"/>
        <w:tabs>
          <w:tab w:val="left" w:pos="220"/>
          <w:tab w:val="left" w:pos="720"/>
        </w:tabs>
        <w:autoSpaceDE w:val="0"/>
        <w:autoSpaceDN w:val="0"/>
        <w:adjustRightInd w:val="0"/>
        <w:spacing w:after="0"/>
        <w:ind w:left="220"/>
        <w:rPr>
          <w:rFonts w:ascii="Times New Roman" w:hAnsi="Times New Roman" w:cs="Verdana"/>
          <w:color w:val="262626"/>
          <w:szCs w:val="28"/>
        </w:rPr>
      </w:pPr>
      <w:r>
        <w:rPr>
          <w:rFonts w:ascii="Times New Roman" w:hAnsi="Times New Roman" w:cs="Verdana"/>
          <w:color w:val="262626"/>
          <w:szCs w:val="28"/>
        </w:rPr>
        <w:tab/>
        <w:t xml:space="preserve">- Send the students off in pairs to measure the distance from the Lott farmhouse area to Brooklyn Heights, then from Manhattan to Canada.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xml:space="preserve">- Have the </w:t>
      </w:r>
      <w:proofErr w:type="gramStart"/>
      <w:r>
        <w:rPr>
          <w:rFonts w:ascii="Times New Roman" w:hAnsi="Times New Roman" w:cs="Verdana"/>
          <w:color w:val="262626"/>
          <w:szCs w:val="28"/>
        </w:rPr>
        <w:t>students</w:t>
      </w:r>
      <w:proofErr w:type="gramEnd"/>
      <w:r>
        <w:rPr>
          <w:rFonts w:ascii="Times New Roman" w:hAnsi="Times New Roman" w:cs="Verdana"/>
          <w:color w:val="262626"/>
          <w:szCs w:val="28"/>
        </w:rPr>
        <w:t xml:space="preserve"> record, return to the meeting area, and share their answers. </w:t>
      </w:r>
    </w:p>
    <w:p w:rsidR="006A712D" w:rsidRDefault="006A712D" w:rsidP="006A712D">
      <w:pPr>
        <w:widowControl w:val="0"/>
        <w:tabs>
          <w:tab w:val="left" w:pos="220"/>
          <w:tab w:val="left" w:pos="720"/>
        </w:tabs>
        <w:autoSpaceDE w:val="0"/>
        <w:autoSpaceDN w:val="0"/>
        <w:adjustRightInd w:val="0"/>
        <w:spacing w:after="0"/>
        <w:ind w:left="220"/>
        <w:rPr>
          <w:rFonts w:ascii="Times New Roman" w:hAnsi="Times New Roman" w:cs="Verdana"/>
          <w:color w:val="262626"/>
          <w:szCs w:val="28"/>
        </w:rPr>
      </w:pPr>
      <w:r>
        <w:rPr>
          <w:rFonts w:ascii="Times New Roman" w:hAnsi="Times New Roman" w:cs="Verdana"/>
          <w:color w:val="262626"/>
          <w:szCs w:val="28"/>
        </w:rPr>
        <w:tab/>
        <w:t xml:space="preserve">-Explain how the distance is great using concrete example (Manhattan is only 12 miles long, 1 mile is 20 blocks, </w:t>
      </w:r>
      <w:proofErr w:type="spellStart"/>
      <w:r>
        <w:rPr>
          <w:rFonts w:ascii="Times New Roman" w:hAnsi="Times New Roman" w:cs="Verdana"/>
          <w:color w:val="262626"/>
          <w:szCs w:val="28"/>
        </w:rPr>
        <w:t>ect</w:t>
      </w:r>
      <w:proofErr w:type="spellEnd"/>
      <w:r>
        <w:rPr>
          <w:rFonts w:ascii="Times New Roman" w:hAnsi="Times New Roman" w:cs="Verdana"/>
          <w:color w:val="262626"/>
          <w:szCs w:val="28"/>
        </w:rPr>
        <w:t xml:space="preserve">.)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t xml:space="preserve">-Ask students how they would feel traveling all that distance.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b/>
          <w:color w:val="262626"/>
          <w:szCs w:val="28"/>
        </w:rPr>
      </w:pPr>
      <w:r>
        <w:rPr>
          <w:rFonts w:ascii="Times New Roman" w:hAnsi="Times New Roman" w:cs="Verdana"/>
          <w:b/>
          <w:color w:val="262626"/>
          <w:szCs w:val="28"/>
        </w:rPr>
        <w:t>Differentiation:</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color w:val="262626"/>
          <w:szCs w:val="28"/>
        </w:rPr>
        <w:tab/>
      </w:r>
      <w:r>
        <w:rPr>
          <w:rFonts w:ascii="Times New Roman" w:hAnsi="Times New Roman" w:cs="Verdana"/>
          <w:color w:val="262626"/>
          <w:szCs w:val="28"/>
        </w:rPr>
        <w:tab/>
        <w:t xml:space="preserve">For students who are struggling with measurement, have them use a straw, cut to fit the exact scale of the map.  This will not bend as much when they are measuring the distance.  For ELL student needs before the lesson offer the student “new words” they should be looking for, (ex. Enslaved person, Underground Railroad, Scale) Translate these words into their native language, so they can make meaning of the new words.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b/>
          <w:color w:val="262626"/>
          <w:szCs w:val="28"/>
        </w:rPr>
      </w:pPr>
      <w:r>
        <w:rPr>
          <w:rFonts w:ascii="Times New Roman" w:hAnsi="Times New Roman" w:cs="Verdana"/>
          <w:b/>
          <w:color w:val="262626"/>
          <w:szCs w:val="28"/>
        </w:rPr>
        <w:t>Assessment:</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b/>
          <w:color w:val="262626"/>
          <w:szCs w:val="28"/>
        </w:rPr>
        <w:tab/>
      </w:r>
      <w:r>
        <w:rPr>
          <w:rFonts w:ascii="Times New Roman" w:hAnsi="Times New Roman" w:cs="Verdana"/>
          <w:color w:val="262626"/>
          <w:szCs w:val="28"/>
        </w:rPr>
        <w:tab/>
        <w:t xml:space="preserve">The students will be completing a worksheet that will serve as an assessment.  Student responses and conferences during independent work will also serve as an informal assessment. </w:t>
      </w: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p>
    <w:p w:rsidR="006A712D" w:rsidRDefault="006A712D" w:rsidP="006A712D">
      <w:pPr>
        <w:widowControl w:val="0"/>
        <w:tabs>
          <w:tab w:val="left" w:pos="220"/>
          <w:tab w:val="left" w:pos="720"/>
        </w:tabs>
        <w:autoSpaceDE w:val="0"/>
        <w:autoSpaceDN w:val="0"/>
        <w:adjustRightInd w:val="0"/>
        <w:spacing w:after="0"/>
        <w:rPr>
          <w:rFonts w:ascii="Times New Roman" w:hAnsi="Times New Roman" w:cs="Verdana"/>
          <w:color w:val="262626"/>
          <w:szCs w:val="28"/>
        </w:rPr>
      </w:pPr>
      <w:r>
        <w:rPr>
          <w:rFonts w:ascii="Times New Roman" w:hAnsi="Times New Roman" w:cs="Verdana"/>
          <w:b/>
          <w:color w:val="262626"/>
          <w:szCs w:val="28"/>
        </w:rPr>
        <w:t xml:space="preserve">Next Steps: </w:t>
      </w:r>
    </w:p>
    <w:p w:rsidR="006A712D" w:rsidRPr="0084537C" w:rsidRDefault="006A712D" w:rsidP="006A712D">
      <w:pPr>
        <w:widowControl w:val="0"/>
        <w:tabs>
          <w:tab w:val="left" w:pos="220"/>
          <w:tab w:val="left" w:pos="720"/>
        </w:tabs>
        <w:autoSpaceDE w:val="0"/>
        <w:autoSpaceDN w:val="0"/>
        <w:adjustRightInd w:val="0"/>
        <w:spacing w:after="0"/>
        <w:rPr>
          <w:rFonts w:ascii="Times New Roman" w:hAnsi="Times New Roman"/>
        </w:rPr>
      </w:pPr>
      <w:r>
        <w:rPr>
          <w:rFonts w:ascii="Times New Roman" w:hAnsi="Times New Roman" w:cs="Verdana"/>
          <w:color w:val="262626"/>
          <w:szCs w:val="28"/>
        </w:rPr>
        <w:tab/>
      </w:r>
      <w:r>
        <w:rPr>
          <w:rFonts w:ascii="Times New Roman" w:hAnsi="Times New Roman" w:cs="Verdana"/>
          <w:color w:val="262626"/>
          <w:szCs w:val="28"/>
        </w:rPr>
        <w:tab/>
        <w:t xml:space="preserve">The next lesson will be focused on a reading of a book “Show Way”, which describes a family that uses quilts as maps.  This answers the question of “How did they find their ways on this journey?”  </w:t>
      </w:r>
    </w:p>
    <w:p w:rsidR="007163C7" w:rsidRDefault="007163C7" w:rsidP="007E22E8">
      <w:pPr>
        <w:spacing w:after="0"/>
        <w:rPr>
          <w:rFonts w:ascii="Apple Chancery" w:hAnsi="Apple Chancery"/>
          <w:sz w:val="96"/>
        </w:rPr>
      </w:pPr>
    </w:p>
    <w:p w:rsidR="007E22E8" w:rsidRDefault="007E22E8" w:rsidP="007163C7">
      <w:pPr>
        <w:spacing w:after="0"/>
        <w:rPr>
          <w:rFonts w:ascii="Apple Chancery" w:hAnsi="Apple Chancery"/>
          <w:sz w:val="96"/>
        </w:rPr>
      </w:pPr>
    </w:p>
    <w:p w:rsidR="007163C7" w:rsidRDefault="007163C7" w:rsidP="007163C7">
      <w:pPr>
        <w:spacing w:after="0"/>
        <w:rPr>
          <w:rFonts w:ascii="Apple Chancery" w:hAnsi="Apple Chancery"/>
          <w:sz w:val="96"/>
        </w:rPr>
      </w:pPr>
    </w:p>
    <w:p w:rsidR="006A712D" w:rsidRDefault="006A712D"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6A712D" w:rsidRDefault="00803324" w:rsidP="007C4788">
      <w:pPr>
        <w:spacing w:after="0"/>
        <w:jc w:val="center"/>
        <w:rPr>
          <w:rFonts w:ascii="Apple Chancery" w:hAnsi="Apple Chancery"/>
          <w:sz w:val="96"/>
        </w:rPr>
      </w:pPr>
      <w:r>
        <w:rPr>
          <w:rFonts w:ascii="Apple Chancery" w:hAnsi="Apple Chancery"/>
          <w:sz w:val="96"/>
        </w:rPr>
        <w:t>PUT MAPS HERE</w:t>
      </w:r>
    </w:p>
    <w:p w:rsidR="006A712D" w:rsidRDefault="006A712D"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803324" w:rsidRDefault="00803324" w:rsidP="007C4788">
      <w:pPr>
        <w:spacing w:after="0"/>
        <w:jc w:val="center"/>
        <w:rPr>
          <w:rFonts w:ascii="Apple Chancery" w:hAnsi="Apple Chancery"/>
          <w:sz w:val="96"/>
        </w:rPr>
      </w:pPr>
      <w:r>
        <w:rPr>
          <w:rFonts w:ascii="Apple Chancery" w:hAnsi="Apple Chancery"/>
          <w:sz w:val="96"/>
        </w:rPr>
        <w:t>Put maps here</w:t>
      </w:r>
    </w:p>
    <w:p w:rsidR="00803324" w:rsidRDefault="00803324" w:rsidP="007C4788">
      <w:pPr>
        <w:spacing w:after="0"/>
        <w:jc w:val="center"/>
        <w:rPr>
          <w:rFonts w:ascii="Apple Chancery" w:hAnsi="Apple Chancery"/>
          <w:sz w:val="96"/>
        </w:rPr>
      </w:pPr>
    </w:p>
    <w:p w:rsidR="00803324" w:rsidRDefault="00803324" w:rsidP="007C4788">
      <w:pPr>
        <w:spacing w:after="0"/>
        <w:jc w:val="center"/>
        <w:rPr>
          <w:rFonts w:ascii="Apple Chancery" w:hAnsi="Apple Chancery"/>
          <w:sz w:val="96"/>
        </w:rPr>
      </w:pPr>
    </w:p>
    <w:p w:rsidR="00803324" w:rsidRDefault="00803324"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6A712D" w:rsidRDefault="006A712D" w:rsidP="007C4788">
      <w:pPr>
        <w:spacing w:after="0"/>
        <w:jc w:val="center"/>
        <w:rPr>
          <w:rFonts w:ascii="Apple Chancery" w:hAnsi="Apple Chancery"/>
          <w:sz w:val="96"/>
        </w:rPr>
      </w:pPr>
    </w:p>
    <w:p w:rsidR="00B23C6E" w:rsidRDefault="00B23C6E" w:rsidP="007C4788">
      <w:pPr>
        <w:spacing w:after="0"/>
        <w:jc w:val="center"/>
        <w:rPr>
          <w:rFonts w:ascii="Apple Chancery" w:hAnsi="Apple Chancery"/>
          <w:sz w:val="96"/>
        </w:rPr>
      </w:pPr>
    </w:p>
    <w:p w:rsidR="00E30B0F" w:rsidRDefault="00E30B0F" w:rsidP="00B23C6E">
      <w:pPr>
        <w:spacing w:after="0"/>
        <w:rPr>
          <w:rFonts w:ascii="Times New Roman" w:hAnsi="Times New Roman"/>
        </w:rPr>
      </w:pPr>
    </w:p>
    <w:p w:rsidR="0021795F" w:rsidRDefault="0021795F" w:rsidP="00B23C6E">
      <w:pPr>
        <w:spacing w:after="0"/>
        <w:rPr>
          <w:rFonts w:ascii="Times New Roman" w:hAnsi="Times New Roman"/>
          <w:b/>
          <w:sz w:val="28"/>
        </w:rPr>
      </w:pPr>
    </w:p>
    <w:p w:rsidR="00803324" w:rsidRPr="00803324" w:rsidRDefault="00803324" w:rsidP="00803324">
      <w:pPr>
        <w:spacing w:after="0"/>
        <w:rPr>
          <w:rFonts w:ascii="Times New Roman" w:hAnsi="Times New Roman"/>
          <w:sz w:val="28"/>
        </w:rPr>
      </w:pPr>
      <w:proofErr w:type="spellStart"/>
      <w:r w:rsidRPr="00803324">
        <w:rPr>
          <w:rFonts w:ascii="Times New Roman" w:hAnsi="Times New Roman"/>
          <w:sz w:val="28"/>
        </w:rPr>
        <w:t>Evi</w:t>
      </w:r>
      <w:proofErr w:type="spellEnd"/>
      <w:r w:rsidRPr="00803324">
        <w:rPr>
          <w:rFonts w:ascii="Times New Roman" w:hAnsi="Times New Roman"/>
          <w:sz w:val="28"/>
        </w:rPr>
        <w:t xml:space="preserve"> </w:t>
      </w:r>
      <w:proofErr w:type="spellStart"/>
      <w:r w:rsidRPr="00803324">
        <w:rPr>
          <w:rFonts w:ascii="Times New Roman" w:hAnsi="Times New Roman"/>
          <w:sz w:val="28"/>
        </w:rPr>
        <w:t>Panagides</w:t>
      </w:r>
      <w:proofErr w:type="spellEnd"/>
    </w:p>
    <w:p w:rsidR="00803324" w:rsidRPr="00803324" w:rsidRDefault="00803324" w:rsidP="00803324">
      <w:pPr>
        <w:pStyle w:val="Body"/>
        <w:jc w:val="center"/>
        <w:rPr>
          <w:rFonts w:ascii="Times New Roman" w:hAnsi="Times New Roman"/>
          <w:b/>
          <w:sz w:val="28"/>
          <w:u w:val="single"/>
        </w:rPr>
      </w:pPr>
      <w:r w:rsidRPr="00803324">
        <w:rPr>
          <w:rFonts w:ascii="Times New Roman" w:hAnsi="Times New Roman"/>
          <w:b/>
          <w:sz w:val="28"/>
          <w:u w:val="single"/>
        </w:rPr>
        <w:t>Day 12:  “Show me the Way”</w:t>
      </w:r>
    </w:p>
    <w:p w:rsidR="00803324" w:rsidRPr="00803324" w:rsidRDefault="00803324" w:rsidP="00803324">
      <w:pPr>
        <w:pStyle w:val="Body"/>
        <w:jc w:val="center"/>
        <w:rPr>
          <w:rFonts w:ascii="Times New Roman" w:hAnsi="Times New Roman"/>
          <w:sz w:val="28"/>
        </w:rPr>
      </w:pPr>
    </w:p>
    <w:p w:rsidR="00803324" w:rsidRPr="00803324" w:rsidRDefault="00803324" w:rsidP="00803324">
      <w:pPr>
        <w:spacing w:after="0"/>
        <w:rPr>
          <w:rFonts w:ascii="Times New Roman" w:eastAsia="ヒラギノ角ゴ Pro W3" w:hAnsi="Times New Roman"/>
          <w:sz w:val="28"/>
        </w:rPr>
      </w:pPr>
      <w:r w:rsidRPr="00803324">
        <w:rPr>
          <w:rFonts w:ascii="Times New Roman" w:eastAsia="ヒラギノ角ゴ Pro W3" w:hAnsi="Times New Roman"/>
          <w:b/>
          <w:sz w:val="28"/>
        </w:rPr>
        <w:t>Audience/</w:t>
      </w:r>
      <w:proofErr w:type="spellStart"/>
      <w:r w:rsidRPr="00803324">
        <w:rPr>
          <w:rFonts w:ascii="Times New Roman" w:eastAsia="ヒラギノ角ゴ Pro W3" w:hAnsi="Times New Roman"/>
          <w:b/>
          <w:sz w:val="28"/>
        </w:rPr>
        <w:t>Organization</w:t>
      </w:r>
      <w:proofErr w:type="spellEnd"/>
      <w:r w:rsidRPr="00803324">
        <w:rPr>
          <w:rFonts w:ascii="Times New Roman" w:eastAsia="ヒラギノ角ゴ Pro W3" w:hAnsi="Times New Roman"/>
          <w:sz w:val="28"/>
        </w:rPr>
        <w:t>:</w:t>
      </w:r>
      <w:r>
        <w:rPr>
          <w:rFonts w:ascii="Times New Roman" w:eastAsia="ヒラギノ角ゴ Pro W3" w:hAnsi="Times New Roman"/>
          <w:sz w:val="28"/>
        </w:rPr>
        <w:t xml:space="preserve"> </w:t>
      </w:r>
      <w:r w:rsidRPr="00803324">
        <w:rPr>
          <w:rFonts w:ascii="Times New Roman" w:eastAsia="ヒラギノ角ゴ Pro W3" w:hAnsi="Times New Roman"/>
          <w:color w:val="000000"/>
          <w:sz w:val="28"/>
        </w:rPr>
        <w:t xml:space="preserve">Fourth grade, whole class lesson </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Pr>
          <w:rFonts w:ascii="Times New Roman" w:hAnsi="Times New Roman"/>
          <w:b/>
          <w:sz w:val="28"/>
        </w:rPr>
        <w:t>Enduring Understanding</w:t>
      </w:r>
      <w:r w:rsidRPr="00803324">
        <w:rPr>
          <w:rFonts w:ascii="Times New Roman" w:hAnsi="Times New Roman"/>
          <w:b/>
          <w:sz w:val="28"/>
        </w:rPr>
        <w:t>:</w:t>
      </w:r>
    </w:p>
    <w:p w:rsidR="00803324" w:rsidRDefault="00803324" w:rsidP="00803324">
      <w:pPr>
        <w:pStyle w:val="Body"/>
        <w:rPr>
          <w:rFonts w:ascii="Times New Roman" w:hAnsi="Times New Roman"/>
          <w:sz w:val="28"/>
        </w:rPr>
      </w:pPr>
      <w:r w:rsidRPr="00803324">
        <w:rPr>
          <w:rFonts w:ascii="Times New Roman" w:hAnsi="Times New Roman"/>
          <w:sz w:val="28"/>
        </w:rPr>
        <w:tab/>
        <w:t>Under oppression people find ways to resist the op</w:t>
      </w:r>
      <w:r>
        <w:rPr>
          <w:rFonts w:ascii="Times New Roman" w:hAnsi="Times New Roman"/>
          <w:sz w:val="28"/>
        </w:rPr>
        <w:t xml:space="preserve">pression both individually </w:t>
      </w:r>
    </w:p>
    <w:p w:rsidR="00803324" w:rsidRPr="00803324" w:rsidRDefault="00803324" w:rsidP="00803324">
      <w:pPr>
        <w:pStyle w:val="Body"/>
        <w:ind w:firstLine="720"/>
        <w:rPr>
          <w:rFonts w:ascii="Times New Roman" w:hAnsi="Times New Roman"/>
          <w:sz w:val="28"/>
        </w:rPr>
      </w:pPr>
      <w:proofErr w:type="gramStart"/>
      <w:r>
        <w:rPr>
          <w:rFonts w:ascii="Times New Roman" w:hAnsi="Times New Roman"/>
          <w:sz w:val="28"/>
        </w:rPr>
        <w:t>and</w:t>
      </w:r>
      <w:proofErr w:type="gramEnd"/>
      <w:r>
        <w:rPr>
          <w:rFonts w:ascii="Times New Roman" w:hAnsi="Times New Roman"/>
          <w:sz w:val="28"/>
        </w:rPr>
        <w:t xml:space="preserve"> </w:t>
      </w:r>
      <w:r w:rsidRPr="00803324">
        <w:rPr>
          <w:rFonts w:ascii="Times New Roman" w:hAnsi="Times New Roman"/>
          <w:sz w:val="28"/>
        </w:rPr>
        <w:t xml:space="preserve">collaboratively.  </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Pr>
          <w:rFonts w:ascii="Times New Roman" w:hAnsi="Times New Roman"/>
          <w:b/>
          <w:sz w:val="28"/>
        </w:rPr>
        <w:t>Essential Question:</w:t>
      </w:r>
    </w:p>
    <w:p w:rsidR="00803324" w:rsidRPr="00803324" w:rsidRDefault="00803324" w:rsidP="00803324">
      <w:pPr>
        <w:pStyle w:val="Body"/>
        <w:rPr>
          <w:rFonts w:ascii="Times New Roman" w:hAnsi="Times New Roman"/>
          <w:sz w:val="28"/>
        </w:rPr>
      </w:pPr>
      <w:r w:rsidRPr="00803324">
        <w:rPr>
          <w:rFonts w:ascii="Times New Roman" w:hAnsi="Times New Roman"/>
          <w:sz w:val="28"/>
        </w:rPr>
        <w:tab/>
        <w:t xml:space="preserve">What are ways that enslaved </w:t>
      </w:r>
      <w:proofErr w:type="gramStart"/>
      <w:r w:rsidRPr="00803324">
        <w:rPr>
          <w:rFonts w:ascii="Times New Roman" w:hAnsi="Times New Roman"/>
          <w:sz w:val="28"/>
        </w:rPr>
        <w:t>persons</w:t>
      </w:r>
      <w:proofErr w:type="gramEnd"/>
      <w:r w:rsidRPr="00803324">
        <w:rPr>
          <w:rFonts w:ascii="Times New Roman" w:hAnsi="Times New Roman"/>
          <w:sz w:val="28"/>
        </w:rPr>
        <w:t xml:space="preserve"> resisted oppression?</w:t>
      </w:r>
    </w:p>
    <w:p w:rsidR="00803324" w:rsidRPr="00803324" w:rsidRDefault="00803324" w:rsidP="00803324">
      <w:pPr>
        <w:pStyle w:val="Body"/>
        <w:rPr>
          <w:rFonts w:ascii="Times New Roman" w:hAnsi="Times New Roman"/>
          <w:b/>
          <w:sz w:val="28"/>
        </w:rPr>
      </w:pPr>
    </w:p>
    <w:p w:rsidR="00803324" w:rsidRPr="00803324" w:rsidRDefault="00803324" w:rsidP="00803324">
      <w:pPr>
        <w:pStyle w:val="Body"/>
        <w:rPr>
          <w:rFonts w:ascii="Times New Roman" w:hAnsi="Times New Roman"/>
          <w:b/>
          <w:sz w:val="28"/>
        </w:rPr>
      </w:pPr>
      <w:r w:rsidRPr="00803324">
        <w:rPr>
          <w:rFonts w:ascii="Times New Roman" w:hAnsi="Times New Roman"/>
          <w:b/>
          <w:sz w:val="28"/>
        </w:rPr>
        <w:t>Standards</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sz w:val="28"/>
        </w:rPr>
      </w:pPr>
      <w:r w:rsidRPr="00803324">
        <w:rPr>
          <w:rFonts w:ascii="Times New Roman" w:hAnsi="Times New Roman"/>
          <w:sz w:val="28"/>
        </w:rPr>
        <w:tab/>
        <w:t>ELA</w:t>
      </w:r>
      <w:r>
        <w:rPr>
          <w:rFonts w:ascii="Times New Roman" w:hAnsi="Times New Roman"/>
          <w:sz w:val="28"/>
        </w:rPr>
        <w:t xml:space="preserve"> Common Core</w:t>
      </w:r>
      <w:r w:rsidRPr="00803324">
        <w:rPr>
          <w:rFonts w:ascii="Times New Roman" w:hAnsi="Times New Roman"/>
          <w:sz w:val="28"/>
        </w:rPr>
        <w:t>:</w:t>
      </w:r>
    </w:p>
    <w:p w:rsidR="00803324" w:rsidRDefault="00803324" w:rsidP="00803324">
      <w:pPr>
        <w:pStyle w:val="Body"/>
        <w:rPr>
          <w:rFonts w:ascii="Times New Roman" w:hAnsi="Times New Roman"/>
          <w:sz w:val="28"/>
        </w:rPr>
      </w:pPr>
      <w:r w:rsidRPr="00803324">
        <w:rPr>
          <w:rFonts w:ascii="Times New Roman" w:hAnsi="Times New Roman"/>
          <w:sz w:val="28"/>
        </w:rPr>
        <w:tab/>
        <w:t xml:space="preserve">4.RL.1: Refer to details and examples in a text when explaining what the text </w:t>
      </w:r>
    </w:p>
    <w:p w:rsidR="00803324" w:rsidRPr="00803324" w:rsidRDefault="00803324" w:rsidP="00803324">
      <w:pPr>
        <w:pStyle w:val="Body"/>
        <w:ind w:firstLine="720"/>
        <w:rPr>
          <w:rFonts w:ascii="Times New Roman" w:hAnsi="Times New Roman"/>
          <w:sz w:val="28"/>
        </w:rPr>
      </w:pPr>
      <w:proofErr w:type="gramStart"/>
      <w:r>
        <w:rPr>
          <w:rFonts w:ascii="Times New Roman" w:hAnsi="Times New Roman"/>
          <w:sz w:val="28"/>
        </w:rPr>
        <w:t>says</w:t>
      </w:r>
      <w:proofErr w:type="gramEnd"/>
      <w:r>
        <w:rPr>
          <w:rFonts w:ascii="Times New Roman" w:hAnsi="Times New Roman"/>
          <w:sz w:val="28"/>
        </w:rPr>
        <w:t xml:space="preserve"> </w:t>
      </w:r>
      <w:r w:rsidRPr="00803324">
        <w:rPr>
          <w:rFonts w:ascii="Times New Roman" w:hAnsi="Times New Roman"/>
          <w:sz w:val="28"/>
        </w:rPr>
        <w:t>explicitly and when drawing inferences from the text.</w:t>
      </w:r>
    </w:p>
    <w:p w:rsidR="00803324" w:rsidRPr="00803324" w:rsidRDefault="00803324" w:rsidP="00803324">
      <w:pPr>
        <w:pStyle w:val="Body"/>
        <w:rPr>
          <w:rFonts w:ascii="Times New Roman" w:hAnsi="Times New Roman"/>
          <w:sz w:val="28"/>
        </w:rPr>
      </w:pPr>
    </w:p>
    <w:p w:rsidR="00803324" w:rsidRDefault="00803324" w:rsidP="00803324">
      <w:pPr>
        <w:pStyle w:val="Body"/>
        <w:rPr>
          <w:rFonts w:ascii="Times New Roman" w:hAnsi="Times New Roman"/>
          <w:sz w:val="28"/>
        </w:rPr>
      </w:pPr>
      <w:r w:rsidRPr="00803324">
        <w:rPr>
          <w:rFonts w:ascii="Times New Roman" w:hAnsi="Times New Roman"/>
          <w:sz w:val="28"/>
        </w:rPr>
        <w:tab/>
        <w:t xml:space="preserve">4.RL.3: Describe in depth a character, setting, or event in a story or drama, </w:t>
      </w:r>
    </w:p>
    <w:p w:rsidR="00803324" w:rsidRDefault="00803324" w:rsidP="00803324">
      <w:pPr>
        <w:pStyle w:val="Body"/>
        <w:ind w:firstLine="720"/>
        <w:rPr>
          <w:rFonts w:ascii="Times New Roman" w:hAnsi="Times New Roman"/>
          <w:sz w:val="28"/>
        </w:rPr>
      </w:pPr>
      <w:proofErr w:type="gramStart"/>
      <w:r w:rsidRPr="00803324">
        <w:rPr>
          <w:rFonts w:ascii="Times New Roman" w:hAnsi="Times New Roman"/>
          <w:sz w:val="28"/>
        </w:rPr>
        <w:t>drawing</w:t>
      </w:r>
      <w:proofErr w:type="gramEnd"/>
      <w:r w:rsidRPr="00803324">
        <w:rPr>
          <w:rFonts w:ascii="Times New Roman" w:hAnsi="Times New Roman"/>
          <w:sz w:val="28"/>
        </w:rPr>
        <w:t xml:space="preserve"> on </w:t>
      </w:r>
      <w:r w:rsidRPr="00803324">
        <w:rPr>
          <w:rFonts w:ascii="Times New Roman" w:hAnsi="Times New Roman"/>
          <w:sz w:val="28"/>
        </w:rPr>
        <w:tab/>
        <w:t>specific details in the text (e.g.  a character’s thoughts, words or</w:t>
      </w:r>
    </w:p>
    <w:p w:rsidR="00803324" w:rsidRPr="00803324" w:rsidRDefault="00803324" w:rsidP="00803324">
      <w:pPr>
        <w:pStyle w:val="Body"/>
        <w:ind w:firstLine="720"/>
        <w:rPr>
          <w:rFonts w:ascii="Times New Roman" w:hAnsi="Times New Roman"/>
          <w:sz w:val="28"/>
        </w:rPr>
      </w:pPr>
      <w:r w:rsidRPr="00803324">
        <w:rPr>
          <w:rFonts w:ascii="Times New Roman" w:hAnsi="Times New Roman"/>
          <w:sz w:val="28"/>
        </w:rPr>
        <w:t xml:space="preserve"> </w:t>
      </w:r>
      <w:proofErr w:type="gramStart"/>
      <w:r w:rsidRPr="00803324">
        <w:rPr>
          <w:rFonts w:ascii="Times New Roman" w:hAnsi="Times New Roman"/>
          <w:sz w:val="28"/>
        </w:rPr>
        <w:t>actions</w:t>
      </w:r>
      <w:proofErr w:type="gramEnd"/>
      <w:r w:rsidRPr="00803324">
        <w:rPr>
          <w:rFonts w:ascii="Times New Roman" w:hAnsi="Times New Roman"/>
          <w:sz w:val="28"/>
        </w:rPr>
        <w:t>)</w:t>
      </w:r>
    </w:p>
    <w:p w:rsidR="00803324" w:rsidRPr="00803324" w:rsidRDefault="00803324" w:rsidP="00803324">
      <w:pPr>
        <w:pStyle w:val="Body"/>
        <w:rPr>
          <w:rFonts w:ascii="Times New Roman" w:hAnsi="Times New Roman"/>
          <w:sz w:val="28"/>
        </w:rPr>
      </w:pPr>
    </w:p>
    <w:p w:rsidR="00803324" w:rsidRDefault="00803324" w:rsidP="00803324">
      <w:pPr>
        <w:pStyle w:val="Body"/>
        <w:rPr>
          <w:rFonts w:ascii="Times New Roman" w:hAnsi="Times New Roman"/>
          <w:sz w:val="28"/>
        </w:rPr>
      </w:pPr>
      <w:r w:rsidRPr="00803324">
        <w:rPr>
          <w:rFonts w:ascii="Times New Roman" w:hAnsi="Times New Roman"/>
          <w:sz w:val="28"/>
        </w:rPr>
        <w:tab/>
        <w:t xml:space="preserve">4.RL.4: Determine the meaning of words and phrases as they are used in a </w:t>
      </w:r>
    </w:p>
    <w:p w:rsidR="00803324" w:rsidRDefault="00803324" w:rsidP="00803324">
      <w:pPr>
        <w:pStyle w:val="Body"/>
        <w:ind w:firstLine="720"/>
        <w:rPr>
          <w:rFonts w:ascii="Times New Roman" w:hAnsi="Times New Roman"/>
          <w:sz w:val="28"/>
        </w:rPr>
      </w:pPr>
      <w:proofErr w:type="gramStart"/>
      <w:r w:rsidRPr="00803324">
        <w:rPr>
          <w:rFonts w:ascii="Times New Roman" w:hAnsi="Times New Roman"/>
          <w:sz w:val="28"/>
        </w:rPr>
        <w:t>text</w:t>
      </w:r>
      <w:proofErr w:type="gramEnd"/>
      <w:r w:rsidRPr="00803324">
        <w:rPr>
          <w:rFonts w:ascii="Times New Roman" w:hAnsi="Times New Roman"/>
          <w:sz w:val="28"/>
        </w:rPr>
        <w:t xml:space="preserve">, including </w:t>
      </w:r>
      <w:r w:rsidRPr="00803324">
        <w:rPr>
          <w:rFonts w:ascii="Times New Roman" w:hAnsi="Times New Roman"/>
          <w:sz w:val="28"/>
        </w:rPr>
        <w:tab/>
        <w:t xml:space="preserve">those that allude to significant characters found in </w:t>
      </w:r>
    </w:p>
    <w:p w:rsidR="00803324" w:rsidRPr="00803324" w:rsidRDefault="00803324" w:rsidP="00803324">
      <w:pPr>
        <w:pStyle w:val="Body"/>
        <w:ind w:firstLine="720"/>
        <w:rPr>
          <w:rFonts w:ascii="Times New Roman" w:hAnsi="Times New Roman"/>
          <w:sz w:val="28"/>
        </w:rPr>
      </w:pPr>
      <w:proofErr w:type="gramStart"/>
      <w:r w:rsidRPr="00803324">
        <w:rPr>
          <w:rFonts w:ascii="Times New Roman" w:hAnsi="Times New Roman"/>
          <w:sz w:val="28"/>
        </w:rPr>
        <w:t>mythology</w:t>
      </w:r>
      <w:proofErr w:type="gramEnd"/>
      <w:r w:rsidRPr="00803324">
        <w:rPr>
          <w:rFonts w:ascii="Times New Roman" w:hAnsi="Times New Roman"/>
          <w:sz w:val="28"/>
        </w:rPr>
        <w:t xml:space="preserve"> (e.g. Herculean). </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sz w:val="28"/>
        </w:rPr>
      </w:pPr>
      <w:r w:rsidRPr="00803324">
        <w:rPr>
          <w:rFonts w:ascii="Times New Roman" w:hAnsi="Times New Roman"/>
          <w:sz w:val="28"/>
        </w:rPr>
        <w:tab/>
        <w:t>Arts:</w:t>
      </w:r>
    </w:p>
    <w:p w:rsidR="00803324" w:rsidRDefault="00803324" w:rsidP="00803324">
      <w:pPr>
        <w:pStyle w:val="Body"/>
        <w:rPr>
          <w:rFonts w:ascii="Times New Roman" w:hAnsi="Times New Roman"/>
          <w:sz w:val="28"/>
        </w:rPr>
      </w:pPr>
      <w:r w:rsidRPr="00803324">
        <w:rPr>
          <w:rFonts w:ascii="Times New Roman" w:hAnsi="Times New Roman"/>
          <w:sz w:val="28"/>
        </w:rPr>
        <w:tab/>
        <w:t xml:space="preserve">Standard 4: Students will develop an understanding of personal and cultural </w:t>
      </w:r>
    </w:p>
    <w:p w:rsidR="00803324" w:rsidRDefault="00803324" w:rsidP="00803324">
      <w:pPr>
        <w:pStyle w:val="Body"/>
        <w:ind w:firstLine="720"/>
        <w:rPr>
          <w:rFonts w:ascii="Times New Roman" w:hAnsi="Times New Roman"/>
          <w:sz w:val="28"/>
        </w:rPr>
      </w:pPr>
      <w:proofErr w:type="gramStart"/>
      <w:r w:rsidRPr="00803324">
        <w:rPr>
          <w:rFonts w:ascii="Times New Roman" w:hAnsi="Times New Roman"/>
          <w:sz w:val="28"/>
        </w:rPr>
        <w:t>forces</w:t>
      </w:r>
      <w:proofErr w:type="gramEnd"/>
      <w:r w:rsidRPr="00803324">
        <w:rPr>
          <w:rFonts w:ascii="Times New Roman" w:hAnsi="Times New Roman"/>
          <w:sz w:val="28"/>
        </w:rPr>
        <w:t xml:space="preserve"> that shape artistic communication and how the arts in turn shape the </w:t>
      </w:r>
    </w:p>
    <w:p w:rsidR="00803324" w:rsidRPr="00803324" w:rsidRDefault="00803324" w:rsidP="00803324">
      <w:pPr>
        <w:pStyle w:val="Body"/>
        <w:ind w:firstLine="720"/>
        <w:rPr>
          <w:rFonts w:ascii="Times New Roman" w:hAnsi="Times New Roman"/>
          <w:sz w:val="28"/>
        </w:rPr>
      </w:pPr>
      <w:proofErr w:type="gramStart"/>
      <w:r w:rsidRPr="00803324">
        <w:rPr>
          <w:rFonts w:ascii="Times New Roman" w:hAnsi="Times New Roman"/>
          <w:sz w:val="28"/>
        </w:rPr>
        <w:t>diverse</w:t>
      </w:r>
      <w:proofErr w:type="gramEnd"/>
      <w:r w:rsidRPr="00803324">
        <w:rPr>
          <w:rFonts w:ascii="Times New Roman" w:hAnsi="Times New Roman"/>
          <w:sz w:val="28"/>
        </w:rPr>
        <w:t xml:space="preserve"> cultures of </w:t>
      </w:r>
      <w:r w:rsidRPr="00803324">
        <w:rPr>
          <w:rFonts w:ascii="Times New Roman" w:hAnsi="Times New Roman"/>
          <w:sz w:val="28"/>
        </w:rPr>
        <w:tab/>
        <w:t xml:space="preserve">past and present society. </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sidRPr="00803324">
        <w:rPr>
          <w:rFonts w:ascii="Times New Roman" w:hAnsi="Times New Roman"/>
          <w:b/>
          <w:sz w:val="28"/>
        </w:rPr>
        <w:t>Objective</w:t>
      </w:r>
      <w:r>
        <w:rPr>
          <w:rFonts w:ascii="Times New Roman" w:hAnsi="Times New Roman"/>
          <w:b/>
          <w:sz w:val="28"/>
        </w:rPr>
        <w:t>s:</w:t>
      </w:r>
    </w:p>
    <w:p w:rsidR="00803324" w:rsidRDefault="00803324" w:rsidP="00803324">
      <w:pPr>
        <w:pStyle w:val="Body"/>
        <w:rPr>
          <w:rFonts w:ascii="Times New Roman" w:hAnsi="Times New Roman"/>
          <w:sz w:val="28"/>
        </w:rPr>
      </w:pPr>
      <w:r w:rsidRPr="00803324">
        <w:rPr>
          <w:rFonts w:ascii="Times New Roman" w:hAnsi="Times New Roman"/>
          <w:sz w:val="28"/>
        </w:rPr>
        <w:tab/>
      </w:r>
      <w:r>
        <w:rPr>
          <w:rFonts w:ascii="Times New Roman" w:hAnsi="Times New Roman"/>
          <w:sz w:val="28"/>
        </w:rPr>
        <w:t>-</w:t>
      </w:r>
      <w:r w:rsidRPr="00803324">
        <w:rPr>
          <w:rFonts w:ascii="Times New Roman" w:hAnsi="Times New Roman"/>
          <w:sz w:val="28"/>
        </w:rPr>
        <w:t xml:space="preserve">Students will analyze and understand the characters’ motivation for sewing </w:t>
      </w:r>
    </w:p>
    <w:p w:rsidR="00803324" w:rsidRPr="00803324" w:rsidRDefault="00803324" w:rsidP="00803324">
      <w:pPr>
        <w:pStyle w:val="Body"/>
        <w:ind w:firstLine="720"/>
        <w:rPr>
          <w:rFonts w:ascii="Times New Roman" w:hAnsi="Times New Roman"/>
          <w:sz w:val="28"/>
        </w:rPr>
      </w:pPr>
      <w:proofErr w:type="gramStart"/>
      <w:r w:rsidRPr="00803324">
        <w:rPr>
          <w:rFonts w:ascii="Times New Roman" w:hAnsi="Times New Roman"/>
          <w:sz w:val="28"/>
        </w:rPr>
        <w:t>quilts</w:t>
      </w:r>
      <w:proofErr w:type="gramEnd"/>
      <w:r w:rsidRPr="00803324">
        <w:rPr>
          <w:rFonts w:ascii="Times New Roman" w:hAnsi="Times New Roman"/>
          <w:sz w:val="28"/>
        </w:rPr>
        <w:t xml:space="preserve">. </w:t>
      </w:r>
    </w:p>
    <w:p w:rsidR="00803324" w:rsidRDefault="00803324" w:rsidP="00803324">
      <w:pPr>
        <w:pStyle w:val="Body"/>
        <w:rPr>
          <w:rFonts w:ascii="Times New Roman" w:hAnsi="Times New Roman"/>
          <w:sz w:val="28"/>
        </w:rPr>
      </w:pPr>
      <w:r>
        <w:rPr>
          <w:rFonts w:ascii="Times New Roman" w:hAnsi="Times New Roman"/>
          <w:sz w:val="28"/>
        </w:rPr>
        <w:tab/>
        <w:t>-St</w:t>
      </w:r>
      <w:r w:rsidRPr="00803324">
        <w:rPr>
          <w:rFonts w:ascii="Times New Roman" w:hAnsi="Times New Roman"/>
          <w:sz w:val="28"/>
        </w:rPr>
        <w:t xml:space="preserve">udents will understand what the quilt represents to people who were </w:t>
      </w:r>
    </w:p>
    <w:p w:rsidR="00803324" w:rsidRPr="00803324" w:rsidRDefault="00803324" w:rsidP="00803324">
      <w:pPr>
        <w:pStyle w:val="Body"/>
        <w:ind w:firstLine="720"/>
        <w:rPr>
          <w:rFonts w:ascii="Times New Roman" w:hAnsi="Times New Roman"/>
          <w:sz w:val="28"/>
        </w:rPr>
      </w:pPr>
      <w:proofErr w:type="gramStart"/>
      <w:r w:rsidRPr="00803324">
        <w:rPr>
          <w:rFonts w:ascii="Times New Roman" w:hAnsi="Times New Roman"/>
          <w:sz w:val="28"/>
        </w:rPr>
        <w:t>previously</w:t>
      </w:r>
      <w:proofErr w:type="gramEnd"/>
      <w:r w:rsidRPr="00803324">
        <w:rPr>
          <w:rFonts w:ascii="Times New Roman" w:hAnsi="Times New Roman"/>
          <w:sz w:val="28"/>
        </w:rPr>
        <w:t xml:space="preserve"> </w:t>
      </w:r>
      <w:r w:rsidRPr="00803324">
        <w:rPr>
          <w:rFonts w:ascii="Times New Roman" w:hAnsi="Times New Roman"/>
          <w:sz w:val="28"/>
        </w:rPr>
        <w:tab/>
        <w:t xml:space="preserve">enslaved fleeing north. </w:t>
      </w:r>
    </w:p>
    <w:p w:rsidR="00803324" w:rsidRPr="00803324" w:rsidRDefault="00803324" w:rsidP="00803324">
      <w:pPr>
        <w:pStyle w:val="Body"/>
        <w:ind w:left="720"/>
        <w:rPr>
          <w:rFonts w:ascii="Times New Roman" w:hAnsi="Times New Roman"/>
          <w:sz w:val="28"/>
        </w:rPr>
      </w:pPr>
      <w:r>
        <w:rPr>
          <w:rFonts w:ascii="Times New Roman" w:hAnsi="Times New Roman"/>
          <w:sz w:val="28"/>
        </w:rPr>
        <w:t xml:space="preserve">- </w:t>
      </w:r>
      <w:r w:rsidRPr="00803324">
        <w:rPr>
          <w:rFonts w:ascii="Times New Roman" w:hAnsi="Times New Roman"/>
          <w:sz w:val="28"/>
        </w:rPr>
        <w:t xml:space="preserve">Students will make their own quilts of the classroom, showing the way to escape. </w:t>
      </w:r>
    </w:p>
    <w:p w:rsidR="00803324" w:rsidRPr="00803324" w:rsidRDefault="00803324" w:rsidP="00803324">
      <w:pPr>
        <w:pStyle w:val="Body"/>
        <w:rPr>
          <w:rFonts w:ascii="Times New Roman" w:hAnsi="Times New Roman"/>
          <w:sz w:val="28"/>
        </w:rPr>
      </w:pPr>
    </w:p>
    <w:p w:rsid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sidRPr="00803324">
        <w:rPr>
          <w:rFonts w:ascii="Times New Roman" w:hAnsi="Times New Roman"/>
          <w:b/>
          <w:sz w:val="28"/>
        </w:rPr>
        <w:t>Materials</w:t>
      </w:r>
      <w:r>
        <w:rPr>
          <w:rFonts w:ascii="Times New Roman" w:hAnsi="Times New Roman"/>
          <w:b/>
          <w:sz w:val="28"/>
        </w:rPr>
        <w:t>:</w:t>
      </w:r>
    </w:p>
    <w:p w:rsidR="00803324" w:rsidRPr="00803324" w:rsidRDefault="00803324" w:rsidP="00803324">
      <w:pPr>
        <w:pStyle w:val="Body"/>
        <w:rPr>
          <w:rFonts w:ascii="Times New Roman" w:hAnsi="Times New Roman"/>
          <w:sz w:val="28"/>
        </w:rPr>
      </w:pPr>
      <w:r w:rsidRPr="00803324">
        <w:rPr>
          <w:rFonts w:ascii="Times New Roman" w:hAnsi="Times New Roman"/>
          <w:sz w:val="28"/>
        </w:rPr>
        <w:tab/>
        <w:t>Show Way by Jacqueline Woodson</w:t>
      </w:r>
    </w:p>
    <w:p w:rsidR="00803324" w:rsidRPr="00803324" w:rsidRDefault="00803324" w:rsidP="00803324">
      <w:pPr>
        <w:pStyle w:val="Body"/>
        <w:rPr>
          <w:rFonts w:ascii="Times New Roman" w:hAnsi="Times New Roman"/>
          <w:sz w:val="28"/>
        </w:rPr>
      </w:pPr>
      <w:r w:rsidRPr="00803324">
        <w:rPr>
          <w:rFonts w:ascii="Times New Roman" w:hAnsi="Times New Roman"/>
          <w:sz w:val="28"/>
        </w:rPr>
        <w:tab/>
      </w:r>
      <w:proofErr w:type="gramStart"/>
      <w:r w:rsidRPr="00803324">
        <w:rPr>
          <w:rFonts w:ascii="Times New Roman" w:hAnsi="Times New Roman"/>
          <w:sz w:val="28"/>
        </w:rPr>
        <w:t>whiteboard</w:t>
      </w:r>
      <w:proofErr w:type="gramEnd"/>
    </w:p>
    <w:p w:rsidR="00803324" w:rsidRPr="00803324" w:rsidRDefault="00803324" w:rsidP="00803324">
      <w:pPr>
        <w:pStyle w:val="Body"/>
        <w:rPr>
          <w:rFonts w:ascii="Times New Roman" w:hAnsi="Times New Roman"/>
          <w:sz w:val="28"/>
        </w:rPr>
      </w:pPr>
      <w:r w:rsidRPr="00803324">
        <w:rPr>
          <w:rFonts w:ascii="Times New Roman" w:hAnsi="Times New Roman"/>
          <w:sz w:val="28"/>
        </w:rPr>
        <w:tab/>
      </w:r>
      <w:proofErr w:type="gramStart"/>
      <w:r w:rsidRPr="00803324">
        <w:rPr>
          <w:rFonts w:ascii="Times New Roman" w:hAnsi="Times New Roman"/>
          <w:sz w:val="28"/>
        </w:rPr>
        <w:t>index</w:t>
      </w:r>
      <w:proofErr w:type="gramEnd"/>
      <w:r w:rsidRPr="00803324">
        <w:rPr>
          <w:rFonts w:ascii="Times New Roman" w:hAnsi="Times New Roman"/>
          <w:sz w:val="28"/>
        </w:rPr>
        <w:t xml:space="preserve"> cards</w:t>
      </w:r>
    </w:p>
    <w:p w:rsidR="00803324" w:rsidRPr="00803324" w:rsidRDefault="00803324" w:rsidP="00803324">
      <w:pPr>
        <w:pStyle w:val="Body"/>
        <w:rPr>
          <w:rFonts w:ascii="Times New Roman" w:hAnsi="Times New Roman"/>
          <w:sz w:val="28"/>
        </w:rPr>
      </w:pPr>
      <w:r w:rsidRPr="00803324">
        <w:rPr>
          <w:rFonts w:ascii="Times New Roman" w:hAnsi="Times New Roman"/>
          <w:sz w:val="28"/>
        </w:rPr>
        <w:tab/>
      </w:r>
      <w:proofErr w:type="gramStart"/>
      <w:r w:rsidRPr="00803324">
        <w:rPr>
          <w:rFonts w:ascii="Times New Roman" w:hAnsi="Times New Roman"/>
          <w:sz w:val="28"/>
        </w:rPr>
        <w:t>scissors</w:t>
      </w:r>
      <w:proofErr w:type="gramEnd"/>
    </w:p>
    <w:p w:rsidR="00803324" w:rsidRPr="00803324" w:rsidRDefault="00803324" w:rsidP="00803324">
      <w:pPr>
        <w:pStyle w:val="Body"/>
        <w:rPr>
          <w:rFonts w:ascii="Times New Roman" w:hAnsi="Times New Roman"/>
          <w:sz w:val="28"/>
        </w:rPr>
      </w:pPr>
      <w:r w:rsidRPr="00803324">
        <w:rPr>
          <w:rFonts w:ascii="Times New Roman" w:hAnsi="Times New Roman"/>
          <w:sz w:val="28"/>
        </w:rPr>
        <w:tab/>
      </w:r>
      <w:proofErr w:type="gramStart"/>
      <w:r w:rsidRPr="00803324">
        <w:rPr>
          <w:rFonts w:ascii="Times New Roman" w:hAnsi="Times New Roman"/>
          <w:sz w:val="28"/>
        </w:rPr>
        <w:t>markers</w:t>
      </w:r>
      <w:proofErr w:type="gramEnd"/>
    </w:p>
    <w:p w:rsidR="00803324" w:rsidRPr="00803324" w:rsidRDefault="00803324" w:rsidP="00803324">
      <w:pPr>
        <w:pStyle w:val="Body"/>
        <w:rPr>
          <w:rFonts w:ascii="Times New Roman" w:hAnsi="Times New Roman"/>
          <w:sz w:val="28"/>
        </w:rPr>
      </w:pPr>
      <w:r w:rsidRPr="00803324">
        <w:rPr>
          <w:rFonts w:ascii="Times New Roman" w:hAnsi="Times New Roman"/>
          <w:sz w:val="28"/>
        </w:rPr>
        <w:tab/>
      </w:r>
      <w:proofErr w:type="gramStart"/>
      <w:r w:rsidRPr="00803324">
        <w:rPr>
          <w:rFonts w:ascii="Times New Roman" w:hAnsi="Times New Roman"/>
          <w:sz w:val="28"/>
        </w:rPr>
        <w:t>crayons</w:t>
      </w:r>
      <w:proofErr w:type="gramEnd"/>
    </w:p>
    <w:p w:rsidR="00803324" w:rsidRPr="00803324" w:rsidRDefault="00803324" w:rsidP="00803324">
      <w:pPr>
        <w:pStyle w:val="Body"/>
        <w:rPr>
          <w:rFonts w:ascii="Times New Roman" w:hAnsi="Times New Roman"/>
          <w:sz w:val="28"/>
        </w:rPr>
      </w:pPr>
      <w:r w:rsidRPr="00803324">
        <w:rPr>
          <w:rFonts w:ascii="Times New Roman" w:hAnsi="Times New Roman"/>
          <w:sz w:val="28"/>
        </w:rPr>
        <w:tab/>
      </w:r>
      <w:proofErr w:type="gramStart"/>
      <w:r w:rsidRPr="00803324">
        <w:rPr>
          <w:rFonts w:ascii="Times New Roman" w:hAnsi="Times New Roman"/>
          <w:sz w:val="28"/>
        </w:rPr>
        <w:t>glue</w:t>
      </w:r>
      <w:proofErr w:type="gramEnd"/>
      <w:r w:rsidRPr="00803324">
        <w:rPr>
          <w:rFonts w:ascii="Times New Roman" w:hAnsi="Times New Roman"/>
          <w:sz w:val="28"/>
        </w:rPr>
        <w:t xml:space="preserve"> or tape </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sidRPr="00803324">
        <w:rPr>
          <w:rFonts w:ascii="Times New Roman" w:hAnsi="Times New Roman"/>
          <w:b/>
          <w:sz w:val="28"/>
        </w:rPr>
        <w:t>Procedure</w:t>
      </w:r>
    </w:p>
    <w:p w:rsidR="00803324" w:rsidRPr="00803324" w:rsidRDefault="00803324" w:rsidP="00803324">
      <w:pPr>
        <w:pStyle w:val="Body"/>
        <w:numPr>
          <w:ilvl w:val="0"/>
          <w:numId w:val="2"/>
        </w:numPr>
        <w:ind w:hanging="180"/>
        <w:rPr>
          <w:rFonts w:ascii="Times New Roman" w:hAnsi="Times New Roman"/>
          <w:position w:val="-2"/>
          <w:sz w:val="28"/>
        </w:rPr>
      </w:pPr>
      <w:r w:rsidRPr="00803324">
        <w:rPr>
          <w:rFonts w:ascii="Times New Roman" w:hAnsi="Times New Roman"/>
          <w:sz w:val="28"/>
        </w:rPr>
        <w:t xml:space="preserve"> Begin by explaining to the class that oral tradition says that enslaved people often used quilts, also called Show Ways, to escape to the north. </w:t>
      </w:r>
    </w:p>
    <w:p w:rsidR="00803324" w:rsidRPr="00803324" w:rsidRDefault="00803324" w:rsidP="00803324">
      <w:pPr>
        <w:pStyle w:val="Body"/>
        <w:numPr>
          <w:ilvl w:val="0"/>
          <w:numId w:val="2"/>
        </w:numPr>
        <w:ind w:hanging="180"/>
        <w:rPr>
          <w:rFonts w:ascii="Times New Roman" w:hAnsi="Times New Roman"/>
          <w:position w:val="-2"/>
          <w:sz w:val="28"/>
        </w:rPr>
      </w:pPr>
      <w:r w:rsidRPr="00803324">
        <w:rPr>
          <w:rFonts w:ascii="Times New Roman" w:hAnsi="Times New Roman"/>
          <w:sz w:val="28"/>
        </w:rPr>
        <w:t>Make a KWL chart on the whiteboard on Show Ways and elicit responses. What have they heard, if anything, about Show Ways? What would they like to know?</w:t>
      </w:r>
    </w:p>
    <w:p w:rsidR="00803324" w:rsidRPr="00803324" w:rsidRDefault="00803324" w:rsidP="00803324">
      <w:pPr>
        <w:pStyle w:val="Body"/>
        <w:numPr>
          <w:ilvl w:val="0"/>
          <w:numId w:val="2"/>
        </w:numPr>
        <w:ind w:hanging="180"/>
        <w:rPr>
          <w:rFonts w:ascii="Times New Roman" w:hAnsi="Times New Roman"/>
          <w:position w:val="-2"/>
          <w:sz w:val="28"/>
        </w:rPr>
      </w:pPr>
      <w:r w:rsidRPr="00803324">
        <w:rPr>
          <w:rFonts w:ascii="Times New Roman" w:hAnsi="Times New Roman"/>
          <w:sz w:val="28"/>
        </w:rPr>
        <w:t xml:space="preserve">Begin the read-aloud on Show Way. </w:t>
      </w:r>
    </w:p>
    <w:p w:rsidR="00803324" w:rsidRPr="00803324" w:rsidRDefault="00803324" w:rsidP="00803324">
      <w:pPr>
        <w:pStyle w:val="Body"/>
        <w:numPr>
          <w:ilvl w:val="0"/>
          <w:numId w:val="2"/>
        </w:numPr>
        <w:ind w:hanging="180"/>
        <w:rPr>
          <w:rFonts w:ascii="Times New Roman" w:hAnsi="Times New Roman"/>
          <w:position w:val="-2"/>
          <w:sz w:val="28"/>
        </w:rPr>
      </w:pPr>
      <w:r w:rsidRPr="00803324">
        <w:rPr>
          <w:rFonts w:ascii="Times New Roman" w:hAnsi="Times New Roman"/>
          <w:sz w:val="28"/>
        </w:rPr>
        <w:t xml:space="preserve"> As the read-aloud progresses, stop to ask questions. How do they think </w:t>
      </w:r>
      <w:proofErr w:type="spellStart"/>
      <w:r w:rsidRPr="00803324">
        <w:rPr>
          <w:rFonts w:ascii="Times New Roman" w:hAnsi="Times New Roman"/>
          <w:sz w:val="28"/>
        </w:rPr>
        <w:t>Soonie</w:t>
      </w:r>
      <w:proofErr w:type="spellEnd"/>
      <w:r w:rsidRPr="00803324">
        <w:rPr>
          <w:rFonts w:ascii="Times New Roman" w:hAnsi="Times New Roman"/>
          <w:sz w:val="28"/>
        </w:rPr>
        <w:t xml:space="preserve"> felt about being sold? What is the “trail to the north?” How was the Show Way created?</w:t>
      </w:r>
    </w:p>
    <w:p w:rsidR="00803324" w:rsidRPr="00803324" w:rsidRDefault="00803324" w:rsidP="00803324">
      <w:pPr>
        <w:pStyle w:val="Body"/>
        <w:numPr>
          <w:ilvl w:val="0"/>
          <w:numId w:val="2"/>
        </w:numPr>
        <w:ind w:hanging="180"/>
        <w:rPr>
          <w:rFonts w:ascii="Times New Roman" w:hAnsi="Times New Roman"/>
          <w:position w:val="-2"/>
          <w:sz w:val="28"/>
        </w:rPr>
      </w:pPr>
      <w:r w:rsidRPr="00803324">
        <w:rPr>
          <w:rFonts w:ascii="Times New Roman" w:hAnsi="Times New Roman"/>
          <w:sz w:val="28"/>
        </w:rPr>
        <w:t xml:space="preserve">When the read aloud is finished, discuss the story with the students. How does a show way tell a story? What is another word for show </w:t>
      </w:r>
      <w:proofErr w:type="spellStart"/>
      <w:r w:rsidRPr="00803324">
        <w:rPr>
          <w:rFonts w:ascii="Times New Roman" w:hAnsi="Times New Roman"/>
          <w:sz w:val="28"/>
        </w:rPr>
        <w:t>way</w:t>
      </w:r>
      <w:proofErr w:type="gramStart"/>
      <w:r w:rsidRPr="00803324">
        <w:rPr>
          <w:rFonts w:ascii="Times New Roman" w:hAnsi="Times New Roman"/>
          <w:sz w:val="28"/>
        </w:rPr>
        <w:t>?What</w:t>
      </w:r>
      <w:proofErr w:type="spellEnd"/>
      <w:proofErr w:type="gramEnd"/>
      <w:r w:rsidRPr="00803324">
        <w:rPr>
          <w:rFonts w:ascii="Times New Roman" w:hAnsi="Times New Roman"/>
          <w:sz w:val="28"/>
        </w:rPr>
        <w:t xml:space="preserve"> do they think the significance of these quilts was?</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sidRPr="00803324">
        <w:rPr>
          <w:rFonts w:ascii="Times New Roman" w:hAnsi="Times New Roman"/>
          <w:b/>
          <w:sz w:val="28"/>
        </w:rPr>
        <w:t xml:space="preserve">Activity </w:t>
      </w:r>
    </w:p>
    <w:p w:rsidR="00803324" w:rsidRPr="00803324" w:rsidRDefault="00803324" w:rsidP="00803324">
      <w:pPr>
        <w:pStyle w:val="Body"/>
        <w:rPr>
          <w:rFonts w:ascii="Times New Roman" w:hAnsi="Times New Roman"/>
          <w:sz w:val="28"/>
        </w:rPr>
      </w:pPr>
      <w:r w:rsidRPr="00803324">
        <w:rPr>
          <w:rFonts w:ascii="Times New Roman" w:hAnsi="Times New Roman"/>
          <w:sz w:val="28"/>
        </w:rPr>
        <w:tab/>
        <w:t xml:space="preserve">After the read aloud, students will have the opportunity to make their own classroom quilt. Using index cards, students will decide on different symbols to represent different areas of the classroom. They will draw out these symbols onto index cards and glue or tape all of them together to form a quilt. The quilt will represent the way to ‘‘escape” from our classroom. </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sidRPr="00803324">
        <w:rPr>
          <w:rFonts w:ascii="Times New Roman" w:hAnsi="Times New Roman"/>
          <w:b/>
          <w:sz w:val="28"/>
        </w:rPr>
        <w:t>Assessment</w:t>
      </w:r>
    </w:p>
    <w:p w:rsidR="00803324" w:rsidRPr="00803324" w:rsidRDefault="00803324" w:rsidP="00803324">
      <w:pPr>
        <w:pStyle w:val="Body"/>
        <w:rPr>
          <w:rFonts w:ascii="Times New Roman" w:hAnsi="Times New Roman"/>
          <w:sz w:val="28"/>
        </w:rPr>
      </w:pPr>
      <w:r w:rsidRPr="00803324">
        <w:rPr>
          <w:rFonts w:ascii="Times New Roman" w:hAnsi="Times New Roman"/>
          <w:sz w:val="28"/>
        </w:rPr>
        <w:t xml:space="preserve">Their comments and answers to questions during the read aloud are used as informal observations. </w:t>
      </w:r>
    </w:p>
    <w:p w:rsidR="00803324" w:rsidRPr="00803324" w:rsidRDefault="00803324" w:rsidP="00803324">
      <w:pPr>
        <w:pStyle w:val="Body"/>
        <w:rPr>
          <w:rFonts w:ascii="Times New Roman" w:hAnsi="Times New Roman"/>
          <w:sz w:val="28"/>
        </w:rPr>
      </w:pPr>
      <w:r w:rsidRPr="00803324">
        <w:rPr>
          <w:rFonts w:ascii="Times New Roman" w:hAnsi="Times New Roman"/>
          <w:sz w:val="28"/>
        </w:rPr>
        <w:t xml:space="preserve">Observe students as they work on their quilts. </w:t>
      </w:r>
    </w:p>
    <w:p w:rsidR="00803324" w:rsidRP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sidRPr="00803324">
        <w:rPr>
          <w:rFonts w:ascii="Times New Roman" w:hAnsi="Times New Roman"/>
          <w:b/>
          <w:sz w:val="28"/>
        </w:rPr>
        <w:t>Differentiation</w:t>
      </w:r>
    </w:p>
    <w:p w:rsidR="00803324" w:rsidRPr="00803324" w:rsidRDefault="00803324" w:rsidP="00803324">
      <w:pPr>
        <w:pStyle w:val="Body"/>
        <w:rPr>
          <w:rFonts w:ascii="Times New Roman" w:hAnsi="Times New Roman"/>
          <w:sz w:val="28"/>
        </w:rPr>
      </w:pPr>
      <w:r w:rsidRPr="00803324">
        <w:rPr>
          <w:rFonts w:ascii="Times New Roman" w:hAnsi="Times New Roman"/>
          <w:sz w:val="28"/>
        </w:rPr>
        <w:t xml:space="preserve">Write down terms and phrases on the whiteboard and highlight for students what they need to know. </w:t>
      </w:r>
    </w:p>
    <w:p w:rsidR="00803324" w:rsidRPr="00803324" w:rsidRDefault="00803324" w:rsidP="00803324">
      <w:pPr>
        <w:pStyle w:val="Body"/>
        <w:rPr>
          <w:rFonts w:ascii="Times New Roman" w:hAnsi="Times New Roman"/>
          <w:sz w:val="28"/>
        </w:rPr>
      </w:pPr>
      <w:r w:rsidRPr="00803324">
        <w:rPr>
          <w:rFonts w:ascii="Times New Roman" w:hAnsi="Times New Roman"/>
          <w:sz w:val="28"/>
        </w:rPr>
        <w:t xml:space="preserve">Allow students to decide for </w:t>
      </w:r>
      <w:proofErr w:type="gramStart"/>
      <w:r w:rsidRPr="00803324">
        <w:rPr>
          <w:rFonts w:ascii="Times New Roman" w:hAnsi="Times New Roman"/>
          <w:sz w:val="28"/>
        </w:rPr>
        <w:t>themselves</w:t>
      </w:r>
      <w:proofErr w:type="gramEnd"/>
      <w:r w:rsidRPr="00803324">
        <w:rPr>
          <w:rFonts w:ascii="Times New Roman" w:hAnsi="Times New Roman"/>
          <w:sz w:val="28"/>
        </w:rPr>
        <w:t xml:space="preserve"> what their symbols should be; they can be as complex or simple as they like. </w:t>
      </w:r>
    </w:p>
    <w:p w:rsidR="00803324" w:rsidRDefault="00803324" w:rsidP="00803324">
      <w:pPr>
        <w:pStyle w:val="Body"/>
        <w:rPr>
          <w:rFonts w:ascii="Times New Roman" w:hAnsi="Times New Roman"/>
          <w:sz w:val="28"/>
        </w:rPr>
      </w:pPr>
    </w:p>
    <w:p w:rsidR="00803324" w:rsidRPr="00803324" w:rsidRDefault="00803324" w:rsidP="00803324">
      <w:pPr>
        <w:pStyle w:val="Body"/>
        <w:rPr>
          <w:rFonts w:ascii="Times New Roman" w:hAnsi="Times New Roman"/>
          <w:b/>
          <w:sz w:val="28"/>
        </w:rPr>
      </w:pPr>
      <w:r w:rsidRPr="00803324">
        <w:rPr>
          <w:rFonts w:ascii="Times New Roman" w:hAnsi="Times New Roman"/>
          <w:b/>
          <w:sz w:val="28"/>
        </w:rPr>
        <w:t>Next Step</w:t>
      </w:r>
    </w:p>
    <w:p w:rsidR="007407C1" w:rsidRDefault="00803324" w:rsidP="00803324">
      <w:pPr>
        <w:pStyle w:val="Body"/>
        <w:rPr>
          <w:rFonts w:ascii="Times New Roman" w:hAnsi="Times New Roman"/>
          <w:sz w:val="28"/>
        </w:rPr>
      </w:pPr>
      <w:r w:rsidRPr="00803324">
        <w:rPr>
          <w:rFonts w:ascii="Times New Roman" w:hAnsi="Times New Roman"/>
          <w:sz w:val="28"/>
        </w:rPr>
        <w:t xml:space="preserve">The following day, a discussion will supplement this lesson on the validity of quilts. Did they exist? Is it simply folklore? Students will have the opportunity to conduct research on the subject and will discuss their findings. </w:t>
      </w: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7407C1" w:rsidRDefault="007407C1" w:rsidP="00803324">
      <w:pPr>
        <w:pStyle w:val="Body"/>
        <w:rPr>
          <w:rFonts w:ascii="Times New Roman" w:hAnsi="Times New Roman"/>
          <w:sz w:val="28"/>
        </w:rPr>
      </w:pPr>
    </w:p>
    <w:p w:rsidR="00803324" w:rsidRPr="00803324" w:rsidRDefault="00803324" w:rsidP="00803324">
      <w:pPr>
        <w:pStyle w:val="Body"/>
        <w:rPr>
          <w:rFonts w:ascii="Times New Roman" w:eastAsia="Times New Roman" w:hAnsi="Times New Roman"/>
          <w:color w:val="auto"/>
          <w:sz w:val="28"/>
          <w:lang w:val="en-US" w:eastAsia="en-US"/>
        </w:rPr>
      </w:pPr>
    </w:p>
    <w:p w:rsidR="00803324" w:rsidRPr="00803324" w:rsidRDefault="00803324" w:rsidP="00B23C6E">
      <w:pPr>
        <w:spacing w:after="0"/>
        <w:rPr>
          <w:rFonts w:ascii="Times New Roman" w:hAnsi="Times New Roman"/>
          <w:b/>
          <w:sz w:val="28"/>
        </w:rPr>
      </w:pPr>
    </w:p>
    <w:p w:rsidR="007407C1" w:rsidRPr="007407C1" w:rsidRDefault="007407C1" w:rsidP="007407C1">
      <w:pPr>
        <w:spacing w:after="0"/>
        <w:rPr>
          <w:rFonts w:ascii="Times New Roman" w:hAnsi="Times New Roman"/>
          <w:sz w:val="28"/>
        </w:rPr>
      </w:pPr>
      <w:r w:rsidRPr="007407C1">
        <w:rPr>
          <w:rFonts w:ascii="Times New Roman" w:hAnsi="Times New Roman"/>
          <w:sz w:val="28"/>
        </w:rPr>
        <w:t>Francesca Needham</w:t>
      </w:r>
    </w:p>
    <w:p w:rsidR="007407C1" w:rsidRPr="007407C1" w:rsidRDefault="007407C1" w:rsidP="007407C1">
      <w:pPr>
        <w:spacing w:after="0"/>
        <w:jc w:val="center"/>
        <w:rPr>
          <w:rFonts w:ascii="Times New Roman" w:hAnsi="Times New Roman"/>
          <w:b/>
          <w:sz w:val="28"/>
        </w:rPr>
      </w:pPr>
      <w:r w:rsidRPr="007407C1">
        <w:rPr>
          <w:rFonts w:ascii="Times New Roman" w:hAnsi="Times New Roman"/>
          <w:b/>
          <w:sz w:val="28"/>
        </w:rPr>
        <w:t>Lesson 14: The Lott House and Its Mysteries</w:t>
      </w:r>
    </w:p>
    <w:p w:rsidR="007407C1" w:rsidRPr="007407C1" w:rsidRDefault="007407C1" w:rsidP="007407C1">
      <w:pPr>
        <w:spacing w:after="0"/>
        <w:jc w:val="center"/>
        <w:rPr>
          <w:rFonts w:ascii="Times New Roman" w:hAnsi="Times New Roman"/>
          <w:b/>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Enduring Understanding:</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Slavery existed in the Northeast, more specifically in the microcosm of Brooklyn.</w:t>
      </w:r>
    </w:p>
    <w:p w:rsidR="007407C1" w:rsidRPr="007407C1" w:rsidRDefault="007407C1" w:rsidP="007407C1">
      <w:pPr>
        <w:spacing w:after="0"/>
        <w:ind w:left="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Essential Questions:</w:t>
      </w:r>
    </w:p>
    <w:p w:rsidR="007407C1" w:rsidRPr="007407C1" w:rsidRDefault="007407C1" w:rsidP="007407C1">
      <w:pPr>
        <w:spacing w:after="0"/>
        <w:ind w:firstLine="720"/>
        <w:rPr>
          <w:rFonts w:ascii="Times New Roman" w:hAnsi="Times New Roman"/>
          <w:sz w:val="28"/>
        </w:rPr>
      </w:pPr>
      <w:r w:rsidRPr="007407C1">
        <w:rPr>
          <w:rFonts w:ascii="Times New Roman" w:hAnsi="Times New Roman"/>
          <w:sz w:val="28"/>
        </w:rPr>
        <w:t>What did slavery look like in the North, more specifically Brooklyn?</w:t>
      </w:r>
    </w:p>
    <w:p w:rsidR="007407C1" w:rsidRPr="007407C1" w:rsidRDefault="007407C1" w:rsidP="007407C1">
      <w:pPr>
        <w:spacing w:after="0"/>
        <w:ind w:firstLine="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ELA Common Core Standards:</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4.RIT.1 Refer to details and examples in a text when explaining what the text says explicitly and when drawing inferences from the text</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4.RL.2 Determine a theme of a story, drama, or poem from details in the text</w:t>
      </w:r>
      <w:proofErr w:type="gramStart"/>
      <w:r w:rsidRPr="007407C1">
        <w:rPr>
          <w:rFonts w:ascii="Times New Roman" w:hAnsi="Times New Roman"/>
          <w:sz w:val="28"/>
        </w:rPr>
        <w:t>;</w:t>
      </w:r>
      <w:proofErr w:type="gramEnd"/>
      <w:r w:rsidRPr="007407C1">
        <w:rPr>
          <w:rFonts w:ascii="Times New Roman" w:hAnsi="Times New Roman"/>
          <w:sz w:val="28"/>
        </w:rPr>
        <w:t xml:space="preserve"> summarize the text</w:t>
      </w:r>
    </w:p>
    <w:p w:rsidR="007407C1" w:rsidRDefault="007407C1" w:rsidP="007407C1">
      <w:pPr>
        <w:spacing w:after="0"/>
        <w:ind w:left="720"/>
        <w:rPr>
          <w:rFonts w:ascii="Times New Roman" w:hAnsi="Times New Roman"/>
          <w:sz w:val="28"/>
        </w:rPr>
      </w:pPr>
      <w:r w:rsidRPr="007407C1">
        <w:rPr>
          <w:rFonts w:ascii="Times New Roman" w:hAnsi="Times New Roman"/>
          <w:sz w:val="28"/>
        </w:rPr>
        <w:t xml:space="preserve">4.RIT.7 Interpret information presented visually, orally, or quantitatively and </w:t>
      </w:r>
      <w:proofErr w:type="gramStart"/>
      <w:r w:rsidRPr="007407C1">
        <w:rPr>
          <w:rFonts w:ascii="Times New Roman" w:hAnsi="Times New Roman"/>
          <w:sz w:val="28"/>
        </w:rPr>
        <w:t>explain</w:t>
      </w:r>
      <w:proofErr w:type="gramEnd"/>
      <w:r w:rsidRPr="007407C1">
        <w:rPr>
          <w:rFonts w:ascii="Times New Roman" w:hAnsi="Times New Roman"/>
          <w:sz w:val="28"/>
        </w:rPr>
        <w:t xml:space="preserve"> how the information contributes to an understanding of the text</w:t>
      </w:r>
    </w:p>
    <w:p w:rsidR="007407C1" w:rsidRPr="007407C1" w:rsidRDefault="007407C1" w:rsidP="007407C1">
      <w:pPr>
        <w:spacing w:after="0"/>
        <w:ind w:left="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Scope and Sequence Standards:</w:t>
      </w:r>
    </w:p>
    <w:p w:rsidR="007407C1" w:rsidRDefault="007407C1" w:rsidP="007407C1">
      <w:pPr>
        <w:spacing w:after="0"/>
        <w:ind w:left="720"/>
        <w:rPr>
          <w:rFonts w:ascii="Times New Roman" w:hAnsi="Times New Roman"/>
          <w:sz w:val="28"/>
        </w:rPr>
      </w:pPr>
      <w:proofErr w:type="gramStart"/>
      <w:r w:rsidRPr="007407C1">
        <w:rPr>
          <w:rFonts w:ascii="Times New Roman" w:hAnsi="Times New Roman"/>
          <w:sz w:val="28"/>
        </w:rPr>
        <w:t>Social, economic, and political conditions of diverse New York communities before the war.</w:t>
      </w:r>
      <w:proofErr w:type="gramEnd"/>
      <w:r w:rsidRPr="007407C1">
        <w:rPr>
          <w:rFonts w:ascii="Times New Roman" w:hAnsi="Times New Roman"/>
          <w:sz w:val="28"/>
        </w:rPr>
        <w:t xml:space="preserve"> </w:t>
      </w:r>
    </w:p>
    <w:p w:rsidR="007407C1" w:rsidRPr="007407C1" w:rsidRDefault="007407C1" w:rsidP="007407C1">
      <w:pPr>
        <w:spacing w:after="0"/>
        <w:ind w:left="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 xml:space="preserve">Objective: </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Students will read a newspaper article to find out more about the history of the Lott House, and learn about their slaves in New York.</w:t>
      </w:r>
    </w:p>
    <w:p w:rsidR="007407C1" w:rsidRDefault="007407C1" w:rsidP="007407C1">
      <w:pPr>
        <w:spacing w:after="0"/>
        <w:rPr>
          <w:rFonts w:ascii="Times New Roman" w:hAnsi="Times New Roman"/>
          <w:b/>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 xml:space="preserve">Materials: </w:t>
      </w:r>
    </w:p>
    <w:p w:rsidR="007407C1" w:rsidRPr="007407C1" w:rsidRDefault="007407C1" w:rsidP="007407C1">
      <w:pPr>
        <w:spacing w:after="0"/>
        <w:ind w:firstLine="720"/>
        <w:rPr>
          <w:rFonts w:ascii="Times New Roman" w:hAnsi="Times New Roman"/>
          <w:sz w:val="28"/>
        </w:rPr>
      </w:pPr>
      <w:r w:rsidRPr="007407C1">
        <w:rPr>
          <w:rFonts w:ascii="Times New Roman" w:hAnsi="Times New Roman"/>
          <w:sz w:val="28"/>
        </w:rPr>
        <w:t>Lott House photograph (attached)</w:t>
      </w:r>
    </w:p>
    <w:p w:rsidR="007407C1" w:rsidRPr="007407C1" w:rsidRDefault="007407C1" w:rsidP="007407C1">
      <w:pPr>
        <w:spacing w:after="0"/>
        <w:ind w:left="720"/>
        <w:rPr>
          <w:rFonts w:ascii="Times New Roman" w:hAnsi="Times New Roman"/>
          <w:sz w:val="28"/>
        </w:rPr>
      </w:pPr>
      <w:r w:rsidRPr="007407C1">
        <w:rPr>
          <w:rFonts w:ascii="Times New Roman" w:hAnsi="Times New Roman"/>
          <w:i/>
          <w:sz w:val="28"/>
        </w:rPr>
        <w:t>Park Slope Courier</w:t>
      </w:r>
      <w:r w:rsidRPr="007407C1">
        <w:rPr>
          <w:rFonts w:ascii="Times New Roman" w:hAnsi="Times New Roman"/>
          <w:sz w:val="28"/>
        </w:rPr>
        <w:t xml:space="preserve"> article “Archaeologists Uncover Secret Lott House Rooms”</w:t>
      </w:r>
    </w:p>
    <w:p w:rsidR="007407C1" w:rsidRDefault="007407C1" w:rsidP="007407C1">
      <w:pPr>
        <w:spacing w:after="0"/>
        <w:ind w:firstLine="720"/>
        <w:rPr>
          <w:rFonts w:ascii="Times New Roman" w:hAnsi="Times New Roman"/>
          <w:sz w:val="28"/>
        </w:rPr>
      </w:pPr>
      <w:r w:rsidRPr="007407C1">
        <w:rPr>
          <w:rFonts w:ascii="Times New Roman" w:hAnsi="Times New Roman"/>
          <w:sz w:val="28"/>
        </w:rPr>
        <w:t>Chart paper</w:t>
      </w:r>
    </w:p>
    <w:p w:rsidR="007407C1" w:rsidRPr="007407C1" w:rsidRDefault="007407C1" w:rsidP="007407C1">
      <w:pPr>
        <w:spacing w:after="0"/>
        <w:ind w:firstLine="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Procedure:</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 xml:space="preserve">1. Look at the Lott House photograph on the </w:t>
      </w:r>
      <w:proofErr w:type="spellStart"/>
      <w:r w:rsidRPr="007407C1">
        <w:rPr>
          <w:rFonts w:ascii="Times New Roman" w:hAnsi="Times New Roman"/>
          <w:sz w:val="28"/>
        </w:rPr>
        <w:t>smartboard</w:t>
      </w:r>
      <w:proofErr w:type="spellEnd"/>
      <w:r w:rsidRPr="007407C1">
        <w:rPr>
          <w:rFonts w:ascii="Times New Roman" w:hAnsi="Times New Roman"/>
          <w:sz w:val="28"/>
        </w:rPr>
        <w:t>. Tell the class that the house in this picture holds many secrets – what could they be?</w:t>
      </w:r>
    </w:p>
    <w:p w:rsidR="007407C1" w:rsidRPr="007407C1" w:rsidRDefault="007407C1" w:rsidP="007407C1">
      <w:pPr>
        <w:spacing w:after="0"/>
        <w:ind w:firstLine="720"/>
        <w:rPr>
          <w:rFonts w:ascii="Times New Roman" w:hAnsi="Times New Roman"/>
          <w:sz w:val="28"/>
        </w:rPr>
      </w:pPr>
      <w:r w:rsidRPr="007407C1">
        <w:rPr>
          <w:rFonts w:ascii="Times New Roman" w:hAnsi="Times New Roman"/>
          <w:sz w:val="28"/>
        </w:rPr>
        <w:t>2. Record student guesses and observations</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 xml:space="preserve">3. Read article out loud to the class, stopping at key points to make observations and ask questions </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4. After reading the article – what are the two secrets of the Lott House? What proof is there that the Lott House was probably a stop on the Underground Railroad?</w:t>
      </w:r>
    </w:p>
    <w:p w:rsidR="007407C1" w:rsidRDefault="007407C1" w:rsidP="007407C1">
      <w:pPr>
        <w:spacing w:after="0"/>
        <w:ind w:firstLine="720"/>
        <w:rPr>
          <w:rFonts w:ascii="Times New Roman" w:hAnsi="Times New Roman"/>
          <w:sz w:val="28"/>
        </w:rPr>
      </w:pPr>
      <w:r w:rsidRPr="007407C1">
        <w:rPr>
          <w:rFonts w:ascii="Times New Roman" w:hAnsi="Times New Roman"/>
          <w:sz w:val="28"/>
        </w:rPr>
        <w:t>5. Share, class discussion</w:t>
      </w:r>
    </w:p>
    <w:p w:rsidR="007407C1" w:rsidRPr="007407C1" w:rsidRDefault="007407C1" w:rsidP="007407C1">
      <w:pPr>
        <w:spacing w:after="0"/>
        <w:ind w:firstLine="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Independent Work:</w:t>
      </w:r>
    </w:p>
    <w:p w:rsidR="007407C1" w:rsidRPr="007407C1" w:rsidRDefault="007407C1" w:rsidP="007407C1">
      <w:pPr>
        <w:spacing w:after="0"/>
        <w:ind w:firstLine="720"/>
        <w:rPr>
          <w:rFonts w:ascii="Times New Roman" w:hAnsi="Times New Roman"/>
          <w:sz w:val="28"/>
        </w:rPr>
      </w:pPr>
      <w:r w:rsidRPr="007407C1">
        <w:rPr>
          <w:rFonts w:ascii="Times New Roman" w:hAnsi="Times New Roman"/>
          <w:sz w:val="28"/>
        </w:rPr>
        <w:t>Choose one of the following writing prompts:</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If the Lott House could talk, what would it tell us about the Lott family and their slaves?</w:t>
      </w:r>
    </w:p>
    <w:p w:rsidR="007407C1" w:rsidRDefault="007407C1" w:rsidP="007407C1">
      <w:pPr>
        <w:spacing w:after="0"/>
        <w:ind w:left="720"/>
        <w:rPr>
          <w:rFonts w:ascii="Times New Roman" w:hAnsi="Times New Roman"/>
          <w:sz w:val="28"/>
        </w:rPr>
      </w:pPr>
      <w:r w:rsidRPr="007407C1">
        <w:rPr>
          <w:rFonts w:ascii="Times New Roman" w:hAnsi="Times New Roman"/>
          <w:sz w:val="28"/>
        </w:rPr>
        <w:t>Thinking about the rooms, furniture, clothing, games, etc… in a house – what do they reveal about the person who lives there? If someone were to enter your bedroom right now, could he or she guess who lives there? How?</w:t>
      </w:r>
    </w:p>
    <w:p w:rsidR="007407C1" w:rsidRPr="007407C1" w:rsidRDefault="007407C1" w:rsidP="007407C1">
      <w:pPr>
        <w:spacing w:after="0"/>
        <w:ind w:left="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Differentiation:</w:t>
      </w:r>
    </w:p>
    <w:p w:rsidR="007407C1" w:rsidRDefault="007407C1" w:rsidP="007407C1">
      <w:pPr>
        <w:spacing w:after="0"/>
        <w:ind w:left="720"/>
        <w:rPr>
          <w:rFonts w:ascii="Times New Roman" w:hAnsi="Times New Roman"/>
          <w:sz w:val="28"/>
        </w:rPr>
      </w:pPr>
      <w:r w:rsidRPr="007407C1">
        <w:rPr>
          <w:rFonts w:ascii="Times New Roman" w:hAnsi="Times New Roman"/>
          <w:sz w:val="28"/>
        </w:rPr>
        <w:t>Struggling students may receive a shorter text version of the article, or work with a partner to be the scribe to write down important information from the article.</w:t>
      </w:r>
    </w:p>
    <w:p w:rsidR="007407C1" w:rsidRPr="007407C1" w:rsidRDefault="007407C1" w:rsidP="007407C1">
      <w:pPr>
        <w:spacing w:after="0"/>
        <w:ind w:left="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Assessment:</w:t>
      </w:r>
    </w:p>
    <w:p w:rsidR="007407C1" w:rsidRDefault="007407C1" w:rsidP="007407C1">
      <w:pPr>
        <w:spacing w:after="0"/>
        <w:ind w:left="720"/>
        <w:rPr>
          <w:rFonts w:ascii="Times New Roman" w:hAnsi="Times New Roman"/>
          <w:sz w:val="28"/>
        </w:rPr>
      </w:pPr>
      <w:r w:rsidRPr="007407C1">
        <w:rPr>
          <w:rFonts w:ascii="Times New Roman" w:hAnsi="Times New Roman"/>
          <w:sz w:val="28"/>
        </w:rPr>
        <w:t xml:space="preserve">Students will be assessed on their writing prompts as well as their responses in the classroom discussion. Teacher will circulate to make informal observations about students’ progress. </w:t>
      </w:r>
    </w:p>
    <w:p w:rsidR="007407C1" w:rsidRPr="007407C1" w:rsidRDefault="007407C1" w:rsidP="007407C1">
      <w:pPr>
        <w:spacing w:after="0"/>
        <w:ind w:left="720"/>
        <w:rPr>
          <w:rFonts w:ascii="Times New Roman" w:hAnsi="Times New Roman"/>
          <w:sz w:val="28"/>
        </w:rPr>
      </w:pPr>
    </w:p>
    <w:p w:rsidR="007407C1" w:rsidRPr="007407C1" w:rsidRDefault="007407C1" w:rsidP="007407C1">
      <w:pPr>
        <w:spacing w:after="0"/>
        <w:rPr>
          <w:rFonts w:ascii="Times New Roman" w:hAnsi="Times New Roman"/>
          <w:b/>
          <w:sz w:val="28"/>
        </w:rPr>
      </w:pPr>
      <w:r w:rsidRPr="007407C1">
        <w:rPr>
          <w:rFonts w:ascii="Times New Roman" w:hAnsi="Times New Roman"/>
          <w:b/>
          <w:sz w:val="28"/>
        </w:rPr>
        <w:t>Next Steps:</w:t>
      </w:r>
    </w:p>
    <w:p w:rsidR="007407C1" w:rsidRPr="007407C1" w:rsidRDefault="007407C1" w:rsidP="007407C1">
      <w:pPr>
        <w:spacing w:after="0"/>
        <w:ind w:left="720"/>
        <w:rPr>
          <w:rFonts w:ascii="Times New Roman" w:hAnsi="Times New Roman"/>
          <w:sz w:val="28"/>
        </w:rPr>
      </w:pPr>
      <w:r w:rsidRPr="007407C1">
        <w:rPr>
          <w:rFonts w:ascii="Times New Roman" w:hAnsi="Times New Roman"/>
          <w:sz w:val="28"/>
        </w:rPr>
        <w:t xml:space="preserve">The next day, students will learn about another Brooklyn landmark that once sold slaves – the Plymouth Church, and will make connections between the two seemingly innocuous looking places and their dark pasts compared to their present-day states.  </w:t>
      </w:r>
    </w:p>
    <w:p w:rsidR="00803324" w:rsidRPr="007407C1" w:rsidRDefault="00803324" w:rsidP="007407C1">
      <w:pPr>
        <w:spacing w:after="0"/>
        <w:rPr>
          <w:rFonts w:ascii="Times New Roman" w:hAnsi="Times New Roman"/>
          <w:b/>
          <w:sz w:val="28"/>
        </w:rPr>
      </w:pPr>
    </w:p>
    <w:p w:rsidR="00803324" w:rsidRPr="007407C1" w:rsidRDefault="00803324" w:rsidP="007407C1">
      <w:pPr>
        <w:spacing w:after="0"/>
        <w:rPr>
          <w:rFonts w:ascii="Times New Roman" w:hAnsi="Times New Roman"/>
          <w:b/>
          <w:sz w:val="28"/>
        </w:rPr>
      </w:pPr>
    </w:p>
    <w:p w:rsidR="00803324" w:rsidRPr="007407C1" w:rsidRDefault="00803324" w:rsidP="007407C1">
      <w:pPr>
        <w:spacing w:after="0"/>
        <w:rPr>
          <w:rFonts w:ascii="Times New Roman" w:hAnsi="Times New Roman"/>
          <w:b/>
          <w:sz w:val="28"/>
        </w:rPr>
      </w:pPr>
    </w:p>
    <w:p w:rsidR="00803324" w:rsidRPr="007407C1" w:rsidRDefault="00803324" w:rsidP="007407C1">
      <w:pPr>
        <w:spacing w:after="0"/>
        <w:rPr>
          <w:rFonts w:ascii="Times New Roman" w:hAnsi="Times New Roman"/>
          <w:b/>
          <w:sz w:val="28"/>
        </w:rPr>
      </w:pPr>
    </w:p>
    <w:p w:rsidR="00803324" w:rsidRPr="007407C1" w:rsidRDefault="00803324" w:rsidP="007407C1">
      <w:pPr>
        <w:spacing w:after="0"/>
        <w:rPr>
          <w:rFonts w:ascii="Times New Roman" w:hAnsi="Times New Roman"/>
          <w:b/>
          <w:sz w:val="28"/>
        </w:rPr>
      </w:pPr>
    </w:p>
    <w:p w:rsidR="00803324" w:rsidRDefault="00803324" w:rsidP="00B23C6E">
      <w:pPr>
        <w:spacing w:after="0"/>
        <w:rPr>
          <w:rFonts w:ascii="Times New Roman" w:hAnsi="Times New Roman"/>
          <w:b/>
          <w:sz w:val="28"/>
        </w:rPr>
      </w:pPr>
    </w:p>
    <w:p w:rsidR="00803324" w:rsidRDefault="00803324" w:rsidP="00B23C6E">
      <w:pPr>
        <w:spacing w:after="0"/>
        <w:rPr>
          <w:rFonts w:ascii="Times New Roman" w:hAnsi="Times New Roman"/>
          <w:b/>
          <w:sz w:val="28"/>
        </w:rPr>
      </w:pPr>
    </w:p>
    <w:p w:rsidR="00803324" w:rsidRDefault="00803324" w:rsidP="00B23C6E">
      <w:pPr>
        <w:spacing w:after="0"/>
        <w:rPr>
          <w:rFonts w:ascii="Times New Roman" w:hAnsi="Times New Roman"/>
          <w:b/>
          <w:sz w:val="28"/>
        </w:rPr>
      </w:pPr>
    </w:p>
    <w:p w:rsidR="00803324" w:rsidRDefault="00803324" w:rsidP="00B23C6E">
      <w:pPr>
        <w:spacing w:after="0"/>
        <w:rPr>
          <w:rFonts w:ascii="Times New Roman" w:hAnsi="Times New Roman"/>
          <w:b/>
          <w:sz w:val="28"/>
        </w:rPr>
      </w:pPr>
    </w:p>
    <w:p w:rsidR="00803324" w:rsidRDefault="00803324" w:rsidP="00B23C6E">
      <w:pPr>
        <w:spacing w:after="0"/>
        <w:rPr>
          <w:rFonts w:ascii="Times New Roman" w:hAnsi="Times New Roman"/>
          <w:b/>
          <w:sz w:val="28"/>
        </w:rPr>
      </w:pPr>
    </w:p>
    <w:p w:rsidR="00803324" w:rsidRDefault="00803324" w:rsidP="00B23C6E">
      <w:pPr>
        <w:spacing w:after="0"/>
        <w:rPr>
          <w:rFonts w:ascii="Times New Roman" w:hAnsi="Times New Roman"/>
          <w:b/>
          <w:sz w:val="28"/>
        </w:rPr>
      </w:pPr>
    </w:p>
    <w:p w:rsidR="0069283A" w:rsidRDefault="0069283A" w:rsidP="00B23C6E">
      <w:pPr>
        <w:spacing w:after="0"/>
        <w:rPr>
          <w:rFonts w:ascii="Times New Roman" w:hAnsi="Times New Roman"/>
          <w:b/>
          <w:sz w:val="28"/>
        </w:rPr>
      </w:pPr>
    </w:p>
    <w:p w:rsidR="0069283A" w:rsidRDefault="0069283A" w:rsidP="0069283A">
      <w:pPr>
        <w:rPr>
          <w:rFonts w:ascii="Times" w:hAnsi="Times"/>
        </w:rPr>
      </w:pPr>
    </w:p>
    <w:p w:rsidR="0069283A" w:rsidRDefault="0069283A" w:rsidP="0069283A">
      <w:pPr>
        <w:rPr>
          <w:rFonts w:ascii="Times" w:hAnsi="Times"/>
        </w:rPr>
      </w:pPr>
      <w:r>
        <w:rPr>
          <w:rFonts w:ascii="Times" w:hAnsi="Times"/>
          <w:noProof/>
        </w:rPr>
        <w:drawing>
          <wp:inline distT="0" distB="0" distL="0" distR="0">
            <wp:extent cx="5486400" cy="3378200"/>
            <wp:effectExtent l="25400" t="0" r="0" b="0"/>
            <wp:docPr id="14" name="Picture 1" descr=":Lott_hous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tt_house.jpeg"/>
                    <pic:cNvPicPr>
                      <a:picLocks noChangeAspect="1" noChangeArrowheads="1"/>
                    </pic:cNvPicPr>
                  </pic:nvPicPr>
                  <pic:blipFill>
                    <a:blip r:embed="rId14"/>
                    <a:srcRect/>
                    <a:stretch>
                      <a:fillRect/>
                    </a:stretch>
                  </pic:blipFill>
                  <pic:spPr bwMode="auto">
                    <a:xfrm>
                      <a:off x="0" y="0"/>
                      <a:ext cx="5486400" cy="3378200"/>
                    </a:xfrm>
                    <a:prstGeom prst="rect">
                      <a:avLst/>
                    </a:prstGeom>
                    <a:noFill/>
                    <a:ln w="9525">
                      <a:noFill/>
                      <a:miter lim="800000"/>
                      <a:headEnd/>
                      <a:tailEnd/>
                    </a:ln>
                  </pic:spPr>
                </pic:pic>
              </a:graphicData>
            </a:graphic>
          </wp:inline>
        </w:drawing>
      </w:r>
    </w:p>
    <w:p w:rsidR="0069283A" w:rsidRDefault="0069283A" w:rsidP="0069283A">
      <w:pPr>
        <w:rPr>
          <w:rFonts w:ascii="Times" w:hAnsi="Times"/>
        </w:rPr>
      </w:pPr>
    </w:p>
    <w:p w:rsidR="0069283A" w:rsidRPr="007C23EF" w:rsidRDefault="0069283A" w:rsidP="0069283A">
      <w:pPr>
        <w:jc w:val="center"/>
        <w:rPr>
          <w:rFonts w:ascii="Times" w:hAnsi="Times"/>
          <w:b/>
          <w:u w:val="single"/>
        </w:rPr>
      </w:pPr>
      <w:r w:rsidRPr="007C23EF">
        <w:rPr>
          <w:rFonts w:ascii="Times" w:hAnsi="Times"/>
          <w:b/>
          <w:u w:val="single"/>
        </w:rPr>
        <w:t>Article:</w:t>
      </w:r>
    </w:p>
    <w:p w:rsidR="0069283A" w:rsidRPr="007C23EF" w:rsidRDefault="0069283A" w:rsidP="0069283A">
      <w:pPr>
        <w:rPr>
          <w:rFonts w:ascii="Times" w:hAnsi="Times"/>
        </w:rPr>
      </w:pPr>
      <w:r w:rsidRPr="007C23EF">
        <w:rPr>
          <w:rFonts w:ascii="Times" w:hAnsi="Times"/>
        </w:rPr>
        <w:t xml:space="preserve">From:  </w:t>
      </w:r>
      <w:r w:rsidRPr="007C23EF">
        <w:rPr>
          <w:rFonts w:ascii="Times" w:hAnsi="Times"/>
          <w:i/>
        </w:rPr>
        <w:t>The Park Slope Courier</w:t>
      </w:r>
      <w:r w:rsidRPr="007C23EF">
        <w:rPr>
          <w:rFonts w:ascii="Times" w:hAnsi="Times"/>
        </w:rPr>
        <w:t>, May 14, 2001, p. 21.</w:t>
      </w:r>
    </w:p>
    <w:p w:rsidR="0069283A" w:rsidRPr="007C23EF" w:rsidRDefault="0069283A" w:rsidP="0069283A">
      <w:pPr>
        <w:rPr>
          <w:rFonts w:ascii="Times" w:hAnsi="Times"/>
        </w:rPr>
      </w:pPr>
      <w:r w:rsidRPr="007C23EF">
        <w:rPr>
          <w:rFonts w:ascii="Times" w:hAnsi="Times"/>
          <w:b/>
        </w:rPr>
        <w:t xml:space="preserve">ARCHAEOLOGISTS UNCOVER SECRET LOTT HOUSE ROOMS </w:t>
      </w:r>
      <w:r w:rsidRPr="007C23EF">
        <w:rPr>
          <w:rFonts w:ascii="Times" w:hAnsi="Times"/>
        </w:rPr>
        <w:t>by Helen Klein</w:t>
      </w:r>
    </w:p>
    <w:p w:rsidR="0069283A" w:rsidRPr="007C23EF" w:rsidRDefault="0069283A" w:rsidP="0069283A">
      <w:pPr>
        <w:rPr>
          <w:rFonts w:ascii="Times" w:hAnsi="Times"/>
        </w:rPr>
      </w:pPr>
      <w:r w:rsidRPr="007C23EF">
        <w:rPr>
          <w:rFonts w:ascii="Times" w:hAnsi="Times"/>
        </w:rPr>
        <w:t xml:space="preserve">It takes care, patience, and more than a little passion to pry the secrets from an old house. </w:t>
      </w:r>
    </w:p>
    <w:p w:rsidR="0069283A" w:rsidRPr="007C23EF" w:rsidRDefault="0069283A" w:rsidP="0069283A">
      <w:pPr>
        <w:rPr>
          <w:rFonts w:ascii="Times" w:hAnsi="Times"/>
        </w:rPr>
      </w:pPr>
      <w:r w:rsidRPr="007C23EF">
        <w:rPr>
          <w:rFonts w:ascii="Times" w:hAnsi="Times"/>
        </w:rPr>
        <w:t xml:space="preserve">In the case of the </w:t>
      </w:r>
      <w:proofErr w:type="spellStart"/>
      <w:r w:rsidRPr="007C23EF">
        <w:rPr>
          <w:rFonts w:ascii="Times" w:hAnsi="Times"/>
        </w:rPr>
        <w:t>Hendrick</w:t>
      </w:r>
      <w:proofErr w:type="spellEnd"/>
      <w:r w:rsidRPr="007C23EF">
        <w:rPr>
          <w:rFonts w:ascii="Times" w:hAnsi="Times"/>
        </w:rPr>
        <w:t xml:space="preserve"> I. Lott House, a pre-Revolutionary homestead nestled on a quiet residential street in Marine Park, the secrets revealed through an ongoing investigation of the structure—under the auspices of the Brooklyn College Archaeological Research Center (BC-ARC), directed by Professor Arthur </w:t>
      </w:r>
      <w:proofErr w:type="spellStart"/>
      <w:r w:rsidRPr="007C23EF">
        <w:rPr>
          <w:rFonts w:ascii="Times" w:hAnsi="Times"/>
        </w:rPr>
        <w:t>Bankoff</w:t>
      </w:r>
      <w:proofErr w:type="spellEnd"/>
      <w:r w:rsidRPr="007C23EF">
        <w:rPr>
          <w:rFonts w:ascii="Times" w:hAnsi="Times"/>
        </w:rPr>
        <w:t xml:space="preserve">—include not one, but two secret areas.  </w:t>
      </w:r>
    </w:p>
    <w:p w:rsidR="0069283A" w:rsidRPr="007C23EF" w:rsidRDefault="0069283A" w:rsidP="0069283A">
      <w:pPr>
        <w:rPr>
          <w:rFonts w:ascii="Times" w:hAnsi="Times"/>
        </w:rPr>
      </w:pPr>
      <w:r w:rsidRPr="007C23EF">
        <w:rPr>
          <w:rFonts w:ascii="Times" w:hAnsi="Times"/>
        </w:rPr>
        <w:t xml:space="preserve">One is believed by archaeologists to have been old slave quarters. The other hidden room may have been used as a stop on the Underground Railroad.  </w:t>
      </w:r>
    </w:p>
    <w:p w:rsidR="0069283A" w:rsidRPr="007C23EF" w:rsidRDefault="0069283A" w:rsidP="0069283A">
      <w:pPr>
        <w:rPr>
          <w:rFonts w:ascii="Times" w:hAnsi="Times"/>
        </w:rPr>
      </w:pPr>
      <w:r w:rsidRPr="007C23EF">
        <w:rPr>
          <w:rFonts w:ascii="Times" w:hAnsi="Times"/>
        </w:rPr>
        <w:t>The news has reverberated through the archaeological world, clearly validating the heroic efforts by community members to save the structure, which, despite its designation as a landmark in 1989, had been precariously poised on the brink of destruction until 1998.</w:t>
      </w:r>
    </w:p>
    <w:p w:rsidR="0069283A" w:rsidRPr="007C23EF" w:rsidRDefault="0069283A" w:rsidP="0069283A">
      <w:pPr>
        <w:rPr>
          <w:rFonts w:ascii="Times" w:hAnsi="Times"/>
        </w:rPr>
      </w:pPr>
      <w:r w:rsidRPr="007C23EF">
        <w:rPr>
          <w:rFonts w:ascii="Times" w:hAnsi="Times"/>
        </w:rPr>
        <w:t xml:space="preserve">It was then that the Campaign to Save the Lott House, a public/private partnership of the Historic House Trust of New York City, New York City Parks and Recreation, and the Lott House Preservation Association, was launched with the goal of purchasing the house and restoring it as a community resource.  </w:t>
      </w:r>
    </w:p>
    <w:p w:rsidR="0069283A" w:rsidRPr="007C23EF" w:rsidRDefault="0069283A" w:rsidP="0069283A">
      <w:pPr>
        <w:rPr>
          <w:rFonts w:ascii="Times" w:hAnsi="Times"/>
        </w:rPr>
      </w:pPr>
      <w:r w:rsidRPr="007C23EF">
        <w:rPr>
          <w:rFonts w:ascii="Times" w:hAnsi="Times"/>
        </w:rPr>
        <w:t>Even before the momentous discoveries had been made, it was clear that the Lott House, which is located at 1940 East 36</w:t>
      </w:r>
      <w:r w:rsidRPr="007C23EF">
        <w:rPr>
          <w:rFonts w:ascii="Times" w:hAnsi="Times"/>
          <w:vertAlign w:val="superscript"/>
        </w:rPr>
        <w:t>th</w:t>
      </w:r>
      <w:r w:rsidRPr="007C23EF">
        <w:rPr>
          <w:rFonts w:ascii="Times" w:hAnsi="Times"/>
        </w:rPr>
        <w:t xml:space="preserve"> Street, was indeed a rare gem. Dating back in its oldest section to the 1720s, it is one of only 14 such structures surviving today in Brooklyn.  </w:t>
      </w:r>
    </w:p>
    <w:p w:rsidR="0069283A" w:rsidRPr="007C23EF" w:rsidRDefault="0069283A" w:rsidP="0069283A">
      <w:pPr>
        <w:rPr>
          <w:rFonts w:ascii="Times" w:hAnsi="Times"/>
        </w:rPr>
      </w:pPr>
      <w:r w:rsidRPr="007C23EF">
        <w:rPr>
          <w:rFonts w:ascii="Times" w:hAnsi="Times"/>
        </w:rPr>
        <w:t xml:space="preserve">It is also incredibly pristine for a house that is approximately 280 years old. Because, over the years, little had been done to modernize the house, many layers of history still remain virtually untouched within the venerable dwelling which eight generations of the same family called home, until 1989, when its last inhabitant, Ella </w:t>
      </w:r>
      <w:proofErr w:type="spellStart"/>
      <w:r w:rsidRPr="007C23EF">
        <w:rPr>
          <w:rFonts w:ascii="Times" w:hAnsi="Times"/>
        </w:rPr>
        <w:t>Suydam</w:t>
      </w:r>
      <w:proofErr w:type="spellEnd"/>
      <w:r w:rsidRPr="007C23EF">
        <w:rPr>
          <w:rFonts w:ascii="Times" w:hAnsi="Times"/>
        </w:rPr>
        <w:t xml:space="preserve">, a descendant of </w:t>
      </w:r>
      <w:proofErr w:type="spellStart"/>
      <w:r w:rsidRPr="007C23EF">
        <w:rPr>
          <w:rFonts w:ascii="Times" w:hAnsi="Times"/>
        </w:rPr>
        <w:t>Hendrick</w:t>
      </w:r>
      <w:proofErr w:type="spellEnd"/>
      <w:r w:rsidRPr="007C23EF">
        <w:rPr>
          <w:rFonts w:ascii="Times" w:hAnsi="Times"/>
        </w:rPr>
        <w:t xml:space="preserve"> Lott, died.  </w:t>
      </w:r>
    </w:p>
    <w:p w:rsidR="0069283A" w:rsidRDefault="0069283A" w:rsidP="0069283A">
      <w:pPr>
        <w:pStyle w:val="BodyText"/>
        <w:rPr>
          <w:rFonts w:ascii="Times" w:hAnsi="Times"/>
          <w:sz w:val="24"/>
        </w:rPr>
      </w:pPr>
      <w:r w:rsidRPr="007C23EF">
        <w:rPr>
          <w:rFonts w:ascii="Times" w:hAnsi="Times"/>
          <w:sz w:val="24"/>
        </w:rPr>
        <w:t xml:space="preserve">According to archaeologist Christopher </w:t>
      </w:r>
      <w:proofErr w:type="spellStart"/>
      <w:r w:rsidRPr="007C23EF">
        <w:rPr>
          <w:rFonts w:ascii="Times" w:hAnsi="Times"/>
          <w:sz w:val="24"/>
        </w:rPr>
        <w:t>Ricciardi</w:t>
      </w:r>
      <w:proofErr w:type="spellEnd"/>
      <w:r w:rsidRPr="007C23EF">
        <w:rPr>
          <w:rFonts w:ascii="Times" w:hAnsi="Times"/>
          <w:sz w:val="24"/>
        </w:rPr>
        <w:t>, project manager at the Lott House excavations, the Lott family’s ownership of the home represents “the longest continuous ownership of property in New York City by one family.”</w:t>
      </w:r>
    </w:p>
    <w:p w:rsidR="0069283A" w:rsidRPr="007C23EF" w:rsidRDefault="0069283A" w:rsidP="0069283A">
      <w:pPr>
        <w:pStyle w:val="BodyText"/>
        <w:rPr>
          <w:rFonts w:ascii="Times" w:hAnsi="Times"/>
          <w:sz w:val="24"/>
        </w:rPr>
      </w:pPr>
    </w:p>
    <w:p w:rsidR="0069283A" w:rsidRPr="007C23EF" w:rsidRDefault="0069283A" w:rsidP="0069283A">
      <w:pPr>
        <w:rPr>
          <w:rFonts w:ascii="Times" w:hAnsi="Times"/>
        </w:rPr>
      </w:pPr>
      <w:r w:rsidRPr="007C23EF">
        <w:rPr>
          <w:rFonts w:ascii="Times" w:hAnsi="Times"/>
        </w:rPr>
        <w:t xml:space="preserve">Now, the amazing finds at the house have focused the spotlight of attention on the efforts of the team working there, efforts detailed recently in the May/June issue of </w:t>
      </w:r>
      <w:r w:rsidRPr="007C23EF">
        <w:rPr>
          <w:rFonts w:ascii="Times" w:hAnsi="Times"/>
          <w:i/>
        </w:rPr>
        <w:t>Archaeology</w:t>
      </w:r>
      <w:r w:rsidRPr="007C23EF">
        <w:rPr>
          <w:rFonts w:ascii="Times" w:hAnsi="Times"/>
        </w:rPr>
        <w:t xml:space="preserve"> magazine.  </w:t>
      </w:r>
    </w:p>
    <w:p w:rsidR="0069283A" w:rsidRPr="007C23EF" w:rsidRDefault="0069283A" w:rsidP="0069283A">
      <w:pPr>
        <w:rPr>
          <w:rFonts w:ascii="Times" w:hAnsi="Times"/>
        </w:rPr>
      </w:pPr>
      <w:r w:rsidRPr="007C23EF">
        <w:rPr>
          <w:rFonts w:ascii="Times" w:hAnsi="Times"/>
        </w:rPr>
        <w:t xml:space="preserve">The Lott family certainly had slaves, as many as 12 at one point, according to </w:t>
      </w:r>
      <w:proofErr w:type="spellStart"/>
      <w:r w:rsidRPr="007C23EF">
        <w:rPr>
          <w:rFonts w:ascii="Times" w:hAnsi="Times"/>
        </w:rPr>
        <w:t>Ricciardi</w:t>
      </w:r>
      <w:proofErr w:type="spellEnd"/>
      <w:r w:rsidRPr="007C23EF">
        <w:rPr>
          <w:rFonts w:ascii="Times" w:hAnsi="Times"/>
        </w:rPr>
        <w:t>. “This,” he said, “made them one of the largest slave owners in the area.”</w:t>
      </w:r>
    </w:p>
    <w:p w:rsidR="0069283A" w:rsidRPr="007C23EF" w:rsidRDefault="0069283A" w:rsidP="0069283A">
      <w:pPr>
        <w:rPr>
          <w:rFonts w:ascii="Times" w:hAnsi="Times"/>
        </w:rPr>
      </w:pPr>
      <w:r w:rsidRPr="007C23EF">
        <w:rPr>
          <w:rFonts w:ascii="Times" w:hAnsi="Times"/>
        </w:rPr>
        <w:t xml:space="preserve">However, added </w:t>
      </w:r>
      <w:proofErr w:type="spellStart"/>
      <w:r w:rsidRPr="007C23EF">
        <w:rPr>
          <w:rFonts w:ascii="Times" w:hAnsi="Times"/>
        </w:rPr>
        <w:t>Ricciardi</w:t>
      </w:r>
      <w:proofErr w:type="spellEnd"/>
      <w:r w:rsidRPr="007C23EF">
        <w:rPr>
          <w:rFonts w:ascii="Times" w:hAnsi="Times"/>
        </w:rPr>
        <w:t xml:space="preserve">, “We know they freed most of their slaves by 1801, 25 years before New York State did away with slavery, so we can make the assumption that these are early abolitionists.  </w:t>
      </w:r>
    </w:p>
    <w:p w:rsidR="0069283A" w:rsidRPr="007C23EF" w:rsidRDefault="0069283A" w:rsidP="0069283A">
      <w:pPr>
        <w:rPr>
          <w:rFonts w:ascii="Times" w:hAnsi="Times"/>
        </w:rPr>
      </w:pPr>
      <w:r w:rsidRPr="007C23EF">
        <w:rPr>
          <w:rFonts w:ascii="Times" w:hAnsi="Times"/>
        </w:rPr>
        <w:t xml:space="preserve">“They then hired their former slaves on as paid servants,” </w:t>
      </w:r>
      <w:proofErr w:type="spellStart"/>
      <w:r w:rsidRPr="007C23EF">
        <w:rPr>
          <w:rFonts w:ascii="Times" w:hAnsi="Times"/>
        </w:rPr>
        <w:t>Ricciardi</w:t>
      </w:r>
      <w:proofErr w:type="spellEnd"/>
      <w:r w:rsidRPr="007C23EF">
        <w:rPr>
          <w:rFonts w:ascii="Times" w:hAnsi="Times"/>
        </w:rPr>
        <w:t xml:space="preserve"> continued, “who were still working for the family during the 1840s, when the Underground Railroad was at its height.”</w:t>
      </w:r>
    </w:p>
    <w:p w:rsidR="0069283A" w:rsidRPr="007C23EF" w:rsidRDefault="0069283A" w:rsidP="0069283A">
      <w:pPr>
        <w:rPr>
          <w:rFonts w:ascii="Times" w:hAnsi="Times"/>
        </w:rPr>
      </w:pPr>
      <w:r w:rsidRPr="007C23EF">
        <w:rPr>
          <w:rFonts w:ascii="Times" w:hAnsi="Times"/>
        </w:rPr>
        <w:t xml:space="preserve">This information supports the theory that a tiny space—literally a closet within a closet, its door cunningly hidden behind coat hooks that would have held a curtain of garments—might well have been a way station for escaping slaves.  </w:t>
      </w:r>
    </w:p>
    <w:p w:rsidR="0069283A" w:rsidRPr="007C23EF" w:rsidRDefault="0069283A" w:rsidP="0069283A">
      <w:pPr>
        <w:rPr>
          <w:rFonts w:ascii="Times" w:hAnsi="Times"/>
        </w:rPr>
      </w:pPr>
      <w:r w:rsidRPr="007C23EF">
        <w:rPr>
          <w:rFonts w:ascii="Times" w:hAnsi="Times"/>
        </w:rPr>
        <w:t xml:space="preserve">So </w:t>
      </w:r>
      <w:proofErr w:type="gramStart"/>
      <w:r w:rsidRPr="007C23EF">
        <w:rPr>
          <w:rFonts w:ascii="Times" w:hAnsi="Times"/>
        </w:rPr>
        <w:t>does</w:t>
      </w:r>
      <w:proofErr w:type="gramEnd"/>
      <w:r w:rsidRPr="007C23EF">
        <w:rPr>
          <w:rFonts w:ascii="Times" w:hAnsi="Times"/>
        </w:rPr>
        <w:t xml:space="preserve"> anecdotal evidence provided by family members. </w:t>
      </w:r>
      <w:proofErr w:type="spellStart"/>
      <w:r w:rsidRPr="007C23EF">
        <w:rPr>
          <w:rFonts w:ascii="Times" w:hAnsi="Times"/>
        </w:rPr>
        <w:t>Ricciardi</w:t>
      </w:r>
      <w:proofErr w:type="spellEnd"/>
      <w:r w:rsidRPr="007C23EF">
        <w:rPr>
          <w:rFonts w:ascii="Times" w:hAnsi="Times"/>
        </w:rPr>
        <w:t xml:space="preserve"> said that two different descendants of the Lott family, who didn’t know each other, both recalled the same story when given tours of the old homestead. “They said this was where they kept their runaway slaves,” he noted.  </w:t>
      </w:r>
    </w:p>
    <w:p w:rsidR="0069283A" w:rsidRPr="007C23EF" w:rsidRDefault="0069283A" w:rsidP="0069283A">
      <w:pPr>
        <w:rPr>
          <w:rFonts w:ascii="Times" w:hAnsi="Times"/>
        </w:rPr>
      </w:pPr>
      <w:r w:rsidRPr="007C23EF">
        <w:rPr>
          <w:rFonts w:ascii="Times" w:hAnsi="Times"/>
        </w:rPr>
        <w:t xml:space="preserve">“We know,” </w:t>
      </w:r>
      <w:proofErr w:type="spellStart"/>
      <w:proofErr w:type="gramStart"/>
      <w:r w:rsidRPr="007C23EF">
        <w:rPr>
          <w:rFonts w:ascii="Times" w:hAnsi="Times"/>
        </w:rPr>
        <w:t>Ricciardi</w:t>
      </w:r>
      <w:proofErr w:type="spellEnd"/>
      <w:proofErr w:type="gramEnd"/>
      <w:r w:rsidRPr="007C23EF">
        <w:rPr>
          <w:rFonts w:ascii="Times" w:hAnsi="Times"/>
        </w:rPr>
        <w:t xml:space="preserve"> said, “that the Underground Railroad ran in Brooklyn. One branch ran from Staten Island to Brooklyn to Queens to the Bronx, then to Westchester, Albany, and further north. It avoided Manhattan </w:t>
      </w:r>
      <w:proofErr w:type="gramStart"/>
      <w:r w:rsidRPr="007C23EF">
        <w:rPr>
          <w:rFonts w:ascii="Times" w:hAnsi="Times"/>
        </w:rPr>
        <w:t>island,</w:t>
      </w:r>
      <w:proofErr w:type="gramEnd"/>
      <w:r w:rsidRPr="007C23EF">
        <w:rPr>
          <w:rFonts w:ascii="Times" w:hAnsi="Times"/>
        </w:rPr>
        <w:t xml:space="preserve"> because Manhattan supported the south for economic reasons.  </w:t>
      </w:r>
    </w:p>
    <w:p w:rsidR="0069283A" w:rsidRPr="007C23EF" w:rsidRDefault="0069283A" w:rsidP="0069283A">
      <w:pPr>
        <w:rPr>
          <w:rFonts w:ascii="Times" w:hAnsi="Times"/>
        </w:rPr>
      </w:pPr>
    </w:p>
    <w:p w:rsidR="0069283A" w:rsidRPr="007C23EF" w:rsidRDefault="0069283A" w:rsidP="0069283A">
      <w:pPr>
        <w:rPr>
          <w:rFonts w:ascii="Times" w:hAnsi="Times"/>
        </w:rPr>
      </w:pPr>
      <w:r w:rsidRPr="007C23EF">
        <w:rPr>
          <w:rFonts w:ascii="Times" w:hAnsi="Times"/>
        </w:rPr>
        <w:t xml:space="preserve">“Any house in the north that existed prior to the Civil War claims to be a stop on the Underground Railroad,” </w:t>
      </w:r>
      <w:proofErr w:type="spellStart"/>
      <w:r w:rsidRPr="007C23EF">
        <w:rPr>
          <w:rFonts w:ascii="Times" w:hAnsi="Times"/>
        </w:rPr>
        <w:t>Ricciardi</w:t>
      </w:r>
      <w:proofErr w:type="spellEnd"/>
      <w:r w:rsidRPr="007C23EF">
        <w:rPr>
          <w:rFonts w:ascii="Times" w:hAnsi="Times"/>
        </w:rPr>
        <w:t xml:space="preserve"> acknowledged. “It’s sort of like saying, ‘George Washington slept here.’</w:t>
      </w:r>
    </w:p>
    <w:p w:rsidR="0069283A" w:rsidRDefault="0069283A" w:rsidP="0069283A">
      <w:pPr>
        <w:rPr>
          <w:rFonts w:ascii="Times" w:hAnsi="Times"/>
        </w:rPr>
      </w:pPr>
      <w:r w:rsidRPr="007C23EF">
        <w:rPr>
          <w:rFonts w:ascii="Times" w:hAnsi="Times"/>
        </w:rPr>
        <w:t>“But,” he went on, “when you take the circumstantial evidence of two people who didn’t know each other, and you take the fact that the family freed its slaves 25 years before they were required to, and that those people were still working here, in the 1840s, as paid servants, you can say, ‘It might have been.’”</w:t>
      </w:r>
    </w:p>
    <w:p w:rsidR="0069283A" w:rsidRPr="007C23EF" w:rsidRDefault="0069283A" w:rsidP="0069283A">
      <w:pPr>
        <w:rPr>
          <w:rFonts w:ascii="Times" w:hAnsi="Times"/>
        </w:rPr>
      </w:pPr>
    </w:p>
    <w:p w:rsidR="0069283A" w:rsidRPr="007C23EF" w:rsidRDefault="0069283A" w:rsidP="0069283A">
      <w:pPr>
        <w:jc w:val="center"/>
        <w:rPr>
          <w:rFonts w:ascii="Times" w:hAnsi="Times"/>
        </w:rPr>
      </w:pPr>
      <w:r w:rsidRPr="007C23EF">
        <w:rPr>
          <w:rFonts w:ascii="Times" w:hAnsi="Times"/>
        </w:rPr>
        <w:t>Another World</w:t>
      </w:r>
    </w:p>
    <w:p w:rsidR="0069283A" w:rsidRPr="007C23EF" w:rsidRDefault="0069283A" w:rsidP="0069283A">
      <w:pPr>
        <w:rPr>
          <w:rFonts w:ascii="Times" w:hAnsi="Times"/>
        </w:rPr>
      </w:pPr>
      <w:r w:rsidRPr="007C23EF">
        <w:rPr>
          <w:rFonts w:ascii="Times" w:hAnsi="Times"/>
        </w:rPr>
        <w:t>The old slave quarters—the forgotten second story of a lean-to on the eastern side of the home, accessible through a trap door in the ceiling—provides a myriad of clu</w:t>
      </w:r>
      <w:r>
        <w:rPr>
          <w:rFonts w:ascii="Times" w:hAnsi="Times"/>
        </w:rPr>
        <w:t xml:space="preserve">es to a long-ago way of life.  </w:t>
      </w:r>
    </w:p>
    <w:p w:rsidR="0069283A" w:rsidRPr="007C23EF" w:rsidRDefault="0069283A" w:rsidP="0069283A">
      <w:pPr>
        <w:rPr>
          <w:rFonts w:ascii="Times" w:hAnsi="Times"/>
        </w:rPr>
      </w:pPr>
      <w:r w:rsidRPr="007C23EF">
        <w:rPr>
          <w:rFonts w:ascii="Times" w:hAnsi="Times"/>
        </w:rPr>
        <w:t xml:space="preserve">Worn stair treads leading upward to a boarded-up doorway which gave access to the main portion of the 1720s house were clearly heavily used, noted </w:t>
      </w:r>
      <w:proofErr w:type="spellStart"/>
      <w:r w:rsidRPr="007C23EF">
        <w:rPr>
          <w:rFonts w:ascii="Times" w:hAnsi="Times"/>
        </w:rPr>
        <w:t>Ricciardi</w:t>
      </w:r>
      <w:proofErr w:type="spellEnd"/>
      <w:r w:rsidRPr="007C23EF">
        <w:rPr>
          <w:rFonts w:ascii="Times" w:hAnsi="Times"/>
        </w:rPr>
        <w:t xml:space="preserve">, “So much so that the nails are coming through.” These were probably the steps, he said, used by the people living in the rooms when entering the main building to serve the Lott family.  </w:t>
      </w:r>
    </w:p>
    <w:p w:rsidR="0069283A" w:rsidRPr="007C23EF" w:rsidRDefault="0069283A" w:rsidP="0069283A">
      <w:pPr>
        <w:rPr>
          <w:rFonts w:ascii="Times" w:hAnsi="Times"/>
        </w:rPr>
      </w:pPr>
      <w:r w:rsidRPr="007C23EF">
        <w:rPr>
          <w:rFonts w:ascii="Times" w:hAnsi="Times"/>
        </w:rPr>
        <w:t xml:space="preserve">A blackened mortar-covered area on the chimney provides evidence of efforts to warm the space. It was likely, said </w:t>
      </w:r>
      <w:proofErr w:type="spellStart"/>
      <w:r w:rsidRPr="007C23EF">
        <w:rPr>
          <w:rFonts w:ascii="Times" w:hAnsi="Times"/>
        </w:rPr>
        <w:t>Ricciardi</w:t>
      </w:r>
      <w:proofErr w:type="spellEnd"/>
      <w:r w:rsidRPr="007C23EF">
        <w:rPr>
          <w:rFonts w:ascii="Times" w:hAnsi="Times"/>
        </w:rPr>
        <w:t xml:space="preserve">, a beehive-shaped oven that was later filled in. Dried-up, blackened bits of wax from candles used for </w:t>
      </w:r>
      <w:r>
        <w:rPr>
          <w:rFonts w:ascii="Times" w:hAnsi="Times"/>
        </w:rPr>
        <w:t>illumination spatter the floor.</w:t>
      </w:r>
    </w:p>
    <w:p w:rsidR="0069283A" w:rsidRPr="007C23EF" w:rsidRDefault="0069283A" w:rsidP="0069283A">
      <w:pPr>
        <w:rPr>
          <w:rFonts w:ascii="Times" w:hAnsi="Times"/>
        </w:rPr>
      </w:pPr>
      <w:r w:rsidRPr="007C23EF">
        <w:rPr>
          <w:rFonts w:ascii="Times" w:hAnsi="Times"/>
        </w:rPr>
        <w:t xml:space="preserve">Most exciting, however, is a cache of objects that appear to have ritualistic meaning, found when the floorboards were lifted. These include corncobs arranged in the shape of a cross or star, a pouch tied with a piece of hemp, a single shell, and a pelvis bone from a sheep or goat.  </w:t>
      </w:r>
    </w:p>
    <w:p w:rsidR="0069283A" w:rsidRPr="007C23EF" w:rsidRDefault="0069283A" w:rsidP="0069283A">
      <w:pPr>
        <w:rPr>
          <w:rFonts w:ascii="Times" w:hAnsi="Times"/>
        </w:rPr>
      </w:pPr>
      <w:r w:rsidRPr="007C23EF">
        <w:rPr>
          <w:rFonts w:ascii="Times" w:hAnsi="Times"/>
        </w:rPr>
        <w:t xml:space="preserve">“In the Caribbean and the south,” explained </w:t>
      </w:r>
      <w:proofErr w:type="spellStart"/>
      <w:r w:rsidRPr="007C23EF">
        <w:rPr>
          <w:rFonts w:ascii="Times" w:hAnsi="Times"/>
        </w:rPr>
        <w:t>Ricciardi</w:t>
      </w:r>
      <w:proofErr w:type="spellEnd"/>
      <w:r w:rsidRPr="007C23EF">
        <w:rPr>
          <w:rFonts w:ascii="Times" w:hAnsi="Times"/>
        </w:rPr>
        <w:t>, “it was common to put such things under the floor where you were living.”</w:t>
      </w:r>
    </w:p>
    <w:p w:rsidR="0069283A" w:rsidRPr="007C23EF" w:rsidRDefault="0069283A" w:rsidP="0069283A">
      <w:pPr>
        <w:rPr>
          <w:rFonts w:ascii="Times" w:hAnsi="Times"/>
        </w:rPr>
      </w:pPr>
      <w:r w:rsidRPr="007C23EF">
        <w:rPr>
          <w:rFonts w:ascii="Times" w:hAnsi="Times"/>
        </w:rPr>
        <w:t>In both the old slave quarters and the hidden room, history is palpable, so close that it can be touched. The past becomes startlingly viv</w:t>
      </w:r>
      <w:r>
        <w:rPr>
          <w:rFonts w:ascii="Times" w:hAnsi="Times"/>
        </w:rPr>
        <w:t xml:space="preserve">id in these evocative spaces.  </w:t>
      </w:r>
    </w:p>
    <w:p w:rsidR="0069283A" w:rsidRPr="007C23EF" w:rsidRDefault="0069283A" w:rsidP="0069283A">
      <w:pPr>
        <w:rPr>
          <w:rFonts w:ascii="Times" w:hAnsi="Times"/>
        </w:rPr>
      </w:pPr>
      <w:r w:rsidRPr="007C23EF">
        <w:rPr>
          <w:rFonts w:ascii="Times" w:hAnsi="Times"/>
        </w:rPr>
        <w:t xml:space="preserve">“That’s what we have tried to do,” noted </w:t>
      </w:r>
      <w:proofErr w:type="spellStart"/>
      <w:r w:rsidRPr="007C23EF">
        <w:rPr>
          <w:rFonts w:ascii="Times" w:hAnsi="Times"/>
        </w:rPr>
        <w:t>Ricciardi</w:t>
      </w:r>
      <w:proofErr w:type="spellEnd"/>
      <w:r w:rsidRPr="007C23EF">
        <w:rPr>
          <w:rFonts w:ascii="Times" w:hAnsi="Times"/>
        </w:rPr>
        <w:t>. “Make the project alive for people. The amazing thing is that this house is in our own backyard. People still walk by and say, ‘It’s that old house.’ They don’t realize that it’s no ‘that old house,’ but that it is a national treasure.”</w:t>
      </w:r>
    </w:p>
    <w:p w:rsidR="0069283A" w:rsidRPr="007C23EF" w:rsidRDefault="0069283A" w:rsidP="0069283A">
      <w:pPr>
        <w:rPr>
          <w:rFonts w:ascii="Times" w:hAnsi="Times"/>
        </w:rPr>
      </w:pPr>
      <w:r w:rsidRPr="007C23EF">
        <w:rPr>
          <w:rFonts w:ascii="Times" w:hAnsi="Times"/>
        </w:rPr>
        <w:t xml:space="preserve">The archaeologists’ discoveries at the Lott House are hardly recent. Rather, explained </w:t>
      </w:r>
      <w:proofErr w:type="spellStart"/>
      <w:r w:rsidRPr="007C23EF">
        <w:rPr>
          <w:rFonts w:ascii="Times" w:hAnsi="Times"/>
        </w:rPr>
        <w:t>Ricciardi</w:t>
      </w:r>
      <w:proofErr w:type="spellEnd"/>
      <w:r w:rsidRPr="007C23EF">
        <w:rPr>
          <w:rFonts w:ascii="Times" w:hAnsi="Times"/>
        </w:rPr>
        <w:t>, they date as far back as 1999. “We sat on it for a year and a half,” he went on. “We did as much homework and background research as we could, and we brought in other archaeologists, historians, and cultural anthropologists. We asked them if our line of thinking was possible, because someone else could come in and interpret all of this differently. But, everyone said ‘yes.’”</w:t>
      </w:r>
    </w:p>
    <w:p w:rsidR="0069283A" w:rsidRPr="007C23EF" w:rsidRDefault="0069283A" w:rsidP="0069283A">
      <w:pPr>
        <w:rPr>
          <w:rFonts w:ascii="Times" w:hAnsi="Times"/>
        </w:rPr>
      </w:pPr>
      <w:r w:rsidRPr="007C23EF">
        <w:rPr>
          <w:rFonts w:ascii="Times" w:hAnsi="Times"/>
        </w:rPr>
        <w:t xml:space="preserve">Has the Lott House finished giving up its secrets? </w:t>
      </w:r>
      <w:proofErr w:type="spellStart"/>
      <w:r w:rsidRPr="007C23EF">
        <w:rPr>
          <w:rFonts w:ascii="Times" w:hAnsi="Times"/>
        </w:rPr>
        <w:t>Ricciardi</w:t>
      </w:r>
      <w:proofErr w:type="spellEnd"/>
      <w:r w:rsidRPr="007C23EF">
        <w:rPr>
          <w:rFonts w:ascii="Times" w:hAnsi="Times"/>
        </w:rPr>
        <w:t xml:space="preserve">, shining a light on the old slave quarters to illuminate its shadowed corners, said </w:t>
      </w:r>
      <w:r>
        <w:rPr>
          <w:rFonts w:ascii="Times" w:hAnsi="Times"/>
        </w:rPr>
        <w:t>he believed quite the opposite.</w:t>
      </w:r>
    </w:p>
    <w:p w:rsidR="0069283A" w:rsidRPr="007C23EF" w:rsidRDefault="0069283A" w:rsidP="0069283A">
      <w:pPr>
        <w:rPr>
          <w:rFonts w:ascii="Times" w:hAnsi="Times"/>
        </w:rPr>
      </w:pPr>
      <w:r w:rsidRPr="007C23EF">
        <w:rPr>
          <w:rFonts w:ascii="Times" w:hAnsi="Times"/>
        </w:rPr>
        <w:t xml:space="preserve">“I think the house has a lot more secrets all over the place,” he noted. “We didn’t know this was here. You can’t see it from the outside and it makes no sense that it’s here. We had been working on the house for two and a half years before we found it. That’s what makes </w:t>
      </w:r>
      <w:proofErr w:type="gramStart"/>
      <w:r w:rsidRPr="007C23EF">
        <w:rPr>
          <w:rFonts w:ascii="Times" w:hAnsi="Times"/>
        </w:rPr>
        <w:t>this such</w:t>
      </w:r>
      <w:proofErr w:type="gramEnd"/>
      <w:r w:rsidRPr="007C23EF">
        <w:rPr>
          <w:rFonts w:ascii="Times" w:hAnsi="Times"/>
        </w:rPr>
        <w:t xml:space="preserve"> a special house, why it is so vital that the project moves forward. There’s a lot more history here than any of us imagine.” </w:t>
      </w:r>
    </w:p>
    <w:p w:rsidR="0069283A" w:rsidRDefault="0069283A" w:rsidP="00B23C6E">
      <w:pPr>
        <w:spacing w:after="0"/>
        <w:rPr>
          <w:rFonts w:ascii="Times New Roman" w:hAnsi="Times New Roman"/>
          <w:b/>
          <w:sz w:val="28"/>
        </w:rPr>
      </w:pPr>
    </w:p>
    <w:p w:rsidR="0069283A" w:rsidRDefault="0069283A" w:rsidP="00B23C6E">
      <w:pPr>
        <w:spacing w:after="0"/>
        <w:rPr>
          <w:rFonts w:ascii="Times New Roman" w:hAnsi="Times New Roman"/>
          <w:b/>
          <w:sz w:val="28"/>
        </w:rPr>
      </w:pPr>
    </w:p>
    <w:p w:rsidR="0069283A" w:rsidRDefault="0069283A" w:rsidP="00B23C6E">
      <w:pPr>
        <w:spacing w:after="0"/>
        <w:rPr>
          <w:rFonts w:ascii="Times New Roman" w:hAnsi="Times New Roman"/>
          <w:b/>
          <w:sz w:val="28"/>
        </w:rPr>
      </w:pPr>
    </w:p>
    <w:p w:rsidR="0069283A" w:rsidRDefault="0069283A" w:rsidP="00B23C6E">
      <w:pPr>
        <w:spacing w:after="0"/>
        <w:rPr>
          <w:rFonts w:ascii="Times New Roman" w:hAnsi="Times New Roman"/>
          <w:b/>
          <w:sz w:val="28"/>
        </w:rPr>
      </w:pPr>
    </w:p>
    <w:p w:rsidR="0069283A" w:rsidRDefault="0069283A" w:rsidP="00B23C6E">
      <w:pPr>
        <w:spacing w:after="0"/>
        <w:rPr>
          <w:rFonts w:ascii="Times New Roman" w:hAnsi="Times New Roman"/>
          <w:b/>
          <w:sz w:val="28"/>
        </w:rPr>
      </w:pPr>
    </w:p>
    <w:p w:rsidR="0069283A" w:rsidRDefault="0069283A" w:rsidP="0069283A">
      <w:pPr>
        <w:rPr>
          <w:rFonts w:ascii="Times New Roman" w:hAnsi="Times New Roman"/>
        </w:rPr>
      </w:pPr>
    </w:p>
    <w:p w:rsidR="0069283A" w:rsidRDefault="0069283A" w:rsidP="0069283A">
      <w:pPr>
        <w:rPr>
          <w:rFonts w:ascii="Times New Roman" w:hAnsi="Times New Roman"/>
        </w:rPr>
      </w:pPr>
      <w:r>
        <w:rPr>
          <w:rFonts w:ascii="Times New Roman" w:hAnsi="Times New Roman"/>
        </w:rPr>
        <w:t xml:space="preserve">Michelle </w:t>
      </w:r>
      <w:proofErr w:type="spellStart"/>
      <w:r>
        <w:rPr>
          <w:rFonts w:ascii="Times New Roman" w:hAnsi="Times New Roman"/>
        </w:rPr>
        <w:t>Fiumefreddo</w:t>
      </w:r>
      <w:proofErr w:type="spellEnd"/>
    </w:p>
    <w:p w:rsidR="0069283A" w:rsidRDefault="0069283A" w:rsidP="0069283A">
      <w:pPr>
        <w:jc w:val="center"/>
        <w:rPr>
          <w:rFonts w:ascii="Times New Roman" w:hAnsi="Times New Roman"/>
          <w:b/>
        </w:rPr>
      </w:pPr>
      <w:r>
        <w:rPr>
          <w:rFonts w:ascii="Times New Roman" w:hAnsi="Times New Roman"/>
          <w:b/>
        </w:rPr>
        <w:t>Day 16: Looking at the Songs of Slavery: What do they mean?</w:t>
      </w:r>
    </w:p>
    <w:p w:rsidR="0069283A" w:rsidRDefault="0069283A" w:rsidP="0069283A">
      <w:pPr>
        <w:jc w:val="center"/>
        <w:rPr>
          <w:rFonts w:ascii="Times New Roman" w:hAnsi="Times New Roman"/>
          <w:b/>
        </w:rPr>
      </w:pPr>
    </w:p>
    <w:p w:rsidR="0069283A" w:rsidRDefault="0069283A" w:rsidP="0069283A">
      <w:pPr>
        <w:spacing w:after="0"/>
        <w:rPr>
          <w:rFonts w:ascii="Times New Roman" w:hAnsi="Times New Roman"/>
          <w:b/>
        </w:rPr>
      </w:pPr>
      <w:r>
        <w:rPr>
          <w:rFonts w:ascii="Times New Roman" w:hAnsi="Times New Roman"/>
          <w:b/>
        </w:rPr>
        <w:t>Enduring Understandings:</w:t>
      </w:r>
    </w:p>
    <w:p w:rsidR="0069283A" w:rsidRDefault="0069283A" w:rsidP="0069283A">
      <w:pPr>
        <w:spacing w:after="0"/>
        <w:rPr>
          <w:rFonts w:ascii="Times New Roman" w:hAnsi="Times New Roman"/>
        </w:rPr>
      </w:pPr>
      <w:r>
        <w:rPr>
          <w:rFonts w:ascii="Times New Roman" w:hAnsi="Times New Roman"/>
          <w:b/>
        </w:rPr>
        <w:tab/>
      </w:r>
      <w:r>
        <w:rPr>
          <w:rFonts w:ascii="Times New Roman" w:hAnsi="Times New Roman"/>
        </w:rPr>
        <w:t xml:space="preserve">Under oppression, people find ways to resist the oppression both individually and </w:t>
      </w:r>
    </w:p>
    <w:p w:rsidR="0069283A" w:rsidRDefault="0069283A" w:rsidP="0069283A">
      <w:pPr>
        <w:spacing w:after="0"/>
        <w:ind w:firstLine="720"/>
        <w:rPr>
          <w:rFonts w:ascii="Times New Roman" w:hAnsi="Times New Roman"/>
        </w:rPr>
      </w:pPr>
      <w:proofErr w:type="gramStart"/>
      <w:r>
        <w:rPr>
          <w:rFonts w:ascii="Times New Roman" w:hAnsi="Times New Roman"/>
        </w:rPr>
        <w:t>collectively</w:t>
      </w:r>
      <w:proofErr w:type="gramEnd"/>
      <w:r>
        <w:rPr>
          <w:rFonts w:ascii="Times New Roman" w:hAnsi="Times New Roman"/>
        </w:rPr>
        <w:t xml:space="preserve">.  </w:t>
      </w:r>
    </w:p>
    <w:p w:rsidR="0069283A" w:rsidRDefault="0069283A" w:rsidP="0069283A">
      <w:pPr>
        <w:spacing w:after="0"/>
        <w:ind w:firstLine="720"/>
        <w:rPr>
          <w:rFonts w:ascii="Times New Roman" w:hAnsi="Times New Roman"/>
        </w:rPr>
      </w:pPr>
    </w:p>
    <w:p w:rsidR="0069283A" w:rsidRDefault="0069283A" w:rsidP="0069283A">
      <w:pPr>
        <w:spacing w:after="0"/>
        <w:rPr>
          <w:rFonts w:ascii="Times New Roman" w:hAnsi="Times New Roman"/>
          <w:b/>
        </w:rPr>
      </w:pPr>
      <w:r>
        <w:rPr>
          <w:rFonts w:ascii="Times New Roman" w:hAnsi="Times New Roman"/>
          <w:b/>
        </w:rPr>
        <w:t xml:space="preserve">Essential Questions: </w:t>
      </w:r>
    </w:p>
    <w:p w:rsidR="0069283A" w:rsidRDefault="0069283A" w:rsidP="0069283A">
      <w:pPr>
        <w:spacing w:after="0"/>
        <w:rPr>
          <w:rFonts w:ascii="Times New Roman" w:hAnsi="Times New Roman"/>
        </w:rPr>
      </w:pPr>
      <w:r>
        <w:rPr>
          <w:rFonts w:ascii="Times New Roman" w:hAnsi="Times New Roman"/>
          <w:b/>
        </w:rPr>
        <w:tab/>
      </w:r>
      <w:r>
        <w:rPr>
          <w:rFonts w:ascii="Times New Roman" w:hAnsi="Times New Roman"/>
        </w:rPr>
        <w:t>What are ways that enslaved people resisted oppression?</w:t>
      </w:r>
    </w:p>
    <w:p w:rsidR="0069283A" w:rsidRDefault="0069283A" w:rsidP="0069283A">
      <w:pPr>
        <w:spacing w:after="0"/>
        <w:rPr>
          <w:rFonts w:ascii="Times New Roman" w:hAnsi="Times New Roman"/>
        </w:rPr>
      </w:pPr>
    </w:p>
    <w:p w:rsidR="0069283A" w:rsidRDefault="0069283A" w:rsidP="0069283A">
      <w:pPr>
        <w:spacing w:after="0"/>
        <w:rPr>
          <w:rFonts w:ascii="Times New Roman" w:hAnsi="Times New Roman"/>
          <w:b/>
        </w:rPr>
      </w:pPr>
      <w:r>
        <w:rPr>
          <w:rFonts w:ascii="Times New Roman" w:hAnsi="Times New Roman"/>
          <w:b/>
        </w:rPr>
        <w:t>Scope and Sequence Standards:</w:t>
      </w:r>
    </w:p>
    <w:p w:rsidR="0069283A" w:rsidRDefault="0069283A" w:rsidP="0069283A">
      <w:pPr>
        <w:spacing w:after="0"/>
        <w:rPr>
          <w:rFonts w:ascii="Times New Roman" w:hAnsi="Times New Roman"/>
        </w:rPr>
      </w:pPr>
      <w:r>
        <w:rPr>
          <w:rFonts w:ascii="Times New Roman" w:hAnsi="Times New Roman"/>
          <w:b/>
        </w:rPr>
        <w:tab/>
      </w:r>
      <w:r>
        <w:rPr>
          <w:rFonts w:ascii="Times New Roman" w:hAnsi="Times New Roman"/>
        </w:rPr>
        <w:t xml:space="preserve">4.3- Social, economic, and political </w:t>
      </w:r>
      <w:proofErr w:type="gramStart"/>
      <w:r>
        <w:rPr>
          <w:rFonts w:ascii="Times New Roman" w:hAnsi="Times New Roman"/>
        </w:rPr>
        <w:t>conditions  of</w:t>
      </w:r>
      <w:proofErr w:type="gramEnd"/>
      <w:r>
        <w:rPr>
          <w:rFonts w:ascii="Times New Roman" w:hAnsi="Times New Roman"/>
        </w:rPr>
        <w:t xml:space="preserve"> diverse New York communities </w:t>
      </w:r>
    </w:p>
    <w:p w:rsidR="0069283A" w:rsidRDefault="0069283A" w:rsidP="0069283A">
      <w:pPr>
        <w:spacing w:after="0"/>
        <w:ind w:firstLine="720"/>
        <w:rPr>
          <w:rFonts w:ascii="Times New Roman" w:hAnsi="Times New Roman"/>
        </w:rPr>
      </w:pPr>
      <w:r>
        <w:rPr>
          <w:rFonts w:ascii="Times New Roman" w:hAnsi="Times New Roman"/>
        </w:rPr>
        <w:t xml:space="preserve">(Africans) </w:t>
      </w:r>
      <w:proofErr w:type="gramStart"/>
      <w:r>
        <w:rPr>
          <w:rFonts w:ascii="Times New Roman" w:hAnsi="Times New Roman"/>
        </w:rPr>
        <w:t>before the war.</w:t>
      </w:r>
      <w:proofErr w:type="gramEnd"/>
      <w:r>
        <w:rPr>
          <w:rFonts w:ascii="Times New Roman" w:hAnsi="Times New Roman"/>
        </w:rPr>
        <w:t xml:space="preserve"> </w:t>
      </w:r>
    </w:p>
    <w:p w:rsidR="0069283A" w:rsidRDefault="0069283A" w:rsidP="0069283A">
      <w:pPr>
        <w:spacing w:after="0"/>
        <w:rPr>
          <w:rFonts w:ascii="Times New Roman" w:hAnsi="Times New Roman"/>
        </w:rPr>
      </w:pPr>
    </w:p>
    <w:p w:rsidR="0069283A" w:rsidRDefault="0069283A" w:rsidP="0069283A">
      <w:pPr>
        <w:spacing w:after="0"/>
        <w:rPr>
          <w:rFonts w:ascii="Times New Roman" w:hAnsi="Times New Roman"/>
        </w:rPr>
      </w:pPr>
      <w:r>
        <w:rPr>
          <w:rFonts w:ascii="Times New Roman" w:hAnsi="Times New Roman"/>
          <w:b/>
        </w:rPr>
        <w:t xml:space="preserve">ELA Common Core Standards: </w:t>
      </w:r>
    </w:p>
    <w:p w:rsidR="0069283A" w:rsidRDefault="0069283A" w:rsidP="0069283A">
      <w:pPr>
        <w:spacing w:after="0"/>
        <w:rPr>
          <w:rFonts w:ascii="Times New Roman" w:hAnsi="Times New Roman" w:cs="Helvetica"/>
          <w:color w:val="2D2D2C"/>
          <w:szCs w:val="26"/>
        </w:rPr>
      </w:pPr>
      <w:r>
        <w:rPr>
          <w:rFonts w:ascii="Times New Roman" w:hAnsi="Times New Roman"/>
        </w:rPr>
        <w:tab/>
      </w:r>
      <w:r w:rsidRPr="00616E0C">
        <w:rPr>
          <w:rFonts w:ascii="Times New Roman" w:hAnsi="Times New Roman"/>
        </w:rPr>
        <w:t>W 4.3</w:t>
      </w:r>
      <w:r>
        <w:rPr>
          <w:rFonts w:ascii="Times New Roman" w:hAnsi="Times New Roman"/>
        </w:rPr>
        <w:t>:</w:t>
      </w:r>
      <w:r w:rsidRPr="00616E0C">
        <w:rPr>
          <w:rFonts w:ascii="Times New Roman" w:hAnsi="Times New Roman"/>
        </w:rPr>
        <w:t xml:space="preserve"> </w:t>
      </w:r>
      <w:r>
        <w:rPr>
          <w:rFonts w:ascii="Times New Roman" w:hAnsi="Times New Roman"/>
        </w:rPr>
        <w:t>U</w:t>
      </w:r>
      <w:r w:rsidRPr="00616E0C">
        <w:rPr>
          <w:rFonts w:ascii="Times New Roman" w:hAnsi="Times New Roman" w:cs="Helvetica"/>
          <w:color w:val="2D2D2C"/>
          <w:szCs w:val="26"/>
        </w:rPr>
        <w:t>se concrete words and phrases and sensory details to convey experiences and</w:t>
      </w:r>
    </w:p>
    <w:p w:rsidR="0069283A" w:rsidRDefault="0069283A" w:rsidP="0069283A">
      <w:pPr>
        <w:spacing w:after="0"/>
        <w:ind w:firstLine="720"/>
        <w:rPr>
          <w:rFonts w:ascii="Times New Roman" w:hAnsi="Times New Roman" w:cs="Helvetica"/>
          <w:color w:val="2D2D2C"/>
          <w:szCs w:val="26"/>
        </w:rPr>
      </w:pPr>
      <w:r w:rsidRPr="00616E0C">
        <w:rPr>
          <w:rFonts w:ascii="Times New Roman" w:hAnsi="Times New Roman" w:cs="Helvetica"/>
          <w:color w:val="2D2D2C"/>
          <w:szCs w:val="26"/>
        </w:rPr>
        <w:t xml:space="preserve"> </w:t>
      </w:r>
      <w:proofErr w:type="gramStart"/>
      <w:r w:rsidRPr="00616E0C">
        <w:rPr>
          <w:rFonts w:ascii="Times New Roman" w:hAnsi="Times New Roman" w:cs="Helvetica"/>
          <w:color w:val="2D2D2C"/>
          <w:szCs w:val="26"/>
        </w:rPr>
        <w:t>events</w:t>
      </w:r>
      <w:proofErr w:type="gramEnd"/>
      <w:r w:rsidRPr="00616E0C">
        <w:rPr>
          <w:rFonts w:ascii="Times New Roman" w:hAnsi="Times New Roman" w:cs="Helvetica"/>
          <w:color w:val="2D2D2C"/>
          <w:szCs w:val="26"/>
        </w:rPr>
        <w:t xml:space="preserve"> precisely.</w:t>
      </w:r>
    </w:p>
    <w:p w:rsidR="0069283A" w:rsidRDefault="0069283A" w:rsidP="0069283A">
      <w:pPr>
        <w:spacing w:after="0"/>
        <w:ind w:firstLine="720"/>
        <w:rPr>
          <w:rFonts w:ascii="Times New Roman" w:hAnsi="Times New Roman" w:cs="Helvetica"/>
          <w:color w:val="2D2D2C"/>
          <w:szCs w:val="26"/>
        </w:rPr>
      </w:pPr>
    </w:p>
    <w:p w:rsidR="0069283A" w:rsidRPr="006A7049" w:rsidRDefault="0069283A" w:rsidP="0069283A">
      <w:pPr>
        <w:widowControl w:val="0"/>
        <w:tabs>
          <w:tab w:val="left" w:pos="220"/>
          <w:tab w:val="left" w:pos="720"/>
        </w:tabs>
        <w:autoSpaceDE w:val="0"/>
        <w:autoSpaceDN w:val="0"/>
        <w:adjustRightInd w:val="0"/>
        <w:spacing w:after="0"/>
        <w:rPr>
          <w:rFonts w:ascii="Times New Roman" w:hAnsi="Times New Roman" w:cs="Verdana"/>
          <w:b/>
          <w:color w:val="262626"/>
          <w:szCs w:val="28"/>
        </w:rPr>
      </w:pPr>
      <w:r w:rsidRPr="006A7049">
        <w:rPr>
          <w:rFonts w:ascii="Times New Roman" w:hAnsi="Times New Roman" w:cs="Verdana"/>
          <w:b/>
          <w:color w:val="262626"/>
          <w:szCs w:val="28"/>
        </w:rPr>
        <w:t xml:space="preserve">Arts Standards: </w:t>
      </w:r>
    </w:p>
    <w:p w:rsidR="0069283A" w:rsidRPr="006A7049" w:rsidRDefault="0069283A" w:rsidP="0069283A">
      <w:pPr>
        <w:widowControl w:val="0"/>
        <w:tabs>
          <w:tab w:val="left" w:pos="220"/>
          <w:tab w:val="left" w:pos="720"/>
        </w:tabs>
        <w:autoSpaceDE w:val="0"/>
        <w:autoSpaceDN w:val="0"/>
        <w:adjustRightInd w:val="0"/>
        <w:spacing w:after="0"/>
        <w:rPr>
          <w:rFonts w:ascii="Times New Roman" w:hAnsi="Times New Roman" w:cs="Verdana"/>
          <w:color w:val="262626"/>
          <w:szCs w:val="28"/>
        </w:rPr>
      </w:pPr>
      <w:r w:rsidRPr="006A7049">
        <w:rPr>
          <w:rFonts w:ascii="Times New Roman" w:hAnsi="Times New Roman" w:cs="Verdana"/>
          <w:color w:val="262626"/>
          <w:szCs w:val="28"/>
        </w:rPr>
        <w:tab/>
      </w:r>
      <w:r w:rsidRPr="006A7049">
        <w:rPr>
          <w:rFonts w:ascii="Times New Roman" w:hAnsi="Times New Roman" w:cs="Verdana"/>
          <w:color w:val="262626"/>
          <w:szCs w:val="28"/>
        </w:rPr>
        <w:tab/>
      </w:r>
      <w:r w:rsidRPr="006A7049">
        <w:rPr>
          <w:rFonts w:ascii="Times New Roman" w:hAnsi="Times New Roman" w:cs="Verdana"/>
          <w:color w:val="262626"/>
          <w:szCs w:val="28"/>
        </w:rPr>
        <w:tab/>
        <w:t xml:space="preserve">Standard 4: Students will develop an understanding of personal and </w:t>
      </w:r>
    </w:p>
    <w:p w:rsidR="0069283A" w:rsidRPr="006A7049" w:rsidRDefault="0069283A" w:rsidP="0069283A">
      <w:pPr>
        <w:widowControl w:val="0"/>
        <w:tabs>
          <w:tab w:val="left" w:pos="220"/>
          <w:tab w:val="left" w:pos="720"/>
        </w:tabs>
        <w:autoSpaceDE w:val="0"/>
        <w:autoSpaceDN w:val="0"/>
        <w:adjustRightInd w:val="0"/>
        <w:spacing w:after="0"/>
        <w:rPr>
          <w:rFonts w:ascii="Times New Roman" w:hAnsi="Times New Roman" w:cs="Verdana"/>
          <w:color w:val="262626"/>
          <w:szCs w:val="28"/>
        </w:rPr>
      </w:pPr>
      <w:r w:rsidRPr="006A7049">
        <w:rPr>
          <w:rFonts w:ascii="Times New Roman" w:hAnsi="Times New Roman" w:cs="Verdana"/>
          <w:color w:val="262626"/>
          <w:szCs w:val="28"/>
        </w:rPr>
        <w:tab/>
      </w:r>
      <w:r w:rsidRPr="006A7049">
        <w:rPr>
          <w:rFonts w:ascii="Times New Roman" w:hAnsi="Times New Roman" w:cs="Verdana"/>
          <w:color w:val="262626"/>
          <w:szCs w:val="28"/>
        </w:rPr>
        <w:tab/>
      </w:r>
      <w:r w:rsidRPr="006A7049">
        <w:rPr>
          <w:rFonts w:ascii="Times New Roman" w:hAnsi="Times New Roman" w:cs="Verdana"/>
          <w:color w:val="262626"/>
          <w:szCs w:val="28"/>
        </w:rPr>
        <w:tab/>
      </w:r>
      <w:proofErr w:type="gramStart"/>
      <w:r w:rsidRPr="006A7049">
        <w:rPr>
          <w:rFonts w:ascii="Times New Roman" w:hAnsi="Times New Roman" w:cs="Verdana"/>
          <w:color w:val="262626"/>
          <w:szCs w:val="28"/>
        </w:rPr>
        <w:t>cultural</w:t>
      </w:r>
      <w:proofErr w:type="gramEnd"/>
      <w:r w:rsidRPr="006A7049">
        <w:rPr>
          <w:rFonts w:ascii="Times New Roman" w:hAnsi="Times New Roman" w:cs="Verdana"/>
          <w:color w:val="262626"/>
          <w:szCs w:val="28"/>
        </w:rPr>
        <w:t xml:space="preserve"> forces that shape artistic communication and how the arts in </w:t>
      </w:r>
    </w:p>
    <w:p w:rsidR="0069283A" w:rsidRPr="006A7049" w:rsidRDefault="0069283A" w:rsidP="0069283A">
      <w:pPr>
        <w:widowControl w:val="0"/>
        <w:tabs>
          <w:tab w:val="left" w:pos="220"/>
          <w:tab w:val="left" w:pos="720"/>
        </w:tabs>
        <w:autoSpaceDE w:val="0"/>
        <w:autoSpaceDN w:val="0"/>
        <w:adjustRightInd w:val="0"/>
        <w:spacing w:after="0"/>
        <w:rPr>
          <w:rFonts w:ascii="Times New Roman" w:hAnsi="Times New Roman" w:cs="Verdana"/>
          <w:color w:val="262626"/>
          <w:szCs w:val="28"/>
        </w:rPr>
      </w:pPr>
      <w:r w:rsidRPr="006A7049">
        <w:rPr>
          <w:rFonts w:ascii="Times New Roman" w:hAnsi="Times New Roman" w:cs="Verdana"/>
          <w:color w:val="262626"/>
          <w:szCs w:val="28"/>
        </w:rPr>
        <w:tab/>
      </w:r>
      <w:r w:rsidRPr="006A7049">
        <w:rPr>
          <w:rFonts w:ascii="Times New Roman" w:hAnsi="Times New Roman" w:cs="Verdana"/>
          <w:color w:val="262626"/>
          <w:szCs w:val="28"/>
        </w:rPr>
        <w:tab/>
      </w:r>
      <w:r w:rsidRPr="006A7049">
        <w:rPr>
          <w:rFonts w:ascii="Times New Roman" w:hAnsi="Times New Roman" w:cs="Verdana"/>
          <w:color w:val="262626"/>
          <w:szCs w:val="28"/>
        </w:rPr>
        <w:tab/>
      </w:r>
      <w:proofErr w:type="gramStart"/>
      <w:r w:rsidRPr="006A7049">
        <w:rPr>
          <w:rFonts w:ascii="Times New Roman" w:hAnsi="Times New Roman" w:cs="Verdana"/>
          <w:color w:val="262626"/>
          <w:szCs w:val="28"/>
        </w:rPr>
        <w:t>turn</w:t>
      </w:r>
      <w:proofErr w:type="gramEnd"/>
      <w:r w:rsidRPr="006A7049">
        <w:rPr>
          <w:rFonts w:ascii="Times New Roman" w:hAnsi="Times New Roman" w:cs="Verdana"/>
          <w:color w:val="262626"/>
          <w:szCs w:val="28"/>
        </w:rPr>
        <w:t xml:space="preserve"> shape the diverse cultures of past and present society.</w:t>
      </w:r>
    </w:p>
    <w:p w:rsidR="0069283A" w:rsidRDefault="0069283A" w:rsidP="0069283A">
      <w:pPr>
        <w:spacing w:after="0"/>
        <w:rPr>
          <w:rFonts w:ascii="Times New Roman" w:hAnsi="Times New Roman" w:cs="Helvetica"/>
          <w:b/>
          <w:color w:val="2D2D2C"/>
          <w:szCs w:val="26"/>
        </w:rPr>
      </w:pPr>
    </w:p>
    <w:p w:rsidR="0069283A" w:rsidRDefault="0069283A" w:rsidP="0069283A">
      <w:pPr>
        <w:spacing w:after="0"/>
        <w:rPr>
          <w:rFonts w:ascii="Times New Roman" w:hAnsi="Times New Roman" w:cs="Helvetica"/>
          <w:b/>
          <w:color w:val="2D2D2C"/>
          <w:szCs w:val="26"/>
        </w:rPr>
      </w:pPr>
      <w:r>
        <w:rPr>
          <w:rFonts w:ascii="Times New Roman" w:hAnsi="Times New Roman" w:cs="Helvetica"/>
          <w:b/>
          <w:color w:val="2D2D2C"/>
          <w:szCs w:val="26"/>
        </w:rPr>
        <w:t>Objectives:</w:t>
      </w:r>
    </w:p>
    <w:p w:rsidR="0069283A" w:rsidRDefault="0069283A" w:rsidP="0069283A">
      <w:pPr>
        <w:spacing w:after="0"/>
        <w:rPr>
          <w:rFonts w:ascii="Times New Roman" w:hAnsi="Times New Roman" w:cs="Helvetica"/>
          <w:color w:val="2D2D2C"/>
          <w:szCs w:val="26"/>
        </w:rPr>
      </w:pPr>
      <w:r>
        <w:rPr>
          <w:rFonts w:ascii="Times New Roman" w:hAnsi="Times New Roman" w:cs="Helvetica"/>
          <w:b/>
          <w:color w:val="2D2D2C"/>
          <w:szCs w:val="26"/>
        </w:rPr>
        <w:tab/>
      </w:r>
      <w:r>
        <w:rPr>
          <w:rFonts w:ascii="Times New Roman" w:hAnsi="Times New Roman" w:cs="Helvetica"/>
          <w:color w:val="2D2D2C"/>
          <w:szCs w:val="26"/>
        </w:rPr>
        <w:t>-Students will listen to “Follow the Drinking Gourd” and “</w:t>
      </w:r>
      <w:proofErr w:type="spellStart"/>
      <w:r>
        <w:rPr>
          <w:rFonts w:ascii="Times New Roman" w:hAnsi="Times New Roman" w:cs="Helvetica"/>
          <w:color w:val="2D2D2C"/>
          <w:szCs w:val="26"/>
        </w:rPr>
        <w:t>Caanan</w:t>
      </w:r>
      <w:proofErr w:type="spellEnd"/>
      <w:r>
        <w:rPr>
          <w:rFonts w:ascii="Times New Roman" w:hAnsi="Times New Roman" w:cs="Helvetica"/>
          <w:color w:val="2D2D2C"/>
          <w:szCs w:val="26"/>
        </w:rPr>
        <w:t>”.</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Students will discuss how they feel as they listen to these songs.</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Students will recognize songs are a method of individual coping with oppression.</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Students will analyze the lyrics of Follow the Drinking Gourd.</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-Students will write their own songs. </w:t>
      </w:r>
    </w:p>
    <w:p w:rsidR="0069283A" w:rsidRDefault="0069283A" w:rsidP="0069283A">
      <w:pPr>
        <w:spacing w:after="0"/>
        <w:rPr>
          <w:rFonts w:ascii="Times New Roman" w:hAnsi="Times New Roman" w:cs="Helvetica"/>
          <w:color w:val="2D2D2C"/>
          <w:szCs w:val="26"/>
        </w:rPr>
      </w:pPr>
    </w:p>
    <w:p w:rsidR="0069283A" w:rsidRDefault="0069283A" w:rsidP="0069283A">
      <w:pPr>
        <w:spacing w:after="0"/>
        <w:rPr>
          <w:rFonts w:ascii="Times New Roman" w:hAnsi="Times New Roman" w:cs="Helvetica"/>
          <w:b/>
          <w:color w:val="2D2D2C"/>
          <w:szCs w:val="26"/>
        </w:rPr>
      </w:pPr>
      <w:r>
        <w:rPr>
          <w:rFonts w:ascii="Times New Roman" w:hAnsi="Times New Roman" w:cs="Helvetica"/>
          <w:b/>
          <w:color w:val="2D2D2C"/>
          <w:szCs w:val="26"/>
        </w:rPr>
        <w:t>Materials:</w:t>
      </w:r>
    </w:p>
    <w:p w:rsidR="0069283A" w:rsidRDefault="0069283A" w:rsidP="0069283A">
      <w:pPr>
        <w:spacing w:after="0"/>
        <w:rPr>
          <w:rFonts w:ascii="Times New Roman" w:hAnsi="Times New Roman" w:cs="Helvetica"/>
          <w:color w:val="2D2D2C"/>
          <w:szCs w:val="26"/>
        </w:rPr>
      </w:pPr>
      <w:r>
        <w:rPr>
          <w:rFonts w:ascii="Times New Roman" w:hAnsi="Times New Roman" w:cs="Helvetica"/>
          <w:b/>
          <w:color w:val="2D2D2C"/>
          <w:szCs w:val="26"/>
        </w:rPr>
        <w:tab/>
      </w:r>
      <w:r>
        <w:rPr>
          <w:rFonts w:ascii="Times New Roman" w:hAnsi="Times New Roman" w:cs="Helvetica"/>
          <w:color w:val="2D2D2C"/>
          <w:szCs w:val="26"/>
        </w:rPr>
        <w:t>-Lyric sheets</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Chart Paper</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Writer’s Notebooks</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-Computer or Smart Board with Speakers</w:t>
      </w:r>
    </w:p>
    <w:p w:rsidR="0069283A" w:rsidRDefault="0069283A" w:rsidP="0069283A">
      <w:pPr>
        <w:spacing w:after="0"/>
        <w:rPr>
          <w:rFonts w:ascii="Times New Roman" w:hAnsi="Times New Roman" w:cs="Helvetica"/>
          <w:color w:val="2D2D2C"/>
          <w:szCs w:val="26"/>
        </w:rPr>
      </w:pPr>
    </w:p>
    <w:p w:rsidR="0069283A" w:rsidRDefault="0069283A" w:rsidP="0069283A">
      <w:pPr>
        <w:spacing w:after="0"/>
        <w:rPr>
          <w:rFonts w:ascii="Times New Roman" w:hAnsi="Times New Roman" w:cs="Helvetica"/>
          <w:b/>
          <w:color w:val="2D2D2C"/>
          <w:szCs w:val="26"/>
        </w:rPr>
      </w:pPr>
      <w:r>
        <w:rPr>
          <w:rFonts w:ascii="Times New Roman" w:hAnsi="Times New Roman" w:cs="Helvetica"/>
          <w:b/>
          <w:color w:val="2D2D2C"/>
          <w:szCs w:val="26"/>
        </w:rPr>
        <w:t>Procedure:</w:t>
      </w:r>
    </w:p>
    <w:p w:rsidR="0069283A" w:rsidRDefault="0069283A" w:rsidP="0069283A">
      <w:pPr>
        <w:spacing w:after="0"/>
        <w:rPr>
          <w:rFonts w:ascii="Times New Roman" w:hAnsi="Times New Roman" w:cs="Helvetica"/>
          <w:color w:val="2D2D2C"/>
          <w:szCs w:val="26"/>
        </w:rPr>
      </w:pPr>
      <w:r>
        <w:rPr>
          <w:rFonts w:ascii="Times New Roman" w:hAnsi="Times New Roman" w:cs="Helvetica"/>
          <w:b/>
          <w:color w:val="2D2D2C"/>
          <w:szCs w:val="26"/>
        </w:rPr>
        <w:tab/>
      </w:r>
      <w:r>
        <w:rPr>
          <w:rFonts w:ascii="Times New Roman" w:hAnsi="Times New Roman" w:cs="Helvetica"/>
          <w:color w:val="2D2D2C"/>
          <w:szCs w:val="26"/>
        </w:rPr>
        <w:t xml:space="preserve">-Have students on the rug or in a close space and remind them of the previous day’s lesson on Plymouth Church.  Remind the students that Plymouth Church was another example of collective resistance to slavery.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-Tell the students that today we will be focusing on something that was used as a group means to resist slavery, but also individually.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Ask the students “What does music mean to you?” “Is it something important?”</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Ask them if they think songs can be used for certain purposes (</w:t>
      </w:r>
      <w:proofErr w:type="spellStart"/>
      <w:r>
        <w:rPr>
          <w:rFonts w:ascii="Times New Roman" w:hAnsi="Times New Roman" w:cs="Helvetica"/>
          <w:color w:val="2D2D2C"/>
          <w:szCs w:val="26"/>
        </w:rPr>
        <w:t>ie</w:t>
      </w:r>
      <w:proofErr w:type="spellEnd"/>
      <w:r>
        <w:rPr>
          <w:rFonts w:ascii="Times New Roman" w:hAnsi="Times New Roman" w:cs="Helvetica"/>
          <w:color w:val="2D2D2C"/>
          <w:szCs w:val="26"/>
        </w:rPr>
        <w:t>, use examples of song in a commercial, a song that makes you feel happy, a song that makes you feel sad)</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 Explain that one of the ways that </w:t>
      </w:r>
      <w:proofErr w:type="gramStart"/>
      <w:r>
        <w:rPr>
          <w:rFonts w:ascii="Times New Roman" w:hAnsi="Times New Roman" w:cs="Helvetica"/>
          <w:color w:val="2D2D2C"/>
          <w:szCs w:val="26"/>
        </w:rPr>
        <w:t>enslaved persons used to resist slavery was</w:t>
      </w:r>
      <w:proofErr w:type="gramEnd"/>
      <w:r>
        <w:rPr>
          <w:rFonts w:ascii="Times New Roman" w:hAnsi="Times New Roman" w:cs="Helvetica"/>
          <w:color w:val="2D2D2C"/>
          <w:szCs w:val="26"/>
        </w:rPr>
        <w:t xml:space="preserve"> through the use of song.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-Distribute lyric sheets and have the students listen to </w:t>
      </w:r>
      <w:proofErr w:type="spellStart"/>
      <w:r>
        <w:rPr>
          <w:rFonts w:ascii="Times New Roman" w:hAnsi="Times New Roman" w:cs="Helvetica"/>
          <w:color w:val="2D2D2C"/>
          <w:szCs w:val="26"/>
        </w:rPr>
        <w:t>Caanan</w:t>
      </w:r>
      <w:proofErr w:type="spellEnd"/>
      <w:r>
        <w:rPr>
          <w:rFonts w:ascii="Times New Roman" w:hAnsi="Times New Roman" w:cs="Helvetica"/>
          <w:color w:val="2D2D2C"/>
          <w:szCs w:val="26"/>
        </w:rPr>
        <w:t xml:space="preserve"> (on </w:t>
      </w:r>
      <w:proofErr w:type="spellStart"/>
      <w:r>
        <w:rPr>
          <w:rFonts w:ascii="Times New Roman" w:hAnsi="Times New Roman" w:cs="Helvetica"/>
          <w:color w:val="2D2D2C"/>
          <w:szCs w:val="26"/>
        </w:rPr>
        <w:t>youtube</w:t>
      </w:r>
      <w:proofErr w:type="spellEnd"/>
      <w:r>
        <w:rPr>
          <w:rFonts w:ascii="Times New Roman" w:hAnsi="Times New Roman" w:cs="Helvetica"/>
          <w:color w:val="2D2D2C"/>
          <w:szCs w:val="26"/>
        </w:rPr>
        <w:t xml:space="preserve"> or any available link).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 Ask them, how did that song make you feel?  Why would someone sing this song?  Record student answers.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 Explain to the students that these songs helped the enslaved persons keep working, and believing that things will get better.  These songs offered hope for them, and in that sense they were fighting their oppression.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 Say to the students that the next song is </w:t>
      </w:r>
      <w:proofErr w:type="gramStart"/>
      <w:r>
        <w:rPr>
          <w:rFonts w:ascii="Times New Roman" w:hAnsi="Times New Roman" w:cs="Helvetica"/>
          <w:color w:val="2D2D2C"/>
          <w:szCs w:val="26"/>
        </w:rPr>
        <w:t>directions</w:t>
      </w:r>
      <w:proofErr w:type="gramEnd"/>
      <w:r>
        <w:rPr>
          <w:rFonts w:ascii="Times New Roman" w:hAnsi="Times New Roman" w:cs="Helvetica"/>
          <w:color w:val="2D2D2C"/>
          <w:szCs w:val="26"/>
        </w:rPr>
        <w:t xml:space="preserve">, see if you can find them. </w:t>
      </w:r>
      <w:proofErr w:type="gramStart"/>
      <w:r>
        <w:rPr>
          <w:rFonts w:ascii="Times New Roman" w:hAnsi="Times New Roman" w:cs="Helvetica"/>
          <w:color w:val="2D2D2C"/>
          <w:szCs w:val="26"/>
        </w:rPr>
        <w:t>have</w:t>
      </w:r>
      <w:proofErr w:type="gramEnd"/>
      <w:r>
        <w:rPr>
          <w:rFonts w:ascii="Times New Roman" w:hAnsi="Times New Roman" w:cs="Helvetica"/>
          <w:color w:val="2D2D2C"/>
          <w:szCs w:val="26"/>
        </w:rPr>
        <w:t xml:space="preserve"> the students listen to “Follow the Drinking Gourd.</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 Ask the students if they noticed anything interesting about the song?  Did it make sense?  Do you think it would be easy to remember?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 Tell the students that this song was actually used to help enslaved persons escape </w:t>
      </w:r>
      <w:proofErr w:type="gramStart"/>
      <w:r>
        <w:rPr>
          <w:rFonts w:ascii="Times New Roman" w:hAnsi="Times New Roman" w:cs="Helvetica"/>
          <w:color w:val="2D2D2C"/>
          <w:szCs w:val="26"/>
        </w:rPr>
        <w:t>North</w:t>
      </w:r>
      <w:proofErr w:type="gramEnd"/>
      <w:r>
        <w:rPr>
          <w:rFonts w:ascii="Times New Roman" w:hAnsi="Times New Roman" w:cs="Helvetica"/>
          <w:color w:val="2D2D2C"/>
          <w:szCs w:val="26"/>
        </w:rPr>
        <w:t xml:space="preserve">.  The Drinking Gourd was actually the Big Dipper, which was right above the North Star.  If the enslaved people followed the North Star, they would be heading North towards their freedom.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-Explain to the students that Peg Leg Joe was a former sailor who lost part of his leg.  During the summers he would travel to plantations in the South teaching slaves this song in order to bring them to their freedom.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 Ask the students if they think this is individual or collective resistance to slavery.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-Have the students work on creating their own brief “mystery song”.  The students can think about how to disguise the directions to their homes so their songs are mysterious just like </w:t>
      </w:r>
      <w:proofErr w:type="gramStart"/>
      <w:r>
        <w:rPr>
          <w:rFonts w:ascii="Times New Roman" w:hAnsi="Times New Roman" w:cs="Helvetica"/>
          <w:color w:val="2D2D2C"/>
          <w:szCs w:val="26"/>
        </w:rPr>
        <w:t>Follow</w:t>
      </w:r>
      <w:proofErr w:type="gramEnd"/>
      <w:r>
        <w:rPr>
          <w:rFonts w:ascii="Times New Roman" w:hAnsi="Times New Roman" w:cs="Helvetica"/>
          <w:color w:val="2D2D2C"/>
          <w:szCs w:val="26"/>
        </w:rPr>
        <w:t xml:space="preserve"> the Drinking Gourd.  (Provide an example) </w:t>
      </w:r>
    </w:p>
    <w:p w:rsidR="0069283A" w:rsidRDefault="0069283A" w:rsidP="0069283A">
      <w:pPr>
        <w:spacing w:after="0"/>
        <w:rPr>
          <w:rFonts w:ascii="Times New Roman" w:hAnsi="Times New Roman" w:cs="Helvetica"/>
          <w:color w:val="2D2D2C"/>
          <w:szCs w:val="26"/>
        </w:rPr>
      </w:pPr>
      <w:r>
        <w:rPr>
          <w:rFonts w:ascii="Times New Roman" w:hAnsi="Times New Roman" w:cs="Helvetica"/>
          <w:color w:val="2D2D2C"/>
          <w:szCs w:val="26"/>
        </w:rPr>
        <w:tab/>
        <w:t xml:space="preserve">-Conclude with a share. </w:t>
      </w:r>
    </w:p>
    <w:p w:rsidR="0069283A" w:rsidRDefault="0069283A" w:rsidP="0069283A">
      <w:pPr>
        <w:spacing w:after="0"/>
        <w:rPr>
          <w:rFonts w:ascii="Times New Roman" w:hAnsi="Times New Roman" w:cs="Helvetica"/>
          <w:color w:val="2D2D2C"/>
          <w:szCs w:val="26"/>
        </w:rPr>
      </w:pPr>
    </w:p>
    <w:p w:rsidR="0069283A" w:rsidRDefault="0069283A" w:rsidP="0069283A">
      <w:pPr>
        <w:spacing w:after="0"/>
        <w:rPr>
          <w:rFonts w:ascii="Times New Roman" w:hAnsi="Times New Roman"/>
          <w:b/>
        </w:rPr>
      </w:pPr>
      <w:r>
        <w:rPr>
          <w:rFonts w:ascii="Times New Roman" w:hAnsi="Times New Roman"/>
          <w:b/>
        </w:rPr>
        <w:t>Differentiation:</w:t>
      </w:r>
    </w:p>
    <w:p w:rsidR="0069283A" w:rsidRDefault="0069283A" w:rsidP="0069283A">
      <w:pPr>
        <w:spacing w:after="0"/>
        <w:rPr>
          <w:rFonts w:ascii="Times New Roman" w:hAnsi="Times New Roman"/>
        </w:rPr>
      </w:pPr>
      <w:r>
        <w:rPr>
          <w:rFonts w:ascii="Times New Roman" w:hAnsi="Times New Roman"/>
          <w:b/>
        </w:rPr>
        <w:tab/>
      </w:r>
      <w:r>
        <w:rPr>
          <w:rFonts w:ascii="Times New Roman" w:hAnsi="Times New Roman"/>
        </w:rPr>
        <w:t xml:space="preserve">For struggling writers, these students can orally sing their invented song, which the teacher can scribe.  For ELL students, new vocabulary can be provided in pictures.  These students will also be able to substitute words they are unfamiliar with in their native language, to be reviewed with the teacher later, if she cannot provide immediate translation and the dictionary is inaccessible.  </w:t>
      </w:r>
    </w:p>
    <w:p w:rsidR="0069283A" w:rsidRDefault="0069283A" w:rsidP="0069283A">
      <w:pPr>
        <w:spacing w:after="0"/>
        <w:rPr>
          <w:rFonts w:ascii="Times New Roman" w:hAnsi="Times New Roman"/>
        </w:rPr>
      </w:pPr>
    </w:p>
    <w:p w:rsidR="0069283A" w:rsidRDefault="0069283A" w:rsidP="0069283A">
      <w:pPr>
        <w:spacing w:after="0"/>
        <w:rPr>
          <w:rFonts w:ascii="Times New Roman" w:hAnsi="Times New Roman"/>
          <w:b/>
        </w:rPr>
      </w:pPr>
      <w:r>
        <w:rPr>
          <w:rFonts w:ascii="Times New Roman" w:hAnsi="Times New Roman"/>
          <w:b/>
        </w:rPr>
        <w:t>Assessment:</w:t>
      </w:r>
    </w:p>
    <w:p w:rsidR="0069283A" w:rsidRDefault="0069283A" w:rsidP="0069283A">
      <w:pPr>
        <w:spacing w:after="0"/>
        <w:rPr>
          <w:rFonts w:ascii="Times New Roman" w:hAnsi="Times New Roman"/>
        </w:rPr>
      </w:pPr>
      <w:r>
        <w:rPr>
          <w:rFonts w:ascii="Times New Roman" w:hAnsi="Times New Roman"/>
          <w:b/>
        </w:rPr>
        <w:tab/>
      </w:r>
      <w:r>
        <w:rPr>
          <w:rFonts w:ascii="Times New Roman" w:hAnsi="Times New Roman"/>
        </w:rPr>
        <w:t xml:space="preserve">Student responses will serve as assessment, as well as their </w:t>
      </w:r>
      <w:proofErr w:type="gramStart"/>
      <w:r>
        <w:rPr>
          <w:rFonts w:ascii="Times New Roman" w:hAnsi="Times New Roman"/>
        </w:rPr>
        <w:t>song-writing</w:t>
      </w:r>
      <w:proofErr w:type="gramEnd"/>
      <w:r>
        <w:rPr>
          <w:rFonts w:ascii="Times New Roman" w:hAnsi="Times New Roman"/>
        </w:rPr>
        <w:t xml:space="preserve">, performing, or singing.  The teacher will also be circulating the room during the writing of the songs to check on student progress.  </w:t>
      </w:r>
    </w:p>
    <w:p w:rsidR="0069283A" w:rsidRDefault="0069283A" w:rsidP="0069283A">
      <w:pPr>
        <w:spacing w:after="0"/>
        <w:rPr>
          <w:rFonts w:ascii="Times New Roman" w:hAnsi="Times New Roman"/>
        </w:rPr>
      </w:pPr>
    </w:p>
    <w:p w:rsidR="0069283A" w:rsidRDefault="0069283A" w:rsidP="0069283A">
      <w:pPr>
        <w:spacing w:after="0"/>
        <w:rPr>
          <w:rFonts w:ascii="Times New Roman" w:hAnsi="Times New Roman"/>
          <w:b/>
        </w:rPr>
      </w:pPr>
      <w:r>
        <w:rPr>
          <w:rFonts w:ascii="Times New Roman" w:hAnsi="Times New Roman"/>
          <w:b/>
        </w:rPr>
        <w:t>Next Steps:</w:t>
      </w:r>
    </w:p>
    <w:p w:rsidR="0021795F" w:rsidRPr="0069283A" w:rsidRDefault="0069283A" w:rsidP="00B23C6E">
      <w:pPr>
        <w:spacing w:after="0"/>
        <w:rPr>
          <w:rFonts w:ascii="Times New Roman" w:hAnsi="Times New Roman"/>
        </w:rPr>
      </w:pPr>
      <w:r>
        <w:rPr>
          <w:rFonts w:ascii="Times New Roman" w:hAnsi="Times New Roman"/>
          <w:b/>
        </w:rPr>
        <w:tab/>
      </w:r>
      <w:r>
        <w:rPr>
          <w:rFonts w:ascii="Times New Roman" w:hAnsi="Times New Roman"/>
        </w:rPr>
        <w:t xml:space="preserve">The students have now been exposed to many ways to resist oppression, both individually and collectively.  The following day they will explore Theater of the Oppressed as a means to act out and look for answers for various oppressions. </w:t>
      </w:r>
    </w:p>
    <w:p w:rsidR="007163C7" w:rsidRDefault="007163C7" w:rsidP="00B23C6E">
      <w:pPr>
        <w:spacing w:after="0"/>
        <w:rPr>
          <w:rFonts w:ascii="Times New Roman" w:hAnsi="Times New Roman"/>
          <w:b/>
          <w:sz w:val="28"/>
        </w:rPr>
      </w:pPr>
    </w:p>
    <w:p w:rsidR="0069283A" w:rsidRDefault="0069283A" w:rsidP="00B23C6E">
      <w:pPr>
        <w:spacing w:after="0"/>
        <w:rPr>
          <w:rFonts w:ascii="Times New Roman" w:hAnsi="Times New Roman"/>
          <w:b/>
          <w:sz w:val="28"/>
        </w:rPr>
      </w:pPr>
    </w:p>
    <w:p w:rsidR="00BD7F44" w:rsidRDefault="00BD7F44" w:rsidP="00B23C6E">
      <w:pPr>
        <w:spacing w:after="0"/>
        <w:rPr>
          <w:rFonts w:ascii="Times New Roman" w:hAnsi="Times New Roman"/>
          <w:b/>
          <w:sz w:val="28"/>
        </w:rPr>
      </w:pPr>
    </w:p>
    <w:p w:rsidR="00E30B0F" w:rsidRDefault="00E30B0F" w:rsidP="00B23C6E">
      <w:pPr>
        <w:spacing w:after="0"/>
        <w:rPr>
          <w:rFonts w:ascii="Times New Roman" w:hAnsi="Times New Roman"/>
          <w:b/>
          <w:sz w:val="28"/>
        </w:rPr>
      </w:pPr>
      <w:r>
        <w:rPr>
          <w:rFonts w:ascii="Times New Roman" w:hAnsi="Times New Roman"/>
          <w:b/>
          <w:sz w:val="28"/>
        </w:rPr>
        <w:t>Part V:</w:t>
      </w:r>
    </w:p>
    <w:p w:rsidR="00E30B0F" w:rsidRPr="0069283A" w:rsidRDefault="00E30B0F" w:rsidP="00B23C6E">
      <w:pPr>
        <w:spacing w:after="0"/>
        <w:rPr>
          <w:rFonts w:ascii="Times New Roman" w:hAnsi="Times New Roman"/>
          <w:b/>
          <w:sz w:val="28"/>
        </w:rPr>
      </w:pPr>
    </w:p>
    <w:p w:rsidR="00E30B0F" w:rsidRPr="0069283A" w:rsidRDefault="00E30B0F" w:rsidP="00E30B0F">
      <w:pPr>
        <w:spacing w:after="0"/>
        <w:jc w:val="center"/>
        <w:rPr>
          <w:rFonts w:ascii="Times New Roman" w:hAnsi="Times New Roman"/>
          <w:b/>
          <w:sz w:val="28"/>
          <w:u w:val="single"/>
        </w:rPr>
      </w:pPr>
      <w:r w:rsidRPr="0069283A">
        <w:rPr>
          <w:rFonts w:ascii="Times New Roman" w:hAnsi="Times New Roman"/>
          <w:b/>
          <w:sz w:val="28"/>
          <w:u w:val="single"/>
        </w:rPr>
        <w:t>Differentiating Instruction</w:t>
      </w:r>
    </w:p>
    <w:p w:rsidR="00E30B0F" w:rsidRPr="0069283A" w:rsidRDefault="00E30B0F" w:rsidP="009035D5">
      <w:pPr>
        <w:spacing w:after="0"/>
        <w:jc w:val="both"/>
        <w:rPr>
          <w:rFonts w:ascii="Times New Roman" w:hAnsi="Times New Roman"/>
          <w:b/>
          <w:sz w:val="28"/>
          <w:u w:val="single"/>
        </w:rPr>
      </w:pPr>
    </w:p>
    <w:p w:rsidR="0069283A" w:rsidRPr="0069283A" w:rsidRDefault="009035D5" w:rsidP="009035D5">
      <w:pPr>
        <w:pStyle w:val="Body"/>
        <w:spacing w:line="360" w:lineRule="auto"/>
        <w:ind w:firstLine="720"/>
        <w:jc w:val="both"/>
        <w:rPr>
          <w:rFonts w:ascii="Times New Roman" w:hAnsi="Times New Roman"/>
          <w:sz w:val="28"/>
        </w:rPr>
      </w:pPr>
      <w:r>
        <w:rPr>
          <w:rFonts w:ascii="Times New Roman" w:hAnsi="Times New Roman"/>
          <w:sz w:val="28"/>
        </w:rPr>
        <w:t>This unit contains multiple learning experiences on the subject to appeal to learners of all kinds.  During each lesson many strategies are utilized to ensure that all students are able to access the content and focus of the unit.  Throughout the unit, b</w:t>
      </w:r>
      <w:r w:rsidR="0069283A" w:rsidRPr="0069283A">
        <w:rPr>
          <w:rFonts w:ascii="Times New Roman" w:hAnsi="Times New Roman"/>
          <w:sz w:val="28"/>
        </w:rPr>
        <w:t xml:space="preserve">oth visual and audio aids will be provided for </w:t>
      </w:r>
      <w:r>
        <w:rPr>
          <w:rFonts w:ascii="Times New Roman" w:hAnsi="Times New Roman"/>
          <w:sz w:val="28"/>
        </w:rPr>
        <w:t>most lessons in order to engage</w:t>
      </w:r>
      <w:r w:rsidR="0069283A" w:rsidRPr="0069283A">
        <w:rPr>
          <w:rFonts w:ascii="Times New Roman" w:hAnsi="Times New Roman"/>
          <w:sz w:val="28"/>
        </w:rPr>
        <w:t xml:space="preserve"> all students. Hard copies of articles will be given to all students as</w:t>
      </w:r>
      <w:r>
        <w:rPr>
          <w:rFonts w:ascii="Times New Roman" w:hAnsi="Times New Roman"/>
          <w:sz w:val="28"/>
        </w:rPr>
        <w:t xml:space="preserve"> well as being enlarged on the S</w:t>
      </w:r>
      <w:r w:rsidR="0069283A" w:rsidRPr="0069283A">
        <w:rPr>
          <w:rFonts w:ascii="Times New Roman" w:hAnsi="Times New Roman"/>
          <w:sz w:val="28"/>
        </w:rPr>
        <w:t>mart</w:t>
      </w:r>
      <w:r>
        <w:rPr>
          <w:rFonts w:ascii="Times New Roman" w:hAnsi="Times New Roman"/>
          <w:sz w:val="28"/>
        </w:rPr>
        <w:t xml:space="preserve"> B</w:t>
      </w:r>
      <w:r w:rsidR="0069283A" w:rsidRPr="0069283A">
        <w:rPr>
          <w:rFonts w:ascii="Times New Roman" w:hAnsi="Times New Roman"/>
          <w:sz w:val="28"/>
        </w:rPr>
        <w:t xml:space="preserve">oard for students who may have visual problems and problems with print. Adapted versions of the books read during read </w:t>
      </w:r>
      <w:proofErr w:type="spellStart"/>
      <w:r w:rsidR="0069283A" w:rsidRPr="0069283A">
        <w:rPr>
          <w:rFonts w:ascii="Times New Roman" w:hAnsi="Times New Roman"/>
          <w:sz w:val="28"/>
        </w:rPr>
        <w:t>alouds</w:t>
      </w:r>
      <w:proofErr w:type="spellEnd"/>
      <w:r w:rsidR="0069283A" w:rsidRPr="0069283A">
        <w:rPr>
          <w:rFonts w:ascii="Times New Roman" w:hAnsi="Times New Roman"/>
          <w:sz w:val="28"/>
        </w:rPr>
        <w:t xml:space="preserve"> will be provided to students who may need them. Adaptations will be done using the program </w:t>
      </w:r>
      <w:proofErr w:type="spellStart"/>
      <w:r w:rsidR="0069283A" w:rsidRPr="0069283A">
        <w:rPr>
          <w:rFonts w:ascii="Times New Roman" w:hAnsi="Times New Roman"/>
          <w:sz w:val="28"/>
        </w:rPr>
        <w:t>Boardmaker</w:t>
      </w:r>
      <w:proofErr w:type="spellEnd"/>
      <w:r w:rsidR="0069283A" w:rsidRPr="0069283A">
        <w:rPr>
          <w:rFonts w:ascii="Times New Roman" w:hAnsi="Times New Roman"/>
          <w:sz w:val="28"/>
        </w:rPr>
        <w:t xml:space="preserve">, and may include adaptations in language, explanations of difficult vocabulary words and expressions, as well as picture representations of the passage in order to aid comprehension. </w:t>
      </w:r>
      <w:r>
        <w:rPr>
          <w:rFonts w:ascii="Times New Roman" w:hAnsi="Times New Roman"/>
          <w:sz w:val="28"/>
        </w:rPr>
        <w:t xml:space="preserve">Lessons will be kept engaging with movement breaks if needed so all students stay focused on the discussions. </w:t>
      </w:r>
      <w:r w:rsidR="0069283A" w:rsidRPr="0069283A">
        <w:rPr>
          <w:rFonts w:ascii="Times New Roman" w:hAnsi="Times New Roman"/>
          <w:sz w:val="28"/>
        </w:rPr>
        <w:t xml:space="preserve">Those who </w:t>
      </w:r>
      <w:r>
        <w:rPr>
          <w:rFonts w:ascii="Times New Roman" w:hAnsi="Times New Roman"/>
          <w:sz w:val="28"/>
        </w:rPr>
        <w:t>find it difficult to focus on the rug</w:t>
      </w:r>
      <w:r w:rsidR="0069283A" w:rsidRPr="0069283A">
        <w:rPr>
          <w:rFonts w:ascii="Times New Roman" w:hAnsi="Times New Roman"/>
          <w:sz w:val="28"/>
        </w:rPr>
        <w:t xml:space="preserve"> may sit on chairs surrounding the rug. The length of writing assignments will vary from student to student</w:t>
      </w:r>
      <w:r>
        <w:rPr>
          <w:rFonts w:ascii="Times New Roman" w:hAnsi="Times New Roman"/>
          <w:sz w:val="28"/>
        </w:rPr>
        <w:t xml:space="preserve"> depending upon the needs of that particular student. They will</w:t>
      </w:r>
      <w:r w:rsidR="0069283A" w:rsidRPr="0069283A">
        <w:rPr>
          <w:rFonts w:ascii="Times New Roman" w:hAnsi="Times New Roman"/>
          <w:sz w:val="28"/>
        </w:rPr>
        <w:t xml:space="preserve"> have the option to write as much as they are able to; those who cannot write more can write as little as a paragraph. Others are encouraged to write at least a page. For any math lessons, work will be differentiated according to </w:t>
      </w:r>
      <w:r>
        <w:rPr>
          <w:rFonts w:ascii="Times New Roman" w:hAnsi="Times New Roman"/>
          <w:sz w:val="28"/>
        </w:rPr>
        <w:t>understanding of the skill level needed</w:t>
      </w:r>
      <w:r w:rsidR="0069283A" w:rsidRPr="0069283A">
        <w:rPr>
          <w:rFonts w:ascii="Times New Roman" w:hAnsi="Times New Roman"/>
          <w:sz w:val="28"/>
        </w:rPr>
        <w:t xml:space="preserve">.  </w:t>
      </w:r>
    </w:p>
    <w:p w:rsidR="009035D5" w:rsidRDefault="0069283A" w:rsidP="009035D5">
      <w:pPr>
        <w:pStyle w:val="Body"/>
        <w:spacing w:line="360" w:lineRule="auto"/>
        <w:ind w:firstLine="720"/>
        <w:jc w:val="both"/>
        <w:rPr>
          <w:rFonts w:ascii="Times New Roman" w:hAnsi="Times New Roman"/>
          <w:sz w:val="28"/>
        </w:rPr>
      </w:pPr>
      <w:r w:rsidRPr="0069283A">
        <w:rPr>
          <w:rFonts w:ascii="Times New Roman" w:hAnsi="Times New Roman"/>
          <w:sz w:val="28"/>
        </w:rPr>
        <w:t xml:space="preserve">It is important to us to appeal to all kinds of learners in our classroom, which is why many of our activities in the unit are suitable for visual, audio and </w:t>
      </w:r>
      <w:proofErr w:type="spellStart"/>
      <w:r w:rsidRPr="0069283A">
        <w:rPr>
          <w:rFonts w:ascii="Times New Roman" w:hAnsi="Times New Roman"/>
          <w:sz w:val="28"/>
        </w:rPr>
        <w:t>haptic</w:t>
      </w:r>
      <w:proofErr w:type="spellEnd"/>
      <w:r w:rsidRPr="0069283A">
        <w:rPr>
          <w:rFonts w:ascii="Times New Roman" w:hAnsi="Times New Roman"/>
          <w:sz w:val="28"/>
        </w:rPr>
        <w:t xml:space="preserve"> learners. Certain activities will have students working indepe</w:t>
      </w:r>
      <w:r w:rsidR="009035D5">
        <w:rPr>
          <w:rFonts w:ascii="Times New Roman" w:hAnsi="Times New Roman"/>
          <w:sz w:val="28"/>
        </w:rPr>
        <w:t xml:space="preserve">ndently, while </w:t>
      </w:r>
      <w:proofErr w:type="gramStart"/>
      <w:r w:rsidR="009035D5">
        <w:rPr>
          <w:rFonts w:ascii="Times New Roman" w:hAnsi="Times New Roman"/>
          <w:sz w:val="28"/>
        </w:rPr>
        <w:t xml:space="preserve">others </w:t>
      </w:r>
      <w:r w:rsidRPr="0069283A">
        <w:rPr>
          <w:rFonts w:ascii="Times New Roman" w:hAnsi="Times New Roman"/>
          <w:sz w:val="28"/>
        </w:rPr>
        <w:t xml:space="preserve"> have</w:t>
      </w:r>
      <w:proofErr w:type="gramEnd"/>
      <w:r w:rsidRPr="0069283A">
        <w:rPr>
          <w:rFonts w:ascii="Times New Roman" w:hAnsi="Times New Roman"/>
          <w:sz w:val="28"/>
        </w:rPr>
        <w:t xml:space="preserve"> the option of working in pairs or groups.  Our goal is to ensure that we meet the students where they are and help them grow as learners. </w:t>
      </w:r>
    </w:p>
    <w:p w:rsidR="00E30B0F" w:rsidRDefault="00E30B0F" w:rsidP="009035D5">
      <w:pPr>
        <w:pStyle w:val="Body"/>
        <w:spacing w:line="360" w:lineRule="auto"/>
        <w:ind w:firstLine="720"/>
        <w:jc w:val="both"/>
        <w:rPr>
          <w:rFonts w:ascii="Times New Roman" w:hAnsi="Times New Roman"/>
          <w:sz w:val="28"/>
        </w:rPr>
      </w:pPr>
    </w:p>
    <w:p w:rsidR="00E30B0F" w:rsidRDefault="00E30B0F" w:rsidP="00E30B0F">
      <w:pPr>
        <w:spacing w:after="0"/>
        <w:rPr>
          <w:rFonts w:ascii="Times New Roman" w:hAnsi="Times New Roman"/>
          <w:b/>
          <w:sz w:val="28"/>
        </w:rPr>
      </w:pPr>
      <w:r>
        <w:rPr>
          <w:rFonts w:ascii="Times New Roman" w:hAnsi="Times New Roman"/>
          <w:b/>
          <w:sz w:val="28"/>
        </w:rPr>
        <w:t>Part VI</w:t>
      </w:r>
    </w:p>
    <w:p w:rsidR="00E30B0F" w:rsidRPr="00351EB7" w:rsidRDefault="00E30B0F" w:rsidP="00E30B0F">
      <w:pPr>
        <w:spacing w:after="0"/>
        <w:rPr>
          <w:rFonts w:ascii="Times New Roman" w:hAnsi="Times New Roman"/>
          <w:b/>
          <w:sz w:val="28"/>
        </w:rPr>
      </w:pPr>
    </w:p>
    <w:p w:rsidR="00351EB7" w:rsidRDefault="00E30B0F" w:rsidP="00351EB7">
      <w:pPr>
        <w:spacing w:after="0"/>
        <w:jc w:val="center"/>
        <w:rPr>
          <w:rFonts w:ascii="Times New Roman" w:hAnsi="Times New Roman"/>
          <w:b/>
          <w:sz w:val="28"/>
          <w:u w:val="single"/>
        </w:rPr>
      </w:pPr>
      <w:r w:rsidRPr="00351EB7">
        <w:rPr>
          <w:rFonts w:ascii="Times New Roman" w:hAnsi="Times New Roman"/>
          <w:b/>
          <w:sz w:val="28"/>
          <w:u w:val="single"/>
        </w:rPr>
        <w:t>Assessment</w:t>
      </w:r>
    </w:p>
    <w:p w:rsidR="00351EB7" w:rsidRDefault="00351EB7" w:rsidP="00351EB7">
      <w:pPr>
        <w:spacing w:after="0"/>
        <w:jc w:val="center"/>
        <w:rPr>
          <w:rFonts w:ascii="Times New Roman" w:hAnsi="Times New Roman"/>
          <w:b/>
          <w:sz w:val="28"/>
          <w:u w:val="single"/>
        </w:rPr>
      </w:pPr>
    </w:p>
    <w:p w:rsidR="009D6EBE" w:rsidRDefault="00351EB7" w:rsidP="00A935DA">
      <w:pPr>
        <w:spacing w:after="0" w:line="480" w:lineRule="auto"/>
        <w:jc w:val="both"/>
        <w:rPr>
          <w:rFonts w:ascii="Times New Roman" w:hAnsi="Times New Roman"/>
          <w:sz w:val="28"/>
        </w:rPr>
      </w:pPr>
      <w:r>
        <w:rPr>
          <w:rFonts w:ascii="Times New Roman" w:hAnsi="Times New Roman"/>
          <w:sz w:val="28"/>
        </w:rPr>
        <w:tab/>
        <w:t xml:space="preserve">This unit uses various models of assessment based on the activity the students are performing. </w:t>
      </w:r>
      <w:r w:rsidR="009D6EBE">
        <w:rPr>
          <w:rFonts w:ascii="Times New Roman" w:hAnsi="Times New Roman"/>
          <w:sz w:val="28"/>
        </w:rPr>
        <w:t xml:space="preserve">Students will be evaluated through various forms of writing, speaking, performance, art works, and class participation. </w:t>
      </w:r>
      <w:r>
        <w:rPr>
          <w:rFonts w:ascii="Times New Roman" w:hAnsi="Times New Roman"/>
          <w:sz w:val="28"/>
        </w:rPr>
        <w:t xml:space="preserve"> </w:t>
      </w:r>
      <w:r w:rsidRPr="00351EB7">
        <w:rPr>
          <w:rFonts w:ascii="Times New Roman" w:hAnsi="Times New Roman"/>
          <w:sz w:val="28"/>
        </w:rPr>
        <w:t>Students will set goals at the start of the unit, explaining what it is they would like to know and master</w:t>
      </w:r>
      <w:r w:rsidR="009D6EBE">
        <w:rPr>
          <w:rFonts w:ascii="Times New Roman" w:hAnsi="Times New Roman"/>
          <w:sz w:val="28"/>
        </w:rPr>
        <w:t xml:space="preserve"> through the KWL chart</w:t>
      </w:r>
      <w:r w:rsidRPr="00351EB7">
        <w:rPr>
          <w:rFonts w:ascii="Times New Roman" w:hAnsi="Times New Roman"/>
          <w:sz w:val="28"/>
        </w:rPr>
        <w:t>. As the unit progre</w:t>
      </w:r>
      <w:r w:rsidR="009D6EBE">
        <w:rPr>
          <w:rFonts w:ascii="Times New Roman" w:hAnsi="Times New Roman"/>
          <w:sz w:val="28"/>
        </w:rPr>
        <w:t xml:space="preserve">sses they </w:t>
      </w:r>
      <w:r w:rsidRPr="00351EB7">
        <w:rPr>
          <w:rFonts w:ascii="Times New Roman" w:hAnsi="Times New Roman"/>
          <w:sz w:val="28"/>
        </w:rPr>
        <w:t>will go back and monitor their progress, set</w:t>
      </w:r>
      <w:r w:rsidR="009D6EBE">
        <w:rPr>
          <w:rFonts w:ascii="Times New Roman" w:hAnsi="Times New Roman"/>
          <w:sz w:val="28"/>
        </w:rPr>
        <w:t xml:space="preserve"> new goals or re-think old ones as a form of self-reflection and self-assessment. </w:t>
      </w:r>
    </w:p>
    <w:p w:rsidR="009D30C5" w:rsidRPr="00351EB7" w:rsidRDefault="00351EB7" w:rsidP="00A935DA">
      <w:pPr>
        <w:spacing w:after="0" w:line="480" w:lineRule="auto"/>
        <w:ind w:firstLine="720"/>
        <w:jc w:val="both"/>
        <w:rPr>
          <w:rFonts w:ascii="Times New Roman" w:hAnsi="Times New Roman"/>
          <w:sz w:val="28"/>
        </w:rPr>
      </w:pPr>
      <w:r w:rsidRPr="00351EB7">
        <w:rPr>
          <w:rFonts w:ascii="Times New Roman" w:hAnsi="Times New Roman"/>
          <w:sz w:val="28"/>
        </w:rPr>
        <w:t xml:space="preserve">  As we learn new facts, terminology or phrases, students will add them to the “graffiti wal</w:t>
      </w:r>
      <w:r w:rsidR="009D6EBE">
        <w:rPr>
          <w:rFonts w:ascii="Times New Roman" w:hAnsi="Times New Roman"/>
          <w:sz w:val="28"/>
        </w:rPr>
        <w:t xml:space="preserve">l” in the back of our classroom in order to promote careful listening and an awareness </w:t>
      </w:r>
      <w:proofErr w:type="gramStart"/>
      <w:r w:rsidR="009D6EBE">
        <w:rPr>
          <w:rFonts w:ascii="Times New Roman" w:hAnsi="Times New Roman"/>
          <w:sz w:val="28"/>
        </w:rPr>
        <w:t xml:space="preserve">of </w:t>
      </w:r>
      <w:r w:rsidR="001A2A31">
        <w:rPr>
          <w:rFonts w:ascii="Times New Roman" w:hAnsi="Times New Roman"/>
          <w:sz w:val="28"/>
        </w:rPr>
        <w:t xml:space="preserve"> the</w:t>
      </w:r>
      <w:proofErr w:type="gramEnd"/>
      <w:r w:rsidR="001A2A31">
        <w:rPr>
          <w:rFonts w:ascii="Times New Roman" w:hAnsi="Times New Roman"/>
          <w:sz w:val="28"/>
        </w:rPr>
        <w:t xml:space="preserve"> new vocabulary they are learning.</w:t>
      </w:r>
      <w:r w:rsidR="009D6EBE">
        <w:rPr>
          <w:rFonts w:ascii="Times New Roman" w:hAnsi="Times New Roman"/>
          <w:sz w:val="28"/>
        </w:rPr>
        <w:t xml:space="preserve"> </w:t>
      </w:r>
      <w:r w:rsidRPr="00351EB7">
        <w:rPr>
          <w:rFonts w:ascii="Times New Roman" w:hAnsi="Times New Roman"/>
          <w:sz w:val="28"/>
        </w:rPr>
        <w:t xml:space="preserve"> They can also use this wall to brainstorm, communicate new ideas and write mini-facts that they learned about topics covered in the unit.  We often make use of KWL charts, which we will go back to in order to fill out the “learned” portions at the end of our unit.  Students will have various assignments due throughout the unit, which we will collect and evaluate</w:t>
      </w:r>
      <w:r w:rsidR="001A2A31">
        <w:rPr>
          <w:rFonts w:ascii="Times New Roman" w:hAnsi="Times New Roman"/>
          <w:sz w:val="28"/>
        </w:rPr>
        <w:t>, such as writing journals, partnership work, and in-class speaking</w:t>
      </w:r>
      <w:r w:rsidRPr="00351EB7">
        <w:rPr>
          <w:rFonts w:ascii="Times New Roman" w:hAnsi="Times New Roman"/>
          <w:sz w:val="28"/>
        </w:rPr>
        <w:t>. Conferences will also be held with students so as to gauge their progress on certain assignments and to monitor their progress with their goals. Part of our assessment will also be observing students as they work in order to determine if they are having difficulty with the material. At the end of the unit, students will fill out self-evaluations in order to reflect on their pro</w:t>
      </w:r>
      <w:r w:rsidR="009D6EBE">
        <w:rPr>
          <w:rFonts w:ascii="Times New Roman" w:hAnsi="Times New Roman"/>
          <w:sz w:val="28"/>
        </w:rPr>
        <w:t xml:space="preserve">gress and their mastery of the </w:t>
      </w:r>
      <w:r w:rsidRPr="00351EB7">
        <w:rPr>
          <w:rFonts w:ascii="Times New Roman" w:hAnsi="Times New Roman"/>
          <w:sz w:val="28"/>
        </w:rPr>
        <w:t xml:space="preserve">material they have learned.  </w:t>
      </w:r>
      <w:r w:rsidR="001A2A31">
        <w:rPr>
          <w:rFonts w:ascii="Times New Roman" w:hAnsi="Times New Roman"/>
          <w:sz w:val="28"/>
        </w:rPr>
        <w:t xml:space="preserve">Through all of the varying assessments, the students will </w:t>
      </w:r>
      <w:r w:rsidR="00A935DA">
        <w:rPr>
          <w:rFonts w:ascii="Times New Roman" w:hAnsi="Times New Roman"/>
          <w:sz w:val="28"/>
        </w:rPr>
        <w:t xml:space="preserve">be able to self-reflect as well as have multiple opportunities to </w:t>
      </w:r>
      <w:proofErr w:type="gramStart"/>
      <w:r w:rsidR="00A935DA">
        <w:rPr>
          <w:rFonts w:ascii="Times New Roman" w:hAnsi="Times New Roman"/>
          <w:sz w:val="28"/>
        </w:rPr>
        <w:t>show-case</w:t>
      </w:r>
      <w:proofErr w:type="gramEnd"/>
      <w:r w:rsidR="00A935DA">
        <w:rPr>
          <w:rFonts w:ascii="Times New Roman" w:hAnsi="Times New Roman"/>
          <w:sz w:val="28"/>
        </w:rPr>
        <w:t xml:space="preserve"> their learning.  </w:t>
      </w: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9D30C5">
      <w:pPr>
        <w:spacing w:after="0"/>
        <w:rPr>
          <w:rFonts w:ascii="Times New Roman" w:hAnsi="Times New Roman"/>
          <w:sz w:val="28"/>
        </w:rPr>
      </w:pPr>
    </w:p>
    <w:p w:rsidR="009D30C5" w:rsidRDefault="009D30C5" w:rsidP="009D30C5">
      <w:pPr>
        <w:spacing w:after="0"/>
        <w:rPr>
          <w:rFonts w:ascii="Times New Roman" w:hAnsi="Times New Roman"/>
          <w:b/>
          <w:sz w:val="28"/>
        </w:rPr>
      </w:pPr>
      <w:r>
        <w:rPr>
          <w:rFonts w:ascii="Times New Roman" w:hAnsi="Times New Roman"/>
          <w:b/>
          <w:sz w:val="28"/>
        </w:rPr>
        <w:t>Part VII</w:t>
      </w:r>
    </w:p>
    <w:p w:rsidR="009D30C5" w:rsidRDefault="009D30C5" w:rsidP="009D30C5">
      <w:pPr>
        <w:spacing w:after="0"/>
        <w:rPr>
          <w:rFonts w:ascii="Times New Roman" w:hAnsi="Times New Roman"/>
          <w:b/>
          <w:sz w:val="28"/>
        </w:rPr>
      </w:pPr>
    </w:p>
    <w:p w:rsidR="00FB1FD1" w:rsidRPr="00FB1FD1" w:rsidRDefault="009D30C5" w:rsidP="00FB1FD1">
      <w:pPr>
        <w:spacing w:after="0" w:line="480" w:lineRule="auto"/>
        <w:jc w:val="center"/>
        <w:rPr>
          <w:rFonts w:ascii="Times New Roman" w:hAnsi="Times New Roman"/>
          <w:b/>
          <w:sz w:val="28"/>
          <w:u w:val="single"/>
        </w:rPr>
      </w:pPr>
      <w:r w:rsidRPr="00FB1FD1">
        <w:rPr>
          <w:rFonts w:ascii="Times New Roman" w:hAnsi="Times New Roman"/>
          <w:b/>
          <w:sz w:val="28"/>
          <w:u w:val="single"/>
        </w:rPr>
        <w:t>Community Resource</w:t>
      </w:r>
      <w:r w:rsidR="00FB1FD1">
        <w:rPr>
          <w:rFonts w:ascii="Times New Roman" w:hAnsi="Times New Roman"/>
          <w:b/>
          <w:sz w:val="28"/>
          <w:u w:val="single"/>
        </w:rPr>
        <w:t>s</w:t>
      </w:r>
    </w:p>
    <w:p w:rsidR="00FB1FD1" w:rsidRPr="00FB1FD1" w:rsidRDefault="00FB1FD1" w:rsidP="00016B90">
      <w:pPr>
        <w:spacing w:after="0" w:line="480" w:lineRule="auto"/>
        <w:ind w:firstLine="720"/>
        <w:jc w:val="both"/>
        <w:rPr>
          <w:rFonts w:ascii="Times New Roman" w:hAnsi="Times New Roman"/>
          <w:sz w:val="28"/>
        </w:rPr>
      </w:pPr>
      <w:r w:rsidRPr="00FB1FD1">
        <w:rPr>
          <w:rFonts w:ascii="Times New Roman" w:hAnsi="Times New Roman"/>
          <w:sz w:val="28"/>
        </w:rPr>
        <w:t xml:space="preserve">For this project, we will rely heavily on community resources such as field trips as they are an invaluable experience for the students and key in creating a lasting, personal connection to the material for the students. One field trip planned is to the Lott House – a farmhouse in Marine Park that, at its peak, had more than 200 acres – and lots of enslaved persons. Other possible field trips are to the </w:t>
      </w:r>
      <w:proofErr w:type="spellStart"/>
      <w:r w:rsidRPr="00FB1FD1">
        <w:rPr>
          <w:rFonts w:ascii="Times New Roman" w:hAnsi="Times New Roman"/>
          <w:sz w:val="28"/>
        </w:rPr>
        <w:t>Lefferts</w:t>
      </w:r>
      <w:proofErr w:type="spellEnd"/>
      <w:r w:rsidRPr="00FB1FD1">
        <w:rPr>
          <w:rFonts w:ascii="Times New Roman" w:hAnsi="Times New Roman"/>
          <w:sz w:val="28"/>
        </w:rPr>
        <w:t xml:space="preserve"> House, another farmhouse in Brooklyn that housed enslaved, and Plymouth Church, a still active church that once held slave auctions and possibly was a stop on the Underground Railroad.</w:t>
      </w:r>
    </w:p>
    <w:p w:rsidR="00FB1FD1" w:rsidRPr="00FB1FD1" w:rsidRDefault="00FB1FD1" w:rsidP="00016B90">
      <w:pPr>
        <w:spacing w:after="0" w:line="480" w:lineRule="auto"/>
        <w:ind w:firstLine="720"/>
        <w:jc w:val="both"/>
        <w:rPr>
          <w:rFonts w:ascii="Times New Roman" w:hAnsi="Times New Roman"/>
          <w:sz w:val="28"/>
        </w:rPr>
      </w:pPr>
      <w:r w:rsidRPr="00FB1FD1">
        <w:rPr>
          <w:rFonts w:ascii="Times New Roman" w:hAnsi="Times New Roman"/>
          <w:sz w:val="28"/>
        </w:rPr>
        <w:t xml:space="preserve">These trips are vital to the success of our unit because they give the students a real connection to the subject matter. While we can talk about slaves being </w:t>
      </w:r>
      <w:r w:rsidRPr="00FB1FD1">
        <w:rPr>
          <w:rFonts w:ascii="Times New Roman" w:hAnsi="Times New Roman"/>
          <w:i/>
          <w:sz w:val="28"/>
        </w:rPr>
        <w:t>right here</w:t>
      </w:r>
      <w:r w:rsidRPr="00FB1FD1">
        <w:rPr>
          <w:rFonts w:ascii="Times New Roman" w:hAnsi="Times New Roman"/>
          <w:sz w:val="28"/>
        </w:rPr>
        <w:t xml:space="preserve"> on our own soil, it doesn’t have as much impact until we see it with our own eyes. Our unit incorporates photographs and other primary sources, but nothing can be as personal as actually visiting a site and picturing it in years past, and comparing it with today. The trips allow the students to see sites that are close by, and to imagine who lived there in the past. They can see artifacts from the time and imagine </w:t>
      </w:r>
      <w:proofErr w:type="gramStart"/>
      <w:r w:rsidRPr="00FB1FD1">
        <w:rPr>
          <w:rFonts w:ascii="Times New Roman" w:hAnsi="Times New Roman"/>
          <w:sz w:val="28"/>
        </w:rPr>
        <w:t>people using them, which provides</w:t>
      </w:r>
      <w:proofErr w:type="gramEnd"/>
      <w:r w:rsidRPr="00FB1FD1">
        <w:rPr>
          <w:rFonts w:ascii="Times New Roman" w:hAnsi="Times New Roman"/>
          <w:sz w:val="28"/>
        </w:rPr>
        <w:t xml:space="preserve"> a much deeper understanding than simply talking or seeing photographs/drawings. </w:t>
      </w:r>
    </w:p>
    <w:p w:rsidR="00FB1FD1" w:rsidRDefault="00FB1FD1" w:rsidP="00FB1FD1">
      <w:pPr>
        <w:spacing w:after="0"/>
        <w:ind w:firstLine="720"/>
      </w:pPr>
    </w:p>
    <w:p w:rsidR="00FB1FD1" w:rsidRDefault="00FB1FD1" w:rsidP="00FB1FD1">
      <w:pPr>
        <w:spacing w:after="0"/>
        <w:ind w:firstLine="720"/>
        <w:rPr>
          <w:rFonts w:ascii="Times New Roman" w:hAnsi="Times New Roman"/>
          <w:b/>
          <w:sz w:val="28"/>
        </w:rPr>
      </w:pPr>
    </w:p>
    <w:p w:rsidR="00FB1FD1" w:rsidRDefault="00FB1FD1" w:rsidP="00FB1FD1">
      <w:pPr>
        <w:spacing w:after="0"/>
        <w:ind w:firstLine="720"/>
        <w:rPr>
          <w:rFonts w:ascii="Times New Roman" w:hAnsi="Times New Roman"/>
          <w:b/>
          <w:sz w:val="28"/>
        </w:rPr>
      </w:pPr>
      <w:r w:rsidRPr="00FB1FD1">
        <w:rPr>
          <w:rFonts w:ascii="Times New Roman" w:hAnsi="Times New Roman"/>
          <w:b/>
          <w:sz w:val="28"/>
        </w:rPr>
        <w:t>Contact information:</w:t>
      </w:r>
    </w:p>
    <w:p w:rsidR="00FB1FD1" w:rsidRPr="00FB1FD1" w:rsidRDefault="00FB1FD1" w:rsidP="00FB1FD1">
      <w:pPr>
        <w:spacing w:after="0"/>
        <w:ind w:firstLine="720"/>
        <w:rPr>
          <w:rFonts w:ascii="Times New Roman" w:hAnsi="Times New Roman"/>
          <w:b/>
          <w:sz w:val="28"/>
        </w:rPr>
      </w:pPr>
    </w:p>
    <w:p w:rsidR="00FB1FD1" w:rsidRDefault="00FB1FD1" w:rsidP="00FB1FD1">
      <w:pPr>
        <w:spacing w:after="0"/>
        <w:ind w:firstLine="720"/>
        <w:rPr>
          <w:rFonts w:ascii="Times New Roman" w:hAnsi="Times New Roman"/>
          <w:sz w:val="28"/>
        </w:rPr>
      </w:pPr>
      <w:r w:rsidRPr="00FB1FD1">
        <w:rPr>
          <w:rFonts w:ascii="Times New Roman" w:hAnsi="Times New Roman"/>
          <w:sz w:val="28"/>
        </w:rPr>
        <w:t>Plymouth Church: 75 Hicks Street, Brooklyn NY; (718) 624 – 4743</w:t>
      </w:r>
    </w:p>
    <w:p w:rsidR="00FB1FD1" w:rsidRPr="00FB1FD1" w:rsidRDefault="00FB1FD1" w:rsidP="00FB1FD1">
      <w:pPr>
        <w:spacing w:after="0"/>
        <w:ind w:firstLine="720"/>
        <w:rPr>
          <w:rFonts w:ascii="Times New Roman" w:hAnsi="Times New Roman"/>
          <w:sz w:val="28"/>
        </w:rPr>
      </w:pPr>
    </w:p>
    <w:p w:rsidR="00FB1FD1" w:rsidRDefault="00FB1FD1" w:rsidP="00FB1FD1">
      <w:pPr>
        <w:spacing w:after="0"/>
        <w:ind w:firstLine="720"/>
        <w:rPr>
          <w:rFonts w:ascii="Times New Roman" w:hAnsi="Times New Roman"/>
          <w:sz w:val="28"/>
        </w:rPr>
      </w:pPr>
      <w:r w:rsidRPr="00FB1FD1">
        <w:rPr>
          <w:rFonts w:ascii="Times New Roman" w:hAnsi="Times New Roman"/>
          <w:sz w:val="28"/>
        </w:rPr>
        <w:t>Lott House: 1940 E 36</w:t>
      </w:r>
      <w:r w:rsidRPr="00FB1FD1">
        <w:rPr>
          <w:rFonts w:ascii="Times New Roman" w:hAnsi="Times New Roman"/>
          <w:sz w:val="28"/>
          <w:vertAlign w:val="superscript"/>
        </w:rPr>
        <w:t>th</w:t>
      </w:r>
      <w:r w:rsidRPr="00FB1FD1">
        <w:rPr>
          <w:rFonts w:ascii="Times New Roman" w:hAnsi="Times New Roman"/>
          <w:sz w:val="28"/>
        </w:rPr>
        <w:t xml:space="preserve"> Street, Brooklyn NY; </w:t>
      </w:r>
      <w:hyperlink r:id="rId15" w:history="1">
        <w:r w:rsidRPr="00FB1FD1">
          <w:rPr>
            <w:rStyle w:val="Hyperlink"/>
            <w:rFonts w:ascii="Times New Roman" w:hAnsi="Times New Roman"/>
            <w:sz w:val="28"/>
          </w:rPr>
          <w:t>hilhpa@lotthouse.org</w:t>
        </w:r>
      </w:hyperlink>
    </w:p>
    <w:p w:rsidR="00FB1FD1" w:rsidRPr="00FB1FD1" w:rsidRDefault="00FB1FD1" w:rsidP="00FB1FD1">
      <w:pPr>
        <w:spacing w:after="0"/>
        <w:ind w:firstLine="720"/>
        <w:rPr>
          <w:rFonts w:ascii="Times New Roman" w:hAnsi="Times New Roman"/>
          <w:sz w:val="28"/>
        </w:rPr>
      </w:pPr>
    </w:p>
    <w:p w:rsidR="00FB1FD1" w:rsidRDefault="00FB1FD1" w:rsidP="00FB1FD1">
      <w:pPr>
        <w:spacing w:after="0"/>
        <w:ind w:left="720"/>
        <w:rPr>
          <w:rFonts w:ascii="Times New Roman" w:hAnsi="Times New Roman"/>
          <w:sz w:val="28"/>
        </w:rPr>
      </w:pPr>
      <w:proofErr w:type="spellStart"/>
      <w:r w:rsidRPr="00FB1FD1">
        <w:rPr>
          <w:rFonts w:ascii="Times New Roman" w:hAnsi="Times New Roman"/>
          <w:sz w:val="28"/>
        </w:rPr>
        <w:t>Lefferts</w:t>
      </w:r>
      <w:proofErr w:type="spellEnd"/>
      <w:r w:rsidRPr="00FB1FD1">
        <w:rPr>
          <w:rFonts w:ascii="Times New Roman" w:hAnsi="Times New Roman"/>
          <w:sz w:val="28"/>
        </w:rPr>
        <w:t xml:space="preserve"> House Museum: Prospect Park Brooklyn, near Children’s Corner and the carousel. (718) 789 – 2822</w:t>
      </w: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FB1FD1" w:rsidRDefault="00FB1FD1"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FB1FD1">
      <w:pPr>
        <w:spacing w:after="0"/>
        <w:ind w:left="720"/>
        <w:rPr>
          <w:rFonts w:ascii="Times New Roman" w:hAnsi="Times New Roman"/>
          <w:sz w:val="28"/>
        </w:rPr>
      </w:pPr>
    </w:p>
    <w:p w:rsidR="002601F5" w:rsidRDefault="002601F5" w:rsidP="002601F5">
      <w:pPr>
        <w:spacing w:after="0"/>
        <w:rPr>
          <w:rFonts w:ascii="Times New Roman" w:hAnsi="Times New Roman"/>
          <w:sz w:val="28"/>
        </w:rPr>
      </w:pPr>
    </w:p>
    <w:p w:rsidR="009D30C5" w:rsidRDefault="009D30C5" w:rsidP="002601F5">
      <w:pPr>
        <w:spacing w:after="0"/>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rPr>
          <w:rFonts w:ascii="Times New Roman" w:hAnsi="Times New Roman"/>
          <w:b/>
          <w:sz w:val="28"/>
        </w:rPr>
      </w:pPr>
      <w:r>
        <w:rPr>
          <w:rFonts w:ascii="Times New Roman" w:hAnsi="Times New Roman"/>
          <w:b/>
          <w:sz w:val="28"/>
        </w:rPr>
        <w:t>Part VIII</w:t>
      </w:r>
    </w:p>
    <w:p w:rsidR="00E30B0F" w:rsidRPr="009D30C5" w:rsidRDefault="009D30C5" w:rsidP="009D30C5">
      <w:pPr>
        <w:spacing w:after="0"/>
        <w:jc w:val="center"/>
        <w:rPr>
          <w:rFonts w:ascii="Times New Roman" w:hAnsi="Times New Roman"/>
          <w:b/>
          <w:sz w:val="28"/>
          <w:u w:val="single"/>
        </w:rPr>
      </w:pPr>
      <w:r w:rsidRPr="009D30C5">
        <w:rPr>
          <w:rFonts w:ascii="Times New Roman" w:hAnsi="Times New Roman"/>
          <w:b/>
          <w:sz w:val="28"/>
          <w:u w:val="single"/>
        </w:rPr>
        <w:t>Parental Involvement</w:t>
      </w:r>
    </w:p>
    <w:p w:rsidR="00016B90" w:rsidRDefault="00016B90" w:rsidP="00016B90">
      <w:pPr>
        <w:spacing w:after="0" w:line="480" w:lineRule="auto"/>
        <w:ind w:firstLine="720"/>
        <w:rPr>
          <w:rFonts w:ascii="Times New Roman" w:hAnsi="Times New Roman"/>
          <w:sz w:val="28"/>
        </w:rPr>
      </w:pPr>
    </w:p>
    <w:p w:rsidR="00016B90" w:rsidRPr="00016B90" w:rsidRDefault="00016B90" w:rsidP="00016B90">
      <w:pPr>
        <w:spacing w:after="0" w:line="480" w:lineRule="auto"/>
        <w:ind w:firstLine="720"/>
        <w:jc w:val="both"/>
        <w:rPr>
          <w:rFonts w:ascii="Times New Roman" w:hAnsi="Times New Roman"/>
          <w:sz w:val="28"/>
        </w:rPr>
      </w:pPr>
      <w:r w:rsidRPr="00016B90">
        <w:rPr>
          <w:rFonts w:ascii="Times New Roman" w:hAnsi="Times New Roman"/>
          <w:sz w:val="28"/>
        </w:rPr>
        <w:t xml:space="preserve">Our classroom has an open door policy, which means that parents are always allowed into our room to see what is going on. Since our unit has a few field trips, parents are important here for supervision on field trips, as well as helping facilitate discussion of artifacts/sights seen on the field trips and over viewing successful completion of trip sheets, etc… </w:t>
      </w:r>
    </w:p>
    <w:p w:rsidR="00016B90" w:rsidRPr="00016B90" w:rsidRDefault="00016B90" w:rsidP="00016B90">
      <w:pPr>
        <w:spacing w:after="0" w:line="480" w:lineRule="auto"/>
        <w:ind w:firstLine="720"/>
        <w:jc w:val="both"/>
        <w:rPr>
          <w:rFonts w:ascii="Times New Roman" w:hAnsi="Times New Roman"/>
          <w:sz w:val="28"/>
        </w:rPr>
      </w:pPr>
      <w:r w:rsidRPr="00016B90">
        <w:rPr>
          <w:rFonts w:ascii="Times New Roman" w:hAnsi="Times New Roman"/>
          <w:sz w:val="28"/>
        </w:rPr>
        <w:t>While we make no assumptions about our students’ pasts, it is always possible that a parent or family has some connection to the unit of study when it is taking place right in our backyards. It is possible that a family member of one of our students lived in the area and remembers something of the past (photographs, places, etc…</w:t>
      </w:r>
      <w:proofErr w:type="gramStart"/>
      <w:r w:rsidRPr="00016B90">
        <w:rPr>
          <w:rFonts w:ascii="Times New Roman" w:hAnsi="Times New Roman"/>
          <w:sz w:val="28"/>
        </w:rPr>
        <w:t>) which</w:t>
      </w:r>
      <w:proofErr w:type="gramEnd"/>
      <w:r w:rsidRPr="00016B90">
        <w:rPr>
          <w:rFonts w:ascii="Times New Roman" w:hAnsi="Times New Roman"/>
          <w:sz w:val="28"/>
        </w:rPr>
        <w:t xml:space="preserve"> could be an invaluable resource for our students. When we study </w:t>
      </w:r>
      <w:r w:rsidRPr="00016B90">
        <w:rPr>
          <w:rFonts w:ascii="Times New Roman" w:hAnsi="Times New Roman"/>
          <w:sz w:val="28"/>
          <w:u w:val="single"/>
        </w:rPr>
        <w:t>Show Way</w:t>
      </w:r>
      <w:r w:rsidRPr="00016B90">
        <w:rPr>
          <w:rFonts w:ascii="Times New Roman" w:hAnsi="Times New Roman"/>
          <w:sz w:val="28"/>
        </w:rPr>
        <w:t>, it is also possible that a family member has completed something similar – perhaps not even a quilt as a map but a quilt as a symbol of something. Family members and parents bring to the classroom a certain sense of community and may be able to help us create our very own classroom “show way”</w:t>
      </w:r>
      <w:r w:rsidR="0070092A">
        <w:rPr>
          <w:rFonts w:ascii="Times New Roman" w:hAnsi="Times New Roman"/>
          <w:sz w:val="28"/>
        </w:rPr>
        <w:t xml:space="preserve">.  They can also </w:t>
      </w:r>
      <w:r w:rsidR="00D3638F">
        <w:rPr>
          <w:rFonts w:ascii="Times New Roman" w:hAnsi="Times New Roman"/>
          <w:sz w:val="28"/>
        </w:rPr>
        <w:t xml:space="preserve">be taught ways to integrate this content at home, for example, encouraging your child to reflect about class trips with you at home, and engaging in discusses about the topics covered in class which can be sent home as notices translated into needed languages.  </w:t>
      </w:r>
    </w:p>
    <w:p w:rsidR="00016B90" w:rsidRPr="00016B90" w:rsidRDefault="00016B90" w:rsidP="00016B90">
      <w:pPr>
        <w:spacing w:after="0" w:line="480" w:lineRule="auto"/>
        <w:ind w:firstLine="720"/>
        <w:jc w:val="both"/>
        <w:rPr>
          <w:rFonts w:ascii="Times New Roman" w:hAnsi="Times New Roman"/>
          <w:sz w:val="28"/>
        </w:rPr>
      </w:pPr>
      <w:r w:rsidRPr="00016B90">
        <w:rPr>
          <w:rFonts w:ascii="Times New Roman" w:hAnsi="Times New Roman"/>
          <w:sz w:val="28"/>
        </w:rPr>
        <w:t xml:space="preserve">Our class also will do Theater of the Oppressed in which parents will be helpful in getting the class organized and keeping students in character. Theater of the Oppressed is no small task in an elementary classroom, so it will be necessary to have more than one adult present for these two days. </w:t>
      </w:r>
    </w:p>
    <w:p w:rsidR="009D30C5" w:rsidRPr="00016B90" w:rsidRDefault="009D30C5" w:rsidP="00016B90">
      <w:pPr>
        <w:spacing w:after="0" w:line="480" w:lineRule="auto"/>
        <w:jc w:val="both"/>
        <w:rPr>
          <w:rFonts w:ascii="Times New Roman" w:hAnsi="Times New Roman"/>
          <w:sz w:val="28"/>
        </w:rPr>
      </w:pPr>
    </w:p>
    <w:p w:rsidR="009D30C5" w:rsidRPr="00016B90" w:rsidRDefault="009D30C5" w:rsidP="00016B90">
      <w:pPr>
        <w:spacing w:after="0" w:line="480" w:lineRule="auto"/>
        <w:jc w:val="both"/>
        <w:rPr>
          <w:rFonts w:ascii="Times New Roman" w:hAnsi="Times New Roman"/>
          <w:sz w:val="28"/>
        </w:rPr>
      </w:pPr>
    </w:p>
    <w:p w:rsidR="009D30C5" w:rsidRPr="00016B90" w:rsidRDefault="009D30C5" w:rsidP="00016B90">
      <w:pPr>
        <w:spacing w:after="0"/>
        <w:jc w:val="both"/>
        <w:rPr>
          <w:rFonts w:ascii="Times New Roman" w:hAnsi="Times New Roman"/>
          <w:sz w:val="28"/>
        </w:rPr>
      </w:pPr>
    </w:p>
    <w:p w:rsidR="009D30C5" w:rsidRPr="00016B90" w:rsidRDefault="009D30C5" w:rsidP="00016B90">
      <w:pPr>
        <w:spacing w:after="0"/>
        <w:jc w:val="both"/>
        <w:rPr>
          <w:rFonts w:ascii="Times New Roman" w:hAnsi="Times New Roman"/>
          <w:sz w:val="28"/>
        </w:rPr>
      </w:pPr>
    </w:p>
    <w:p w:rsidR="009D30C5" w:rsidRPr="00016B90" w:rsidRDefault="009D30C5" w:rsidP="00016B90">
      <w:pPr>
        <w:spacing w:after="0"/>
        <w:jc w:val="both"/>
        <w:rPr>
          <w:rFonts w:ascii="Times New Roman" w:hAnsi="Times New Roman"/>
          <w:sz w:val="28"/>
        </w:rPr>
      </w:pPr>
    </w:p>
    <w:p w:rsidR="009D30C5" w:rsidRPr="00016B90" w:rsidRDefault="009D30C5" w:rsidP="00016B90">
      <w:pPr>
        <w:spacing w:after="0"/>
        <w:jc w:val="both"/>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9D30C5" w:rsidRDefault="009D30C5" w:rsidP="00E30B0F">
      <w:pPr>
        <w:spacing w:after="0"/>
        <w:jc w:val="center"/>
        <w:rPr>
          <w:rFonts w:ascii="Times New Roman" w:hAnsi="Times New Roman"/>
          <w:sz w:val="28"/>
        </w:rPr>
      </w:pPr>
    </w:p>
    <w:p w:rsidR="00D3638F" w:rsidRDefault="00D3638F" w:rsidP="009D30C5">
      <w:pPr>
        <w:spacing w:after="0"/>
        <w:rPr>
          <w:rFonts w:ascii="Times New Roman" w:hAnsi="Times New Roman"/>
          <w:sz w:val="28"/>
        </w:rPr>
      </w:pPr>
    </w:p>
    <w:p w:rsidR="009D30C5" w:rsidRDefault="009D30C5" w:rsidP="009D30C5">
      <w:pPr>
        <w:spacing w:after="0"/>
        <w:rPr>
          <w:rFonts w:ascii="Times New Roman" w:hAnsi="Times New Roman"/>
          <w:sz w:val="28"/>
        </w:rPr>
      </w:pPr>
    </w:p>
    <w:p w:rsidR="009D30C5" w:rsidRDefault="009D30C5" w:rsidP="009D30C5">
      <w:pPr>
        <w:spacing w:after="0"/>
        <w:rPr>
          <w:rFonts w:ascii="Times New Roman" w:hAnsi="Times New Roman"/>
          <w:b/>
          <w:sz w:val="28"/>
        </w:rPr>
      </w:pPr>
      <w:r>
        <w:rPr>
          <w:rFonts w:ascii="Times New Roman" w:hAnsi="Times New Roman"/>
          <w:b/>
          <w:sz w:val="28"/>
        </w:rPr>
        <w:t>Part IX</w:t>
      </w:r>
    </w:p>
    <w:p w:rsidR="009D30C5" w:rsidRDefault="009D30C5" w:rsidP="009D30C5">
      <w:pPr>
        <w:spacing w:after="0"/>
        <w:jc w:val="center"/>
        <w:rPr>
          <w:rFonts w:ascii="Times New Roman" w:hAnsi="Times New Roman"/>
          <w:b/>
          <w:sz w:val="28"/>
          <w:u w:val="single"/>
        </w:rPr>
      </w:pPr>
      <w:r>
        <w:rPr>
          <w:rFonts w:ascii="Times New Roman" w:hAnsi="Times New Roman"/>
          <w:b/>
          <w:sz w:val="28"/>
          <w:u w:val="single"/>
        </w:rPr>
        <w:t>Five Components of Social Justice Education</w:t>
      </w:r>
    </w:p>
    <w:p w:rsidR="009D30C5" w:rsidRDefault="009D30C5" w:rsidP="009D30C5">
      <w:pPr>
        <w:spacing w:after="0"/>
        <w:jc w:val="center"/>
        <w:rPr>
          <w:rFonts w:ascii="Times New Roman" w:hAnsi="Times New Roman"/>
          <w:b/>
          <w:sz w:val="28"/>
          <w:u w:val="single"/>
        </w:rPr>
      </w:pPr>
    </w:p>
    <w:p w:rsidR="00D3638F" w:rsidRDefault="00D3638F" w:rsidP="00F657AD">
      <w:pPr>
        <w:spacing w:after="0" w:line="480" w:lineRule="auto"/>
        <w:jc w:val="both"/>
        <w:rPr>
          <w:rFonts w:ascii="Times New Roman" w:hAnsi="Times New Roman"/>
          <w:b/>
          <w:sz w:val="28"/>
        </w:rPr>
      </w:pPr>
      <w:r w:rsidRPr="00D3638F">
        <w:rPr>
          <w:rFonts w:ascii="Times New Roman" w:hAnsi="Times New Roman"/>
          <w:b/>
          <w:sz w:val="28"/>
        </w:rPr>
        <w:t>Content Mastery</w:t>
      </w:r>
    </w:p>
    <w:p w:rsidR="00D3638F" w:rsidRPr="00D3638F" w:rsidRDefault="00D3638F" w:rsidP="00F657AD">
      <w:pPr>
        <w:spacing w:after="0" w:line="480" w:lineRule="auto"/>
        <w:ind w:firstLine="720"/>
        <w:jc w:val="both"/>
        <w:rPr>
          <w:rFonts w:ascii="Times New Roman" w:hAnsi="Times New Roman"/>
          <w:b/>
          <w:sz w:val="28"/>
        </w:rPr>
      </w:pPr>
      <w:r w:rsidRPr="00D3638F">
        <w:rPr>
          <w:rFonts w:ascii="Times New Roman" w:hAnsi="Times New Roman"/>
          <w:sz w:val="28"/>
        </w:rPr>
        <w:t xml:space="preserve">In this unit the students will begin to notice forms of oppression within their lives through the context of slavery.  Slavery is a major form of oppression both physically and emotionally.  This unit creates the background knowledge necessary to understand the reasoning behind slavery in the North as well as noticing and experiencing how this oppression was fought both individually and collectively.  </w:t>
      </w:r>
    </w:p>
    <w:p w:rsidR="00D3638F" w:rsidRPr="00D3638F" w:rsidRDefault="00D3638F" w:rsidP="00F657AD">
      <w:pPr>
        <w:spacing w:after="0" w:line="480" w:lineRule="auto"/>
        <w:jc w:val="both"/>
        <w:rPr>
          <w:rFonts w:ascii="Times New Roman" w:hAnsi="Times New Roman"/>
          <w:b/>
          <w:sz w:val="28"/>
        </w:rPr>
      </w:pPr>
      <w:r w:rsidRPr="00D3638F">
        <w:rPr>
          <w:rFonts w:ascii="Times New Roman" w:hAnsi="Times New Roman"/>
          <w:b/>
          <w:sz w:val="28"/>
        </w:rPr>
        <w:t xml:space="preserve">Critical Thinking and Analysis of Oppression </w:t>
      </w:r>
    </w:p>
    <w:p w:rsidR="00D3638F" w:rsidRPr="00D3638F" w:rsidRDefault="00D3638F" w:rsidP="00F657AD">
      <w:pPr>
        <w:spacing w:after="0" w:line="480" w:lineRule="auto"/>
        <w:jc w:val="both"/>
        <w:rPr>
          <w:rFonts w:ascii="Times New Roman" w:hAnsi="Times New Roman"/>
          <w:sz w:val="28"/>
        </w:rPr>
      </w:pPr>
      <w:r w:rsidRPr="00D3638F">
        <w:rPr>
          <w:rFonts w:ascii="Times New Roman" w:hAnsi="Times New Roman"/>
          <w:sz w:val="28"/>
        </w:rPr>
        <w:t xml:space="preserve">    </w:t>
      </w:r>
      <w:r w:rsidR="00F657AD">
        <w:rPr>
          <w:rFonts w:ascii="Times New Roman" w:hAnsi="Times New Roman"/>
          <w:sz w:val="28"/>
        </w:rPr>
        <w:tab/>
      </w:r>
      <w:r w:rsidRPr="00D3638F">
        <w:rPr>
          <w:rFonts w:ascii="Times New Roman" w:hAnsi="Times New Roman"/>
          <w:sz w:val="28"/>
        </w:rPr>
        <w:t xml:space="preserve">The students, through exposure to literature, music, place, and images, along with various </w:t>
      </w:r>
      <w:proofErr w:type="gramStart"/>
      <w:r w:rsidRPr="00D3638F">
        <w:rPr>
          <w:rFonts w:ascii="Times New Roman" w:hAnsi="Times New Roman"/>
          <w:sz w:val="28"/>
        </w:rPr>
        <w:t>other</w:t>
      </w:r>
      <w:proofErr w:type="gramEnd"/>
      <w:r w:rsidRPr="00D3638F">
        <w:rPr>
          <w:rFonts w:ascii="Times New Roman" w:hAnsi="Times New Roman"/>
          <w:sz w:val="28"/>
        </w:rPr>
        <w:t xml:space="preserve"> outside sources, will question what it means to be oppressed, especially as an enslaved person.  They will notice forms of oppression in their own lives through discussion and examination of events both past an</w:t>
      </w:r>
      <w:r>
        <w:rPr>
          <w:rFonts w:ascii="Times New Roman" w:hAnsi="Times New Roman"/>
          <w:sz w:val="28"/>
        </w:rPr>
        <w:t>d</w:t>
      </w:r>
      <w:r w:rsidRPr="00D3638F">
        <w:rPr>
          <w:rFonts w:ascii="Times New Roman" w:hAnsi="Times New Roman"/>
          <w:sz w:val="28"/>
        </w:rPr>
        <w:t xml:space="preserve"> present.  </w:t>
      </w:r>
    </w:p>
    <w:p w:rsidR="00D3638F" w:rsidRPr="00F657AD" w:rsidRDefault="00D3638F" w:rsidP="00F657AD">
      <w:pPr>
        <w:spacing w:after="0" w:line="480" w:lineRule="auto"/>
        <w:jc w:val="both"/>
        <w:rPr>
          <w:rFonts w:ascii="Times New Roman" w:hAnsi="Times New Roman"/>
          <w:b/>
          <w:sz w:val="28"/>
        </w:rPr>
      </w:pPr>
      <w:r w:rsidRPr="00F657AD">
        <w:rPr>
          <w:rFonts w:ascii="Times New Roman" w:hAnsi="Times New Roman"/>
          <w:b/>
          <w:sz w:val="28"/>
        </w:rPr>
        <w:t xml:space="preserve">Action and Social Change </w:t>
      </w:r>
    </w:p>
    <w:p w:rsidR="00D3638F" w:rsidRPr="00D3638F" w:rsidRDefault="00D3638F" w:rsidP="00F657AD">
      <w:pPr>
        <w:spacing w:after="0" w:line="480" w:lineRule="auto"/>
        <w:jc w:val="both"/>
        <w:rPr>
          <w:rFonts w:ascii="Times New Roman" w:hAnsi="Times New Roman"/>
          <w:sz w:val="28"/>
        </w:rPr>
      </w:pPr>
      <w:r w:rsidRPr="00D3638F">
        <w:rPr>
          <w:rFonts w:ascii="Times New Roman" w:hAnsi="Times New Roman"/>
          <w:sz w:val="28"/>
        </w:rPr>
        <w:t xml:space="preserve">   </w:t>
      </w:r>
      <w:r w:rsidR="00F657AD">
        <w:rPr>
          <w:rFonts w:ascii="Times New Roman" w:hAnsi="Times New Roman"/>
          <w:sz w:val="28"/>
        </w:rPr>
        <w:tab/>
      </w:r>
      <w:r w:rsidRPr="00D3638F">
        <w:rPr>
          <w:rFonts w:ascii="Times New Roman" w:hAnsi="Times New Roman"/>
          <w:sz w:val="28"/>
        </w:rPr>
        <w:t xml:space="preserve"> Through theater of the oppressed, the students will problem-solve in order to solve multiple instances of oppression; this could be in both the context of slavery as well as oppression we may experience in our daily life.  In a deep analysis of slavery, specifically that seen in Brooklyn, the students will be able to experience and see different ways in which oppression was fought.  They will begin to make connections between these oppressions seen within slavery and the o</w:t>
      </w:r>
      <w:r w:rsidR="00F657AD">
        <w:rPr>
          <w:rFonts w:ascii="Times New Roman" w:hAnsi="Times New Roman"/>
          <w:sz w:val="28"/>
        </w:rPr>
        <w:t xml:space="preserve">ppressions we might see today.  They will be exposed to the various strategies used to combat oppression and implement them into their daily lives, as seen through theater of the oppressed.  </w:t>
      </w:r>
    </w:p>
    <w:p w:rsidR="00D3638F" w:rsidRPr="00F657AD" w:rsidRDefault="00D3638F" w:rsidP="00F657AD">
      <w:pPr>
        <w:spacing w:after="0" w:line="480" w:lineRule="auto"/>
        <w:jc w:val="both"/>
        <w:rPr>
          <w:rFonts w:ascii="Times New Roman" w:hAnsi="Times New Roman"/>
          <w:b/>
          <w:sz w:val="28"/>
        </w:rPr>
      </w:pPr>
      <w:r w:rsidRPr="00F657AD">
        <w:rPr>
          <w:rFonts w:ascii="Times New Roman" w:hAnsi="Times New Roman"/>
          <w:b/>
          <w:sz w:val="28"/>
        </w:rPr>
        <w:t>Personal Reflection</w:t>
      </w:r>
    </w:p>
    <w:p w:rsidR="00D3638F" w:rsidRPr="00D3638F" w:rsidRDefault="00D3638F" w:rsidP="00F657AD">
      <w:pPr>
        <w:spacing w:after="0" w:line="480" w:lineRule="auto"/>
        <w:jc w:val="both"/>
        <w:rPr>
          <w:rFonts w:ascii="Times New Roman" w:hAnsi="Times New Roman"/>
          <w:sz w:val="28"/>
        </w:rPr>
      </w:pPr>
      <w:r w:rsidRPr="00D3638F">
        <w:rPr>
          <w:rFonts w:ascii="Times New Roman" w:hAnsi="Times New Roman"/>
          <w:sz w:val="28"/>
        </w:rPr>
        <w:t xml:space="preserve">    </w:t>
      </w:r>
      <w:r w:rsidR="00F657AD">
        <w:rPr>
          <w:rFonts w:ascii="Times New Roman" w:hAnsi="Times New Roman"/>
          <w:sz w:val="28"/>
        </w:rPr>
        <w:tab/>
      </w:r>
      <w:r w:rsidRPr="00D3638F">
        <w:rPr>
          <w:rFonts w:ascii="Times New Roman" w:hAnsi="Times New Roman"/>
          <w:sz w:val="28"/>
        </w:rPr>
        <w:t xml:space="preserve"> The students will be constantly reflecting on what it means to be oppressed and how this oppression is seen in their lives.  By using slavery as a lens to view oppression, the students will be able to note how those that were enslaved fought their oppression both individually and as a group.  These methods of opposing oppression can be seen today, and used for various means. This process will be recognized through deep personal reflection on the subject. </w:t>
      </w:r>
    </w:p>
    <w:p w:rsidR="00D3638F" w:rsidRPr="00F657AD" w:rsidRDefault="00D3638F" w:rsidP="00F657AD">
      <w:pPr>
        <w:spacing w:after="0" w:line="480" w:lineRule="auto"/>
        <w:jc w:val="both"/>
        <w:rPr>
          <w:rFonts w:ascii="Times New Roman" w:hAnsi="Times New Roman"/>
          <w:b/>
          <w:sz w:val="28"/>
        </w:rPr>
      </w:pPr>
      <w:r w:rsidRPr="00F657AD">
        <w:rPr>
          <w:rFonts w:ascii="Times New Roman" w:hAnsi="Times New Roman"/>
          <w:b/>
          <w:sz w:val="28"/>
        </w:rPr>
        <w:t>Awareness of Multi-Cultural Group Dynamics</w:t>
      </w:r>
    </w:p>
    <w:p w:rsidR="00F657AD" w:rsidRDefault="00D3638F" w:rsidP="00F657AD">
      <w:pPr>
        <w:spacing w:after="0" w:line="480" w:lineRule="auto"/>
        <w:jc w:val="both"/>
        <w:rPr>
          <w:rFonts w:ascii="Times New Roman" w:hAnsi="Times New Roman"/>
          <w:sz w:val="28"/>
        </w:rPr>
      </w:pPr>
      <w:r w:rsidRPr="00D3638F">
        <w:rPr>
          <w:rFonts w:ascii="Times New Roman" w:hAnsi="Times New Roman"/>
          <w:sz w:val="28"/>
        </w:rPr>
        <w:tab/>
        <w:t xml:space="preserve">The unit of study is specific to slavery in Brooklyn.  This oppression occurred across the borough in various ways.  The regions in which the slavery took place determined the treatment of the enslaved persons, and the purpose of the enslaved people, even access to potential freedom. The regions determined the culture in which the enslaved people were exposed.  In comparison with Southern slaves, addressed early on in the unit, shows the various cultural perspectives on treatment of the enslaved persons, education of the enslaved persons, along with various other cultural perspectives on slavery in the area. </w:t>
      </w:r>
    </w:p>
    <w:p w:rsidR="00D3638F" w:rsidRPr="00D3638F" w:rsidRDefault="00F657AD" w:rsidP="00F657AD">
      <w:pPr>
        <w:spacing w:after="0" w:line="480" w:lineRule="auto"/>
        <w:ind w:firstLine="720"/>
        <w:jc w:val="both"/>
        <w:rPr>
          <w:rFonts w:ascii="Times New Roman" w:hAnsi="Times New Roman"/>
          <w:sz w:val="28"/>
        </w:rPr>
      </w:pPr>
      <w:r>
        <w:rPr>
          <w:rFonts w:ascii="Times New Roman" w:hAnsi="Times New Roman"/>
          <w:sz w:val="28"/>
        </w:rPr>
        <w:t>Through, t</w:t>
      </w:r>
      <w:r w:rsidR="00D3638F" w:rsidRPr="00D3638F">
        <w:rPr>
          <w:rFonts w:ascii="Times New Roman" w:hAnsi="Times New Roman"/>
          <w:sz w:val="28"/>
        </w:rPr>
        <w:t xml:space="preserve">he classroom quilt along with the various other interactions within the context of the unit, the students will be exposed to varying viewpoints and perspectives.  Students will have opportunities to conduct outside research in order to form more opinions on the culture of slavery and oppression.  Since the students will be exposed to varying views that might be different from their own, they should gain exposure to the varying other perspectives that exist on oppression and what it means to be oppressed.    </w:t>
      </w:r>
    </w:p>
    <w:p w:rsidR="009D30C5" w:rsidRPr="00D3638F" w:rsidRDefault="009D30C5" w:rsidP="00D3638F">
      <w:pPr>
        <w:spacing w:after="0" w:line="480" w:lineRule="auto"/>
        <w:jc w:val="center"/>
        <w:rPr>
          <w:rFonts w:ascii="Times New Roman" w:hAnsi="Times New Roman"/>
          <w:b/>
          <w:sz w:val="28"/>
          <w:u w:val="single"/>
        </w:rPr>
      </w:pPr>
    </w:p>
    <w:p w:rsidR="009D30C5" w:rsidRDefault="009D30C5" w:rsidP="00D3638F">
      <w:pPr>
        <w:spacing w:after="0" w:line="480" w:lineRule="auto"/>
        <w:jc w:val="center"/>
        <w:rPr>
          <w:rFonts w:ascii="Times New Roman" w:hAnsi="Times New Roman"/>
          <w:b/>
          <w:sz w:val="28"/>
          <w:u w:val="single"/>
        </w:rPr>
      </w:pPr>
    </w:p>
    <w:p w:rsidR="009D30C5" w:rsidRDefault="009D30C5" w:rsidP="00D3638F">
      <w:pPr>
        <w:spacing w:after="0" w:line="480" w:lineRule="auto"/>
        <w:jc w:val="center"/>
        <w:rPr>
          <w:rFonts w:ascii="Times New Roman" w:hAnsi="Times New Roman"/>
          <w:b/>
          <w:sz w:val="28"/>
          <w:u w:val="single"/>
        </w:rPr>
      </w:pPr>
    </w:p>
    <w:p w:rsidR="009D30C5" w:rsidRDefault="009D30C5" w:rsidP="00D3638F">
      <w:pPr>
        <w:spacing w:after="0" w:line="480" w:lineRule="auto"/>
        <w:jc w:val="center"/>
        <w:rPr>
          <w:rFonts w:ascii="Times New Roman" w:hAnsi="Times New Roman"/>
          <w:b/>
          <w:sz w:val="28"/>
          <w:u w:val="single"/>
        </w:rPr>
      </w:pPr>
    </w:p>
    <w:p w:rsidR="009D30C5" w:rsidRDefault="009D30C5" w:rsidP="00D3638F">
      <w:pPr>
        <w:spacing w:after="0" w:line="480" w:lineRule="auto"/>
        <w:jc w:val="center"/>
        <w:rPr>
          <w:rFonts w:ascii="Times New Roman" w:hAnsi="Times New Roman"/>
          <w:b/>
          <w:sz w:val="28"/>
          <w:u w:val="single"/>
        </w:rPr>
      </w:pPr>
    </w:p>
    <w:p w:rsidR="009D30C5" w:rsidRDefault="009D30C5" w:rsidP="00D3638F">
      <w:pPr>
        <w:spacing w:after="0" w:line="480" w:lineRule="auto"/>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5C49AE" w:rsidRDefault="005C49AE" w:rsidP="005C49AE">
      <w:pPr>
        <w:spacing w:after="0"/>
        <w:rPr>
          <w:rFonts w:ascii="Times New Roman" w:hAnsi="Times New Roman"/>
          <w:b/>
          <w:sz w:val="28"/>
          <w:u w:val="single"/>
        </w:rPr>
      </w:pPr>
    </w:p>
    <w:p w:rsidR="009D30C5" w:rsidRDefault="009D30C5" w:rsidP="005C49AE">
      <w:pPr>
        <w:spacing w:after="0"/>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9D30C5" w:rsidRDefault="009D30C5" w:rsidP="009D30C5">
      <w:pPr>
        <w:spacing w:after="0"/>
        <w:jc w:val="center"/>
        <w:rPr>
          <w:rFonts w:ascii="Times New Roman" w:hAnsi="Times New Roman"/>
          <w:b/>
          <w:sz w:val="28"/>
          <w:u w:val="single"/>
        </w:rPr>
      </w:pPr>
    </w:p>
    <w:p w:rsidR="00E659E4" w:rsidRDefault="00E659E4" w:rsidP="009D30C5">
      <w:pPr>
        <w:spacing w:after="0"/>
        <w:rPr>
          <w:rFonts w:ascii="Times New Roman" w:hAnsi="Times New Roman"/>
          <w:b/>
          <w:sz w:val="28"/>
        </w:rPr>
      </w:pPr>
      <w:r>
        <w:rPr>
          <w:rFonts w:ascii="Times New Roman" w:hAnsi="Times New Roman"/>
          <w:b/>
          <w:sz w:val="28"/>
        </w:rPr>
        <w:t>Part X</w:t>
      </w:r>
    </w:p>
    <w:p w:rsidR="00E659E4" w:rsidRDefault="00E659E4" w:rsidP="00E659E4">
      <w:pPr>
        <w:spacing w:after="0"/>
        <w:jc w:val="center"/>
        <w:rPr>
          <w:rFonts w:ascii="Times New Roman" w:hAnsi="Times New Roman"/>
          <w:b/>
          <w:sz w:val="28"/>
          <w:u w:val="single"/>
        </w:rPr>
      </w:pPr>
      <w:r>
        <w:rPr>
          <w:rFonts w:ascii="Times New Roman" w:hAnsi="Times New Roman"/>
          <w:b/>
          <w:sz w:val="28"/>
          <w:u w:val="single"/>
        </w:rPr>
        <w:t>Materials and Resources</w:t>
      </w:r>
    </w:p>
    <w:p w:rsidR="00E659E4" w:rsidRDefault="00E659E4" w:rsidP="00E659E4">
      <w:pPr>
        <w:spacing w:after="0"/>
        <w:jc w:val="center"/>
        <w:rPr>
          <w:rFonts w:ascii="Times New Roman" w:hAnsi="Times New Roman"/>
          <w:b/>
          <w:sz w:val="28"/>
          <w:u w:val="single"/>
        </w:rPr>
      </w:pPr>
    </w:p>
    <w:p w:rsidR="008D397E" w:rsidRDefault="008D397E" w:rsidP="008D397E">
      <w:pPr>
        <w:widowControl w:val="0"/>
        <w:autoSpaceDE w:val="0"/>
        <w:autoSpaceDN w:val="0"/>
        <w:adjustRightInd w:val="0"/>
        <w:spacing w:after="0"/>
        <w:rPr>
          <w:rFonts w:ascii="Times New Roman" w:hAnsi="Times New Roman" w:cs="Times New Roman"/>
          <w:sz w:val="28"/>
          <w:szCs w:val="32"/>
        </w:rPr>
      </w:pPr>
      <w:proofErr w:type="gramStart"/>
      <w:r w:rsidRPr="008D397E">
        <w:rPr>
          <w:rFonts w:ascii="Times New Roman" w:hAnsi="Times New Roman" w:cs="Times New Roman"/>
          <w:sz w:val="28"/>
          <w:szCs w:val="32"/>
        </w:rPr>
        <w:t>Brooklyn Historical Society.</w:t>
      </w:r>
      <w:proofErr w:type="gramEnd"/>
      <w:r w:rsidRPr="008D397E">
        <w:rPr>
          <w:rFonts w:ascii="Times New Roman" w:hAnsi="Times New Roman" w:cs="Times New Roman"/>
          <w:sz w:val="28"/>
          <w:szCs w:val="32"/>
        </w:rPr>
        <w:t xml:space="preserve"> "An American Family Grows in Brooklyn Â» Slavery </w:t>
      </w:r>
    </w:p>
    <w:p w:rsidR="008D397E" w:rsidRDefault="008D397E" w:rsidP="008D397E">
      <w:pPr>
        <w:widowControl w:val="0"/>
        <w:autoSpaceDE w:val="0"/>
        <w:autoSpaceDN w:val="0"/>
        <w:adjustRightInd w:val="0"/>
        <w:spacing w:after="0"/>
        <w:ind w:firstLine="720"/>
        <w:rPr>
          <w:rFonts w:ascii="Times New Roman" w:hAnsi="Times New Roman" w:cs="Times New Roman"/>
          <w:i/>
          <w:iCs/>
          <w:sz w:val="28"/>
          <w:szCs w:val="32"/>
        </w:rPr>
      </w:pPr>
      <w:proofErr w:type="gramStart"/>
      <w:r w:rsidRPr="008D397E">
        <w:rPr>
          <w:rFonts w:ascii="Times New Roman" w:hAnsi="Times New Roman" w:cs="Times New Roman"/>
          <w:sz w:val="28"/>
          <w:szCs w:val="32"/>
        </w:rPr>
        <w:t>in</w:t>
      </w:r>
      <w:proofErr w:type="gramEnd"/>
      <w:r w:rsidRPr="008D397E">
        <w:rPr>
          <w:rFonts w:ascii="Times New Roman" w:hAnsi="Times New Roman" w:cs="Times New Roman"/>
          <w:sz w:val="28"/>
          <w:szCs w:val="32"/>
        </w:rPr>
        <w:t xml:space="preserve"> Brooklyn." </w:t>
      </w:r>
      <w:r w:rsidRPr="008D397E">
        <w:rPr>
          <w:rFonts w:ascii="Times New Roman" w:hAnsi="Times New Roman" w:cs="Times New Roman"/>
          <w:i/>
          <w:iCs/>
          <w:sz w:val="28"/>
          <w:szCs w:val="32"/>
        </w:rPr>
        <w:t>An American Family Grows in Brooklyn Â» Slavery in</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i/>
          <w:iCs/>
          <w:sz w:val="28"/>
          <w:szCs w:val="32"/>
        </w:rPr>
        <w:t xml:space="preserve"> Brooklyn</w:t>
      </w:r>
      <w:r w:rsidRPr="008D397E">
        <w:rPr>
          <w:rFonts w:ascii="Times New Roman" w:hAnsi="Times New Roman" w:cs="Times New Roman"/>
          <w:sz w:val="28"/>
          <w:szCs w:val="32"/>
        </w:rPr>
        <w:t xml:space="preserve">. </w:t>
      </w:r>
      <w:proofErr w:type="gramStart"/>
      <w:r w:rsidRPr="008D397E">
        <w:rPr>
          <w:rFonts w:ascii="Times New Roman" w:hAnsi="Times New Roman" w:cs="Times New Roman"/>
          <w:sz w:val="28"/>
          <w:szCs w:val="32"/>
        </w:rPr>
        <w:t>Brooklyn Historical Society.</w:t>
      </w:r>
      <w:proofErr w:type="gramEnd"/>
      <w:r w:rsidRPr="008D397E">
        <w:rPr>
          <w:rFonts w:ascii="Times New Roman" w:hAnsi="Times New Roman" w:cs="Times New Roman"/>
          <w:sz w:val="28"/>
          <w:szCs w:val="32"/>
        </w:rPr>
        <w:t xml:space="preserve"> Web. 01 May 2012.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sz w:val="28"/>
          <w:szCs w:val="32"/>
        </w:rPr>
        <w:t>&lt;http://www.brooklynhistory.org/exhibitions/lefferts/slavery-in-brooklyn/&gt;.</w:t>
      </w:r>
    </w:p>
    <w:p w:rsidR="008D397E" w:rsidRPr="008D397E" w:rsidRDefault="008D397E" w:rsidP="008D397E">
      <w:pPr>
        <w:widowControl w:val="0"/>
        <w:autoSpaceDE w:val="0"/>
        <w:autoSpaceDN w:val="0"/>
        <w:adjustRightInd w:val="0"/>
        <w:spacing w:after="0"/>
        <w:rPr>
          <w:rFonts w:ascii="Times New Roman" w:hAnsi="Times New Roman" w:cs="Times New Roman"/>
          <w:sz w:val="28"/>
          <w:szCs w:val="32"/>
        </w:rPr>
      </w:pPr>
    </w:p>
    <w:p w:rsidR="008D397E" w:rsidRDefault="008D397E" w:rsidP="008D397E">
      <w:pPr>
        <w:widowControl w:val="0"/>
        <w:autoSpaceDE w:val="0"/>
        <w:autoSpaceDN w:val="0"/>
        <w:adjustRightInd w:val="0"/>
        <w:spacing w:after="0"/>
        <w:rPr>
          <w:rFonts w:ascii="Times New Roman" w:hAnsi="Times New Roman" w:cs="Times New Roman"/>
          <w:sz w:val="28"/>
          <w:szCs w:val="32"/>
        </w:rPr>
      </w:pPr>
      <w:proofErr w:type="gramStart"/>
      <w:r w:rsidRPr="008D397E">
        <w:rPr>
          <w:rFonts w:ascii="Times New Roman" w:hAnsi="Times New Roman" w:cs="Times New Roman"/>
          <w:sz w:val="28"/>
          <w:szCs w:val="32"/>
        </w:rPr>
        <w:t>Brooklyn Public Library.</w:t>
      </w:r>
      <w:proofErr w:type="gramEnd"/>
      <w:r w:rsidRPr="008D397E">
        <w:rPr>
          <w:rFonts w:ascii="Times New Roman" w:hAnsi="Times New Roman" w:cs="Times New Roman"/>
          <w:sz w:val="28"/>
          <w:szCs w:val="32"/>
        </w:rPr>
        <w:t xml:space="preserve"> "Brooklyn Public Library: Brooklyn in the Civil War."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proofErr w:type="gramStart"/>
      <w:r w:rsidRPr="008D397E">
        <w:rPr>
          <w:rFonts w:ascii="Times New Roman" w:hAnsi="Times New Roman" w:cs="Times New Roman"/>
          <w:i/>
          <w:iCs/>
          <w:sz w:val="28"/>
          <w:szCs w:val="32"/>
        </w:rPr>
        <w:t>Brooklyn Public Library</w:t>
      </w:r>
      <w:r w:rsidRPr="008D397E">
        <w:rPr>
          <w:rFonts w:ascii="Times New Roman" w:hAnsi="Times New Roman" w:cs="Times New Roman"/>
          <w:sz w:val="28"/>
          <w:szCs w:val="32"/>
        </w:rPr>
        <w:t>.</w:t>
      </w:r>
      <w:proofErr w:type="gramEnd"/>
      <w:r w:rsidRPr="008D397E">
        <w:rPr>
          <w:rFonts w:ascii="Times New Roman" w:hAnsi="Times New Roman" w:cs="Times New Roman"/>
          <w:sz w:val="28"/>
          <w:szCs w:val="32"/>
        </w:rPr>
        <w:t xml:space="preserve"> </w:t>
      </w:r>
      <w:proofErr w:type="gramStart"/>
      <w:r w:rsidRPr="008D397E">
        <w:rPr>
          <w:rFonts w:ascii="Times New Roman" w:hAnsi="Times New Roman" w:cs="Times New Roman"/>
          <w:sz w:val="28"/>
          <w:szCs w:val="32"/>
        </w:rPr>
        <w:t>Brooklyn Public Library.</w:t>
      </w:r>
      <w:proofErr w:type="gramEnd"/>
      <w:r w:rsidRPr="008D397E">
        <w:rPr>
          <w:rFonts w:ascii="Times New Roman" w:hAnsi="Times New Roman" w:cs="Times New Roman"/>
          <w:sz w:val="28"/>
          <w:szCs w:val="32"/>
        </w:rPr>
        <w:t xml:space="preserve"> Web. 01 May 2012.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sz w:val="28"/>
          <w:szCs w:val="32"/>
        </w:rPr>
        <w:t>&lt;http://www.brooklynpubliclibrary.org/civilwar/&gt;.</w:t>
      </w:r>
    </w:p>
    <w:p w:rsidR="008D397E" w:rsidRPr="008D397E" w:rsidRDefault="008D397E" w:rsidP="008D397E">
      <w:pPr>
        <w:widowControl w:val="0"/>
        <w:autoSpaceDE w:val="0"/>
        <w:autoSpaceDN w:val="0"/>
        <w:adjustRightInd w:val="0"/>
        <w:spacing w:after="0"/>
        <w:ind w:firstLine="720"/>
        <w:rPr>
          <w:rFonts w:ascii="Times New Roman" w:hAnsi="Times New Roman" w:cs="Times New Roman"/>
          <w:sz w:val="28"/>
          <w:szCs w:val="32"/>
        </w:rPr>
      </w:pPr>
    </w:p>
    <w:p w:rsidR="008D397E" w:rsidRDefault="008D397E" w:rsidP="008D397E">
      <w:pPr>
        <w:widowControl w:val="0"/>
        <w:autoSpaceDE w:val="0"/>
        <w:autoSpaceDN w:val="0"/>
        <w:adjustRightInd w:val="0"/>
        <w:spacing w:after="0"/>
        <w:rPr>
          <w:rFonts w:ascii="Times New Roman" w:hAnsi="Times New Roman" w:cs="Times New Roman"/>
          <w:sz w:val="28"/>
          <w:szCs w:val="32"/>
        </w:rPr>
      </w:pPr>
      <w:r w:rsidRPr="008D397E">
        <w:rPr>
          <w:rFonts w:ascii="Times New Roman" w:hAnsi="Times New Roman" w:cs="Times New Roman"/>
          <w:sz w:val="28"/>
          <w:szCs w:val="32"/>
        </w:rPr>
        <w:t xml:space="preserve">Cohen, Noam. "The Douglass Tribute, Slave Folklore and Fact Collide."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i/>
          <w:iCs/>
          <w:sz w:val="28"/>
          <w:szCs w:val="32"/>
        </w:rPr>
        <w:t>Nytimes.com</w:t>
      </w:r>
      <w:r w:rsidRPr="008D397E">
        <w:rPr>
          <w:rFonts w:ascii="Times New Roman" w:hAnsi="Times New Roman" w:cs="Times New Roman"/>
          <w:sz w:val="28"/>
          <w:szCs w:val="32"/>
        </w:rPr>
        <w:t xml:space="preserve">. New York Times, 23 Jan. 2007. Web. 1 May 2012.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sz w:val="28"/>
          <w:szCs w:val="32"/>
        </w:rPr>
        <w:t>&lt;http://www.nytimes.com/2007/01/23/nyregion/23quilt.html</w:t>
      </w:r>
      <w:proofErr w:type="gramStart"/>
      <w:r w:rsidRPr="008D397E">
        <w:rPr>
          <w:rFonts w:ascii="Times New Roman" w:hAnsi="Times New Roman" w:cs="Times New Roman"/>
          <w:sz w:val="28"/>
          <w:szCs w:val="32"/>
        </w:rPr>
        <w:t>?_</w:t>
      </w:r>
      <w:proofErr w:type="gramEnd"/>
      <w:r w:rsidRPr="008D397E">
        <w:rPr>
          <w:rFonts w:ascii="Times New Roman" w:hAnsi="Times New Roman" w:cs="Times New Roman"/>
          <w:sz w:val="28"/>
          <w:szCs w:val="32"/>
        </w:rPr>
        <w:t>r=1&gt;.</w:t>
      </w:r>
    </w:p>
    <w:p w:rsidR="008D397E" w:rsidRPr="008D397E" w:rsidRDefault="008D397E" w:rsidP="008D397E">
      <w:pPr>
        <w:widowControl w:val="0"/>
        <w:autoSpaceDE w:val="0"/>
        <w:autoSpaceDN w:val="0"/>
        <w:adjustRightInd w:val="0"/>
        <w:spacing w:after="0"/>
        <w:ind w:firstLine="720"/>
        <w:rPr>
          <w:rFonts w:ascii="Times New Roman" w:hAnsi="Times New Roman" w:cs="Times New Roman"/>
          <w:sz w:val="28"/>
          <w:szCs w:val="32"/>
        </w:rPr>
      </w:pPr>
    </w:p>
    <w:p w:rsidR="008D397E" w:rsidRDefault="008D397E" w:rsidP="008D397E">
      <w:pPr>
        <w:widowControl w:val="0"/>
        <w:autoSpaceDE w:val="0"/>
        <w:autoSpaceDN w:val="0"/>
        <w:adjustRightInd w:val="0"/>
        <w:spacing w:after="0"/>
        <w:rPr>
          <w:rFonts w:ascii="Times New Roman" w:hAnsi="Times New Roman" w:cs="Times New Roman"/>
          <w:i/>
          <w:iCs/>
          <w:sz w:val="28"/>
          <w:szCs w:val="32"/>
        </w:rPr>
      </w:pPr>
      <w:r w:rsidRPr="008D397E">
        <w:rPr>
          <w:rFonts w:ascii="Times New Roman" w:hAnsi="Times New Roman" w:cs="Times New Roman"/>
          <w:sz w:val="28"/>
          <w:szCs w:val="32"/>
        </w:rPr>
        <w:t xml:space="preserve">"Frederick Douglass Project: In the Classroom: Songs of Slavery." </w:t>
      </w:r>
      <w:r w:rsidRPr="008D397E">
        <w:rPr>
          <w:rFonts w:ascii="Times New Roman" w:hAnsi="Times New Roman" w:cs="Times New Roman"/>
          <w:i/>
          <w:iCs/>
          <w:sz w:val="28"/>
          <w:szCs w:val="32"/>
        </w:rPr>
        <w:t xml:space="preserve">River Campus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i/>
          <w:iCs/>
          <w:sz w:val="28"/>
          <w:szCs w:val="32"/>
        </w:rPr>
        <w:t>Libraries</w:t>
      </w:r>
      <w:r w:rsidRPr="008D397E">
        <w:rPr>
          <w:rFonts w:ascii="Times New Roman" w:hAnsi="Times New Roman" w:cs="Times New Roman"/>
          <w:sz w:val="28"/>
          <w:szCs w:val="32"/>
        </w:rPr>
        <w:t xml:space="preserve">. University of Rochester, 20 July 2004. Web. 01 May 2012.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sz w:val="28"/>
          <w:szCs w:val="32"/>
        </w:rPr>
        <w:t>&lt;http://www.lib.rochester.edu/index.cfm?page=2920&gt;.</w:t>
      </w:r>
    </w:p>
    <w:p w:rsidR="008D397E" w:rsidRPr="008D397E" w:rsidRDefault="008D397E" w:rsidP="008D397E">
      <w:pPr>
        <w:widowControl w:val="0"/>
        <w:autoSpaceDE w:val="0"/>
        <w:autoSpaceDN w:val="0"/>
        <w:adjustRightInd w:val="0"/>
        <w:spacing w:after="0"/>
        <w:ind w:firstLine="720"/>
        <w:rPr>
          <w:rFonts w:ascii="Times New Roman" w:hAnsi="Times New Roman" w:cs="Times New Roman"/>
          <w:sz w:val="28"/>
          <w:szCs w:val="32"/>
        </w:rPr>
      </w:pPr>
    </w:p>
    <w:p w:rsidR="008D397E" w:rsidRDefault="008D397E" w:rsidP="008D397E">
      <w:pPr>
        <w:widowControl w:val="0"/>
        <w:autoSpaceDE w:val="0"/>
        <w:autoSpaceDN w:val="0"/>
        <w:adjustRightInd w:val="0"/>
        <w:spacing w:after="0"/>
        <w:rPr>
          <w:rFonts w:ascii="Times New Roman" w:hAnsi="Times New Roman" w:cs="Times New Roman"/>
          <w:i/>
          <w:iCs/>
          <w:sz w:val="28"/>
          <w:szCs w:val="32"/>
        </w:rPr>
      </w:pPr>
      <w:r w:rsidRPr="008D397E">
        <w:rPr>
          <w:rFonts w:ascii="Times New Roman" w:hAnsi="Times New Roman" w:cs="Times New Roman"/>
          <w:sz w:val="28"/>
          <w:szCs w:val="32"/>
        </w:rPr>
        <w:t xml:space="preserve">Furman, Bob. "Brooklyn Heights History: Slavery and Abolition." </w:t>
      </w:r>
      <w:r w:rsidRPr="008D397E">
        <w:rPr>
          <w:rFonts w:ascii="Times New Roman" w:hAnsi="Times New Roman" w:cs="Times New Roman"/>
          <w:i/>
          <w:iCs/>
          <w:sz w:val="28"/>
          <w:szCs w:val="32"/>
        </w:rPr>
        <w:t xml:space="preserve">Brooklyn Heights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i/>
          <w:iCs/>
          <w:sz w:val="28"/>
          <w:szCs w:val="32"/>
        </w:rPr>
        <w:t>Blog</w:t>
      </w:r>
      <w:r w:rsidRPr="008D397E">
        <w:rPr>
          <w:rFonts w:ascii="Times New Roman" w:hAnsi="Times New Roman" w:cs="Times New Roman"/>
          <w:sz w:val="28"/>
          <w:szCs w:val="32"/>
        </w:rPr>
        <w:t xml:space="preserve">. Brooklyn Heights Blog, 9 June 2011. Web. 01 May 2012.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sz w:val="28"/>
          <w:szCs w:val="32"/>
        </w:rPr>
        <w:t>&lt;http://brooklynheightsblog.com/archives/29828&gt;.</w:t>
      </w:r>
    </w:p>
    <w:p w:rsidR="008D397E" w:rsidRPr="008D397E" w:rsidRDefault="008D397E" w:rsidP="008D397E">
      <w:pPr>
        <w:widowControl w:val="0"/>
        <w:autoSpaceDE w:val="0"/>
        <w:autoSpaceDN w:val="0"/>
        <w:adjustRightInd w:val="0"/>
        <w:spacing w:after="0"/>
        <w:ind w:firstLine="720"/>
        <w:rPr>
          <w:rFonts w:ascii="Times New Roman" w:hAnsi="Times New Roman" w:cs="Times New Roman"/>
          <w:sz w:val="28"/>
          <w:szCs w:val="32"/>
        </w:rPr>
      </w:pPr>
    </w:p>
    <w:p w:rsidR="008D397E" w:rsidRDefault="008D397E" w:rsidP="008D397E">
      <w:pPr>
        <w:widowControl w:val="0"/>
        <w:autoSpaceDE w:val="0"/>
        <w:autoSpaceDN w:val="0"/>
        <w:adjustRightInd w:val="0"/>
        <w:spacing w:after="0"/>
        <w:rPr>
          <w:rFonts w:ascii="Times New Roman" w:hAnsi="Times New Roman" w:cs="Times New Roman"/>
          <w:sz w:val="28"/>
          <w:szCs w:val="32"/>
        </w:rPr>
      </w:pPr>
      <w:r w:rsidRPr="008D397E">
        <w:rPr>
          <w:rFonts w:ascii="Times New Roman" w:hAnsi="Times New Roman" w:cs="Times New Roman"/>
          <w:sz w:val="28"/>
          <w:szCs w:val="32"/>
        </w:rPr>
        <w:t xml:space="preserve">"Genealogy/History Links </w:t>
      </w:r>
      <w:proofErr w:type="spellStart"/>
      <w:r w:rsidRPr="008D397E">
        <w:rPr>
          <w:rFonts w:ascii="Times New Roman" w:hAnsi="Times New Roman" w:cs="Times New Roman"/>
          <w:sz w:val="28"/>
          <w:szCs w:val="32"/>
        </w:rPr>
        <w:t>Library</w:t>
      </w:r>
      <w:proofErr w:type="gramStart"/>
      <w:r w:rsidRPr="008D397E">
        <w:rPr>
          <w:rFonts w:ascii="Times New Roman" w:hAnsi="Times New Roman" w:cs="Times New Roman"/>
          <w:sz w:val="28"/>
          <w:szCs w:val="32"/>
        </w:rPr>
        <w:t>:Â</w:t>
      </w:r>
      <w:proofErr w:type="spellEnd"/>
      <w:proofErr w:type="gramEnd"/>
      <w:r w:rsidRPr="008D397E">
        <w:rPr>
          <w:rFonts w:ascii="Times New Roman" w:hAnsi="Times New Roman" w:cs="Times New Roman"/>
          <w:sz w:val="28"/>
          <w:szCs w:val="32"/>
        </w:rPr>
        <w:t xml:space="preserve">  State of NEW YORK (general) Information." </w:t>
      </w:r>
    </w:p>
    <w:p w:rsidR="008D397E" w:rsidRDefault="008D397E" w:rsidP="008D397E">
      <w:pPr>
        <w:widowControl w:val="0"/>
        <w:autoSpaceDE w:val="0"/>
        <w:autoSpaceDN w:val="0"/>
        <w:adjustRightInd w:val="0"/>
        <w:spacing w:after="0"/>
        <w:ind w:firstLine="720"/>
        <w:rPr>
          <w:rFonts w:ascii="Times New Roman" w:hAnsi="Times New Roman" w:cs="Times New Roman"/>
          <w:i/>
          <w:iCs/>
          <w:sz w:val="28"/>
          <w:szCs w:val="32"/>
        </w:rPr>
      </w:pPr>
      <w:r w:rsidRPr="008D397E">
        <w:rPr>
          <w:rFonts w:ascii="Times New Roman" w:hAnsi="Times New Roman" w:cs="Times New Roman"/>
          <w:i/>
          <w:iCs/>
          <w:sz w:val="28"/>
          <w:szCs w:val="32"/>
        </w:rPr>
        <w:t xml:space="preserve">Genealogy/History Links </w:t>
      </w:r>
      <w:proofErr w:type="spellStart"/>
      <w:r w:rsidRPr="008D397E">
        <w:rPr>
          <w:rFonts w:ascii="Times New Roman" w:hAnsi="Times New Roman" w:cs="Times New Roman"/>
          <w:i/>
          <w:iCs/>
          <w:sz w:val="28"/>
          <w:szCs w:val="32"/>
        </w:rPr>
        <w:t>Library</w:t>
      </w:r>
      <w:proofErr w:type="gramStart"/>
      <w:r w:rsidRPr="008D397E">
        <w:rPr>
          <w:rFonts w:ascii="Times New Roman" w:hAnsi="Times New Roman" w:cs="Times New Roman"/>
          <w:i/>
          <w:iCs/>
          <w:sz w:val="28"/>
          <w:szCs w:val="32"/>
        </w:rPr>
        <w:t>:Â</w:t>
      </w:r>
      <w:proofErr w:type="spellEnd"/>
      <w:proofErr w:type="gramEnd"/>
      <w:r w:rsidRPr="008D397E">
        <w:rPr>
          <w:rFonts w:ascii="Times New Roman" w:hAnsi="Times New Roman" w:cs="Times New Roman"/>
          <w:i/>
          <w:iCs/>
          <w:sz w:val="28"/>
          <w:szCs w:val="32"/>
        </w:rPr>
        <w:t xml:space="preserve">  State of NEW YORK (general) </w:t>
      </w:r>
    </w:p>
    <w:p w:rsidR="008D397E" w:rsidRDefault="008D397E" w:rsidP="008D397E">
      <w:pPr>
        <w:widowControl w:val="0"/>
        <w:autoSpaceDE w:val="0"/>
        <w:autoSpaceDN w:val="0"/>
        <w:adjustRightInd w:val="0"/>
        <w:spacing w:after="0"/>
        <w:ind w:left="720"/>
        <w:rPr>
          <w:rFonts w:ascii="Times New Roman" w:hAnsi="Times New Roman" w:cs="Times New Roman"/>
          <w:sz w:val="28"/>
          <w:szCs w:val="32"/>
        </w:rPr>
      </w:pPr>
      <w:r w:rsidRPr="008D397E">
        <w:rPr>
          <w:rFonts w:ascii="Times New Roman" w:hAnsi="Times New Roman" w:cs="Times New Roman"/>
          <w:i/>
          <w:iCs/>
          <w:sz w:val="28"/>
          <w:szCs w:val="32"/>
        </w:rPr>
        <w:t>Information</w:t>
      </w:r>
      <w:r w:rsidRPr="008D397E">
        <w:rPr>
          <w:rFonts w:ascii="Times New Roman" w:hAnsi="Times New Roman" w:cs="Times New Roman"/>
          <w:sz w:val="28"/>
          <w:szCs w:val="32"/>
        </w:rPr>
        <w:t xml:space="preserve">. </w:t>
      </w:r>
      <w:proofErr w:type="gramStart"/>
      <w:r w:rsidRPr="008D397E">
        <w:rPr>
          <w:rFonts w:ascii="Times New Roman" w:hAnsi="Times New Roman" w:cs="Times New Roman"/>
          <w:sz w:val="28"/>
          <w:szCs w:val="32"/>
        </w:rPr>
        <w:t>New York State Tourism.</w:t>
      </w:r>
      <w:proofErr w:type="gramEnd"/>
      <w:r w:rsidRPr="008D397E">
        <w:rPr>
          <w:rFonts w:ascii="Times New Roman" w:hAnsi="Times New Roman" w:cs="Times New Roman"/>
          <w:sz w:val="28"/>
          <w:szCs w:val="32"/>
        </w:rPr>
        <w:t xml:space="preserve"> Web. 01 May 2012. &lt;http://freepages.genealogy.rootsweb.ancestry.com/~genealogylinks/dmst/NewYork.html&gt;.</w:t>
      </w:r>
    </w:p>
    <w:p w:rsidR="008D397E" w:rsidRPr="008D397E" w:rsidRDefault="008D397E" w:rsidP="008D397E">
      <w:pPr>
        <w:widowControl w:val="0"/>
        <w:autoSpaceDE w:val="0"/>
        <w:autoSpaceDN w:val="0"/>
        <w:adjustRightInd w:val="0"/>
        <w:spacing w:after="0"/>
        <w:ind w:left="720"/>
        <w:rPr>
          <w:rFonts w:ascii="Times New Roman" w:hAnsi="Times New Roman" w:cs="Times New Roman"/>
          <w:sz w:val="28"/>
          <w:szCs w:val="32"/>
        </w:rPr>
      </w:pPr>
    </w:p>
    <w:p w:rsidR="008D397E" w:rsidRDefault="008D397E" w:rsidP="008D397E">
      <w:pPr>
        <w:widowControl w:val="0"/>
        <w:autoSpaceDE w:val="0"/>
        <w:autoSpaceDN w:val="0"/>
        <w:adjustRightInd w:val="0"/>
        <w:spacing w:after="0"/>
        <w:rPr>
          <w:rFonts w:ascii="Times New Roman" w:hAnsi="Times New Roman" w:cs="Times New Roman"/>
          <w:i/>
          <w:iCs/>
          <w:sz w:val="28"/>
          <w:szCs w:val="32"/>
        </w:rPr>
      </w:pPr>
      <w:proofErr w:type="spellStart"/>
      <w:r w:rsidRPr="008D397E">
        <w:rPr>
          <w:rFonts w:ascii="Times New Roman" w:hAnsi="Times New Roman" w:cs="Times New Roman"/>
          <w:sz w:val="28"/>
          <w:szCs w:val="32"/>
        </w:rPr>
        <w:t>Hofstra</w:t>
      </w:r>
      <w:proofErr w:type="spellEnd"/>
      <w:r w:rsidRPr="008D397E">
        <w:rPr>
          <w:rFonts w:ascii="Times New Roman" w:hAnsi="Times New Roman" w:cs="Times New Roman"/>
          <w:sz w:val="28"/>
          <w:szCs w:val="32"/>
        </w:rPr>
        <w:t xml:space="preserve"> University. "Slavery and the Slave Trade in British New York." </w:t>
      </w:r>
      <w:r w:rsidRPr="008D397E">
        <w:rPr>
          <w:rFonts w:ascii="Times New Roman" w:hAnsi="Times New Roman" w:cs="Times New Roman"/>
          <w:i/>
          <w:iCs/>
          <w:sz w:val="28"/>
          <w:szCs w:val="32"/>
        </w:rPr>
        <w:t xml:space="preserve">New York </w:t>
      </w:r>
    </w:p>
    <w:p w:rsidR="008D397E" w:rsidRDefault="008D397E" w:rsidP="008D397E">
      <w:pPr>
        <w:widowControl w:val="0"/>
        <w:autoSpaceDE w:val="0"/>
        <w:autoSpaceDN w:val="0"/>
        <w:adjustRightInd w:val="0"/>
        <w:spacing w:after="0"/>
        <w:ind w:left="720"/>
        <w:rPr>
          <w:rFonts w:ascii="Times New Roman" w:hAnsi="Times New Roman" w:cs="Times New Roman"/>
          <w:sz w:val="28"/>
          <w:szCs w:val="32"/>
        </w:rPr>
      </w:pPr>
      <w:proofErr w:type="gramStart"/>
      <w:r w:rsidRPr="008D397E">
        <w:rPr>
          <w:rFonts w:ascii="Times New Roman" w:hAnsi="Times New Roman" w:cs="Times New Roman"/>
          <w:i/>
          <w:iCs/>
          <w:sz w:val="28"/>
          <w:szCs w:val="32"/>
        </w:rPr>
        <w:t>and</w:t>
      </w:r>
      <w:proofErr w:type="gramEnd"/>
      <w:r w:rsidRPr="008D397E">
        <w:rPr>
          <w:rFonts w:ascii="Times New Roman" w:hAnsi="Times New Roman" w:cs="Times New Roman"/>
          <w:i/>
          <w:iCs/>
          <w:sz w:val="28"/>
          <w:szCs w:val="32"/>
        </w:rPr>
        <w:t xml:space="preserve"> Slavery: Compliancy and Resistance</w:t>
      </w:r>
      <w:r w:rsidRPr="008D397E">
        <w:rPr>
          <w:rFonts w:ascii="Times New Roman" w:hAnsi="Times New Roman" w:cs="Times New Roman"/>
          <w:sz w:val="28"/>
          <w:szCs w:val="32"/>
        </w:rPr>
        <w:t xml:space="preserve">. </w:t>
      </w:r>
      <w:proofErr w:type="spellStart"/>
      <w:r w:rsidRPr="008D397E">
        <w:rPr>
          <w:rFonts w:ascii="Times New Roman" w:hAnsi="Times New Roman" w:cs="Times New Roman"/>
          <w:sz w:val="28"/>
          <w:szCs w:val="32"/>
        </w:rPr>
        <w:t>Hoftra</w:t>
      </w:r>
      <w:proofErr w:type="spellEnd"/>
      <w:r w:rsidRPr="008D397E">
        <w:rPr>
          <w:rFonts w:ascii="Times New Roman" w:hAnsi="Times New Roman" w:cs="Times New Roman"/>
          <w:sz w:val="28"/>
          <w:szCs w:val="32"/>
        </w:rPr>
        <w:t xml:space="preserve"> University. Web. 1 May 2012. &lt;http://people.hofstra.edu/alan_j_singer/Gateway&gt;.</w:t>
      </w:r>
    </w:p>
    <w:p w:rsidR="008D397E" w:rsidRPr="008D397E" w:rsidRDefault="008D397E" w:rsidP="008D397E">
      <w:pPr>
        <w:widowControl w:val="0"/>
        <w:autoSpaceDE w:val="0"/>
        <w:autoSpaceDN w:val="0"/>
        <w:adjustRightInd w:val="0"/>
        <w:spacing w:after="0"/>
        <w:ind w:left="720"/>
        <w:rPr>
          <w:rFonts w:ascii="Times New Roman" w:hAnsi="Times New Roman" w:cs="Times New Roman"/>
          <w:sz w:val="28"/>
          <w:szCs w:val="32"/>
        </w:rPr>
      </w:pPr>
    </w:p>
    <w:p w:rsidR="008D397E" w:rsidRDefault="008D397E" w:rsidP="008D397E">
      <w:pPr>
        <w:widowControl w:val="0"/>
        <w:autoSpaceDE w:val="0"/>
        <w:autoSpaceDN w:val="0"/>
        <w:adjustRightInd w:val="0"/>
        <w:spacing w:after="0"/>
        <w:rPr>
          <w:rFonts w:ascii="Times New Roman" w:hAnsi="Times New Roman" w:cs="Times New Roman"/>
          <w:sz w:val="28"/>
          <w:szCs w:val="32"/>
        </w:rPr>
      </w:pPr>
      <w:r w:rsidRPr="008D397E">
        <w:rPr>
          <w:rFonts w:ascii="Times New Roman" w:hAnsi="Times New Roman" w:cs="Times New Roman"/>
          <w:sz w:val="28"/>
          <w:szCs w:val="32"/>
        </w:rPr>
        <w:t xml:space="preserve">"Road Map of Brooklyn (Brooklyn, New York) - Aaccessmaps.com." </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r w:rsidRPr="008D397E">
        <w:rPr>
          <w:rFonts w:ascii="Times New Roman" w:hAnsi="Times New Roman" w:cs="Times New Roman"/>
          <w:i/>
          <w:iCs/>
          <w:sz w:val="28"/>
          <w:szCs w:val="32"/>
        </w:rPr>
        <w:t>AAccessMaps.com</w:t>
      </w:r>
      <w:r>
        <w:rPr>
          <w:rFonts w:ascii="Times New Roman" w:hAnsi="Times New Roman" w:cs="Times New Roman"/>
          <w:sz w:val="28"/>
          <w:szCs w:val="32"/>
        </w:rPr>
        <w:t xml:space="preserve">. Web. 01 May 2012. </w:t>
      </w:r>
      <w:r w:rsidRPr="008D397E">
        <w:rPr>
          <w:rFonts w:ascii="Times New Roman" w:hAnsi="Times New Roman" w:cs="Times New Roman"/>
          <w:sz w:val="28"/>
          <w:szCs w:val="32"/>
        </w:rPr>
        <w:t>&lt;http://www.aaccessmaps.com/show/</w:t>
      </w:r>
    </w:p>
    <w:p w:rsidR="008D397E" w:rsidRDefault="008D397E" w:rsidP="008D397E">
      <w:pPr>
        <w:widowControl w:val="0"/>
        <w:autoSpaceDE w:val="0"/>
        <w:autoSpaceDN w:val="0"/>
        <w:adjustRightInd w:val="0"/>
        <w:spacing w:after="0"/>
        <w:ind w:firstLine="720"/>
        <w:rPr>
          <w:rFonts w:ascii="Times New Roman" w:hAnsi="Times New Roman" w:cs="Times New Roman"/>
          <w:sz w:val="28"/>
          <w:szCs w:val="32"/>
        </w:rPr>
      </w:pPr>
      <w:proofErr w:type="gramStart"/>
      <w:r w:rsidRPr="008D397E">
        <w:rPr>
          <w:rFonts w:ascii="Times New Roman" w:hAnsi="Times New Roman" w:cs="Times New Roman"/>
          <w:sz w:val="28"/>
          <w:szCs w:val="32"/>
        </w:rPr>
        <w:t>map</w:t>
      </w:r>
      <w:proofErr w:type="gramEnd"/>
      <w:r w:rsidRPr="008D397E">
        <w:rPr>
          <w:rFonts w:ascii="Times New Roman" w:hAnsi="Times New Roman" w:cs="Times New Roman"/>
          <w:sz w:val="28"/>
          <w:szCs w:val="32"/>
        </w:rPr>
        <w:t>/us/</w:t>
      </w:r>
      <w:proofErr w:type="spellStart"/>
      <w:r w:rsidRPr="008D397E">
        <w:rPr>
          <w:rFonts w:ascii="Times New Roman" w:hAnsi="Times New Roman" w:cs="Times New Roman"/>
          <w:sz w:val="28"/>
          <w:szCs w:val="32"/>
        </w:rPr>
        <w:t>ny/brooklyn_all</w:t>
      </w:r>
      <w:proofErr w:type="spellEnd"/>
      <w:r w:rsidRPr="008D397E">
        <w:rPr>
          <w:rFonts w:ascii="Times New Roman" w:hAnsi="Times New Roman" w:cs="Times New Roman"/>
          <w:sz w:val="28"/>
          <w:szCs w:val="32"/>
        </w:rPr>
        <w:t>&gt;.</w:t>
      </w:r>
    </w:p>
    <w:p w:rsidR="008D397E" w:rsidRPr="008D397E" w:rsidRDefault="008D397E" w:rsidP="008D397E">
      <w:pPr>
        <w:widowControl w:val="0"/>
        <w:autoSpaceDE w:val="0"/>
        <w:autoSpaceDN w:val="0"/>
        <w:adjustRightInd w:val="0"/>
        <w:spacing w:after="0"/>
        <w:ind w:firstLine="720"/>
        <w:rPr>
          <w:rFonts w:ascii="Times New Roman" w:hAnsi="Times New Roman" w:cs="Times New Roman"/>
          <w:sz w:val="28"/>
          <w:szCs w:val="32"/>
        </w:rPr>
      </w:pPr>
    </w:p>
    <w:p w:rsidR="008D397E" w:rsidRDefault="008D397E" w:rsidP="008D397E">
      <w:pPr>
        <w:spacing w:after="0"/>
        <w:rPr>
          <w:rFonts w:ascii="Times New Roman" w:hAnsi="Times New Roman" w:cs="Times New Roman"/>
          <w:sz w:val="28"/>
          <w:szCs w:val="32"/>
        </w:rPr>
      </w:pPr>
    </w:p>
    <w:p w:rsidR="008D397E" w:rsidRDefault="008D397E" w:rsidP="008D397E">
      <w:pPr>
        <w:spacing w:after="0"/>
        <w:rPr>
          <w:rFonts w:ascii="Times New Roman" w:hAnsi="Times New Roman" w:cs="Times New Roman"/>
          <w:sz w:val="28"/>
          <w:szCs w:val="32"/>
        </w:rPr>
      </w:pPr>
    </w:p>
    <w:p w:rsidR="008D397E" w:rsidRDefault="008D397E" w:rsidP="008D397E">
      <w:pPr>
        <w:spacing w:after="0"/>
        <w:rPr>
          <w:rFonts w:ascii="Times New Roman" w:hAnsi="Times New Roman" w:cs="Times New Roman"/>
          <w:sz w:val="28"/>
          <w:szCs w:val="32"/>
        </w:rPr>
      </w:pPr>
      <w:proofErr w:type="gramStart"/>
      <w:r w:rsidRPr="008D397E">
        <w:rPr>
          <w:rFonts w:ascii="Times New Roman" w:hAnsi="Times New Roman" w:cs="Times New Roman"/>
          <w:sz w:val="28"/>
          <w:szCs w:val="32"/>
        </w:rPr>
        <w:t>Staples, Brent.</w:t>
      </w:r>
      <w:proofErr w:type="gramEnd"/>
      <w:r w:rsidRPr="008D397E">
        <w:rPr>
          <w:rFonts w:ascii="Times New Roman" w:hAnsi="Times New Roman" w:cs="Times New Roman"/>
          <w:sz w:val="28"/>
          <w:szCs w:val="32"/>
        </w:rPr>
        <w:t xml:space="preserve"> "To Be A Slave in Brooklyn." </w:t>
      </w:r>
      <w:proofErr w:type="gramStart"/>
      <w:r w:rsidRPr="008D397E">
        <w:rPr>
          <w:rFonts w:ascii="Times New Roman" w:hAnsi="Times New Roman" w:cs="Times New Roman"/>
          <w:i/>
          <w:iCs/>
          <w:sz w:val="28"/>
          <w:szCs w:val="32"/>
        </w:rPr>
        <w:t>The New York Times</w:t>
      </w:r>
      <w:r w:rsidRPr="008D397E">
        <w:rPr>
          <w:rFonts w:ascii="Times New Roman" w:hAnsi="Times New Roman" w:cs="Times New Roman"/>
          <w:sz w:val="28"/>
          <w:szCs w:val="32"/>
        </w:rPr>
        <w:t>.</w:t>
      </w:r>
      <w:proofErr w:type="gramEnd"/>
      <w:r w:rsidRPr="008D397E">
        <w:rPr>
          <w:rFonts w:ascii="Times New Roman" w:hAnsi="Times New Roman" w:cs="Times New Roman"/>
          <w:sz w:val="28"/>
          <w:szCs w:val="32"/>
        </w:rPr>
        <w:t xml:space="preserve"> The New York </w:t>
      </w:r>
    </w:p>
    <w:p w:rsidR="008D397E" w:rsidRDefault="008D397E" w:rsidP="008D397E">
      <w:pPr>
        <w:spacing w:after="0"/>
        <w:ind w:firstLine="720"/>
        <w:rPr>
          <w:rFonts w:ascii="Times New Roman" w:hAnsi="Times New Roman" w:cs="Times New Roman"/>
          <w:sz w:val="28"/>
          <w:szCs w:val="32"/>
        </w:rPr>
      </w:pPr>
      <w:r w:rsidRPr="008D397E">
        <w:rPr>
          <w:rFonts w:ascii="Times New Roman" w:hAnsi="Times New Roman" w:cs="Times New Roman"/>
          <w:sz w:val="28"/>
          <w:szCs w:val="32"/>
        </w:rPr>
        <w:t>Times, 24 June 2001. Web. 01 May 2012. &lt;http://www.nytimes.com/2001</w:t>
      </w:r>
    </w:p>
    <w:p w:rsidR="008B4ABA" w:rsidRDefault="008D397E" w:rsidP="008D397E">
      <w:pPr>
        <w:spacing w:after="0"/>
        <w:ind w:firstLine="720"/>
        <w:rPr>
          <w:rFonts w:ascii="Times New Roman" w:hAnsi="Times New Roman" w:cs="Times New Roman"/>
          <w:sz w:val="28"/>
          <w:szCs w:val="32"/>
        </w:rPr>
      </w:pPr>
      <w:r w:rsidRPr="008D397E">
        <w:rPr>
          <w:rFonts w:ascii="Times New Roman" w:hAnsi="Times New Roman" w:cs="Times New Roman"/>
          <w:sz w:val="28"/>
          <w:szCs w:val="32"/>
        </w:rPr>
        <w:t>/06/24/magazine/to-be-a-slave-in-brooklyn.html</w:t>
      </w:r>
      <w:proofErr w:type="gramStart"/>
      <w:r w:rsidRPr="008D397E">
        <w:rPr>
          <w:rFonts w:ascii="Times New Roman" w:hAnsi="Times New Roman" w:cs="Times New Roman"/>
          <w:sz w:val="28"/>
          <w:szCs w:val="32"/>
        </w:rPr>
        <w:t>?pagewanted</w:t>
      </w:r>
      <w:proofErr w:type="gramEnd"/>
      <w:r w:rsidRPr="008D397E">
        <w:rPr>
          <w:rFonts w:ascii="Times New Roman" w:hAnsi="Times New Roman" w:cs="Times New Roman"/>
          <w:sz w:val="28"/>
          <w:szCs w:val="32"/>
        </w:rPr>
        <w:t>=all&gt;.</w:t>
      </w:r>
    </w:p>
    <w:p w:rsidR="008B4ABA" w:rsidRDefault="008B4ABA" w:rsidP="008D397E">
      <w:pPr>
        <w:spacing w:after="0"/>
        <w:ind w:firstLine="720"/>
        <w:rPr>
          <w:rFonts w:ascii="Times New Roman" w:hAnsi="Times New Roman" w:cs="Times New Roman"/>
          <w:sz w:val="28"/>
          <w:szCs w:val="32"/>
        </w:rPr>
      </w:pPr>
    </w:p>
    <w:p w:rsidR="008B4ABA" w:rsidRPr="008B4ABA" w:rsidRDefault="008B4ABA" w:rsidP="008B4ABA">
      <w:pPr>
        <w:spacing w:after="0"/>
        <w:rPr>
          <w:rFonts w:ascii="Times New Roman" w:hAnsi="Times New Roman" w:cs="Times New Roman"/>
          <w:b/>
          <w:sz w:val="28"/>
          <w:szCs w:val="32"/>
        </w:rPr>
      </w:pPr>
      <w:r w:rsidRPr="008B4ABA">
        <w:rPr>
          <w:rFonts w:ascii="Times New Roman" w:hAnsi="Times New Roman" w:cs="Times New Roman"/>
          <w:b/>
          <w:sz w:val="28"/>
          <w:szCs w:val="32"/>
        </w:rPr>
        <w:t>Contact Information of Community Resources:</w:t>
      </w:r>
    </w:p>
    <w:p w:rsidR="008B4ABA" w:rsidRDefault="008B4ABA" w:rsidP="008B4ABA">
      <w:pPr>
        <w:spacing w:after="0"/>
        <w:ind w:firstLine="720"/>
        <w:rPr>
          <w:rFonts w:ascii="Times New Roman" w:hAnsi="Times New Roman"/>
          <w:sz w:val="28"/>
        </w:rPr>
      </w:pPr>
      <w:r w:rsidRPr="00FB1FD1">
        <w:rPr>
          <w:rFonts w:ascii="Times New Roman" w:hAnsi="Times New Roman"/>
          <w:sz w:val="28"/>
        </w:rPr>
        <w:t>Plymouth Church: 75 Hicks Street, Brooklyn NY; (718) 624 – 4743</w:t>
      </w:r>
    </w:p>
    <w:p w:rsidR="008B4ABA" w:rsidRPr="00FB1FD1" w:rsidRDefault="008B4ABA" w:rsidP="008B4ABA">
      <w:pPr>
        <w:spacing w:after="0"/>
        <w:ind w:firstLine="720"/>
        <w:rPr>
          <w:rFonts w:ascii="Times New Roman" w:hAnsi="Times New Roman"/>
          <w:sz w:val="28"/>
        </w:rPr>
      </w:pPr>
    </w:p>
    <w:p w:rsidR="008B4ABA" w:rsidRDefault="008B4ABA" w:rsidP="008B4ABA">
      <w:pPr>
        <w:spacing w:after="0"/>
        <w:ind w:firstLine="720"/>
        <w:rPr>
          <w:rFonts w:ascii="Times New Roman" w:hAnsi="Times New Roman"/>
          <w:sz w:val="28"/>
        </w:rPr>
      </w:pPr>
      <w:r w:rsidRPr="00FB1FD1">
        <w:rPr>
          <w:rFonts w:ascii="Times New Roman" w:hAnsi="Times New Roman"/>
          <w:sz w:val="28"/>
        </w:rPr>
        <w:t>Lott House: 1940 E 36</w:t>
      </w:r>
      <w:r w:rsidRPr="00FB1FD1">
        <w:rPr>
          <w:rFonts w:ascii="Times New Roman" w:hAnsi="Times New Roman"/>
          <w:sz w:val="28"/>
          <w:vertAlign w:val="superscript"/>
        </w:rPr>
        <w:t>th</w:t>
      </w:r>
      <w:r w:rsidRPr="00FB1FD1">
        <w:rPr>
          <w:rFonts w:ascii="Times New Roman" w:hAnsi="Times New Roman"/>
          <w:sz w:val="28"/>
        </w:rPr>
        <w:t xml:space="preserve"> Street, Brooklyn NY; </w:t>
      </w:r>
      <w:hyperlink r:id="rId16" w:history="1">
        <w:r w:rsidRPr="00FB1FD1">
          <w:rPr>
            <w:rStyle w:val="Hyperlink"/>
            <w:rFonts w:ascii="Times New Roman" w:hAnsi="Times New Roman"/>
            <w:sz w:val="28"/>
          </w:rPr>
          <w:t>hilhpa@lotthouse.org</w:t>
        </w:r>
      </w:hyperlink>
    </w:p>
    <w:p w:rsidR="008B4ABA" w:rsidRPr="00FB1FD1" w:rsidRDefault="008B4ABA" w:rsidP="008B4ABA">
      <w:pPr>
        <w:spacing w:after="0"/>
        <w:ind w:firstLine="720"/>
        <w:rPr>
          <w:rFonts w:ascii="Times New Roman" w:hAnsi="Times New Roman"/>
          <w:sz w:val="28"/>
        </w:rPr>
      </w:pPr>
    </w:p>
    <w:p w:rsidR="008B4ABA" w:rsidRDefault="008B4ABA" w:rsidP="008B4ABA">
      <w:pPr>
        <w:spacing w:after="0"/>
        <w:ind w:left="720"/>
        <w:rPr>
          <w:rFonts w:ascii="Times New Roman" w:hAnsi="Times New Roman"/>
          <w:sz w:val="28"/>
        </w:rPr>
      </w:pPr>
      <w:proofErr w:type="spellStart"/>
      <w:r w:rsidRPr="00FB1FD1">
        <w:rPr>
          <w:rFonts w:ascii="Times New Roman" w:hAnsi="Times New Roman"/>
          <w:sz w:val="28"/>
        </w:rPr>
        <w:t>Lefferts</w:t>
      </w:r>
      <w:proofErr w:type="spellEnd"/>
      <w:r w:rsidRPr="00FB1FD1">
        <w:rPr>
          <w:rFonts w:ascii="Times New Roman" w:hAnsi="Times New Roman"/>
          <w:sz w:val="28"/>
        </w:rPr>
        <w:t xml:space="preserve"> House Museum: Prospect Park Brooklyn, near Children’s Corner and the carousel. (718) 789 – 2822</w:t>
      </w: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8B4ABA" w:rsidRDefault="008B4ABA" w:rsidP="008D397E">
      <w:pPr>
        <w:spacing w:after="0"/>
        <w:ind w:firstLine="720"/>
        <w:rPr>
          <w:rFonts w:ascii="Times New Roman" w:hAnsi="Times New Roman" w:cs="Times New Roman"/>
          <w:sz w:val="28"/>
          <w:szCs w:val="32"/>
        </w:rPr>
      </w:pPr>
    </w:p>
    <w:p w:rsidR="00E30B0F" w:rsidRPr="008D397E" w:rsidRDefault="00E30B0F" w:rsidP="008D397E">
      <w:pPr>
        <w:spacing w:after="0"/>
        <w:ind w:firstLine="720"/>
        <w:rPr>
          <w:rFonts w:ascii="Times New Roman" w:hAnsi="Times New Roman"/>
          <w:sz w:val="28"/>
        </w:rPr>
      </w:pPr>
    </w:p>
    <w:p w:rsidR="00E30B0F" w:rsidRDefault="00E30B0F" w:rsidP="00E30B0F">
      <w:pPr>
        <w:spacing w:after="0"/>
        <w:jc w:val="center"/>
        <w:rPr>
          <w:rFonts w:ascii="Times New Roman" w:hAnsi="Times New Roman"/>
          <w:sz w:val="28"/>
        </w:rPr>
      </w:pPr>
    </w:p>
    <w:p w:rsidR="00E30B0F" w:rsidRPr="008B4ABA" w:rsidRDefault="00E30B0F" w:rsidP="00E30B0F">
      <w:pPr>
        <w:spacing w:after="0"/>
        <w:jc w:val="center"/>
        <w:rPr>
          <w:rFonts w:ascii="Apple Chancery" w:hAnsi="Apple Chancery"/>
          <w:sz w:val="28"/>
        </w:rPr>
      </w:pPr>
    </w:p>
    <w:p w:rsidR="00E30B0F" w:rsidRDefault="00E30B0F" w:rsidP="00E30B0F">
      <w:pPr>
        <w:spacing w:after="0"/>
        <w:jc w:val="center"/>
        <w:rPr>
          <w:rFonts w:ascii="Times New Roman" w:hAnsi="Times New Roman"/>
          <w:sz w:val="28"/>
        </w:rPr>
      </w:pPr>
    </w:p>
    <w:p w:rsidR="00E30B0F" w:rsidRDefault="00E30B0F" w:rsidP="00E30B0F">
      <w:pPr>
        <w:spacing w:after="0"/>
        <w:jc w:val="center"/>
        <w:rPr>
          <w:rFonts w:ascii="Times New Roman" w:hAnsi="Times New Roman"/>
          <w:sz w:val="28"/>
        </w:rPr>
      </w:pPr>
    </w:p>
    <w:p w:rsidR="009D282B" w:rsidRPr="00E30B0F" w:rsidRDefault="009D282B" w:rsidP="00E30B0F">
      <w:pPr>
        <w:spacing w:after="0"/>
        <w:jc w:val="center"/>
        <w:rPr>
          <w:rFonts w:ascii="Times New Roman" w:hAnsi="Times New Roman"/>
          <w:sz w:val="28"/>
        </w:rPr>
      </w:pPr>
    </w:p>
    <w:p w:rsidR="009D282B" w:rsidRPr="008B4ABA" w:rsidRDefault="009D282B" w:rsidP="008B4ABA">
      <w:pPr>
        <w:spacing w:after="0"/>
        <w:jc w:val="center"/>
        <w:rPr>
          <w:rFonts w:ascii="Times New Roman" w:hAnsi="Times New Roman"/>
          <w:sz w:val="72"/>
        </w:rPr>
      </w:pPr>
    </w:p>
    <w:p w:rsidR="009D282B" w:rsidRPr="008B4ABA" w:rsidRDefault="009D282B" w:rsidP="008B4ABA">
      <w:pPr>
        <w:spacing w:after="0"/>
        <w:jc w:val="center"/>
        <w:rPr>
          <w:rFonts w:ascii="Times New Roman" w:hAnsi="Times New Roman"/>
          <w:sz w:val="72"/>
        </w:rPr>
      </w:pPr>
    </w:p>
    <w:p w:rsidR="008B4ABA" w:rsidRDefault="008B4ABA" w:rsidP="008B4ABA">
      <w:pPr>
        <w:spacing w:after="0"/>
        <w:jc w:val="center"/>
        <w:rPr>
          <w:rFonts w:ascii="Apple Chancery" w:hAnsi="Apple Chancery"/>
          <w:sz w:val="72"/>
        </w:rPr>
      </w:pPr>
      <w:r w:rsidRPr="008B4ABA">
        <w:rPr>
          <w:rFonts w:ascii="Apple Chancery" w:hAnsi="Apple Chancery"/>
          <w:sz w:val="72"/>
        </w:rPr>
        <w:t>Slavery In Brooklyn</w:t>
      </w:r>
      <w:r>
        <w:rPr>
          <w:rFonts w:ascii="Apple Chancery" w:hAnsi="Apple Chancery"/>
          <w:sz w:val="72"/>
        </w:rPr>
        <w:t>:</w:t>
      </w:r>
    </w:p>
    <w:p w:rsidR="008B4ABA" w:rsidRDefault="008B4ABA" w:rsidP="008B4ABA">
      <w:pPr>
        <w:spacing w:after="0"/>
        <w:jc w:val="center"/>
        <w:rPr>
          <w:rFonts w:ascii="Apple Chancery" w:hAnsi="Apple Chancery"/>
          <w:sz w:val="72"/>
        </w:rPr>
      </w:pPr>
      <w:r>
        <w:rPr>
          <w:rFonts w:ascii="Apple Chancery" w:hAnsi="Apple Chancery"/>
          <w:sz w:val="72"/>
        </w:rPr>
        <w:t>Oppression and Resistance</w:t>
      </w:r>
    </w:p>
    <w:p w:rsidR="008B4ABA" w:rsidRDefault="008B4ABA" w:rsidP="008B4ABA">
      <w:pPr>
        <w:spacing w:after="0"/>
        <w:jc w:val="center"/>
        <w:rPr>
          <w:rFonts w:ascii="Apple Chancery" w:hAnsi="Apple Chancery"/>
          <w:sz w:val="72"/>
        </w:rPr>
      </w:pPr>
    </w:p>
    <w:p w:rsidR="008B4ABA" w:rsidRDefault="008B4ABA" w:rsidP="008B4ABA">
      <w:pPr>
        <w:spacing w:after="0"/>
        <w:jc w:val="center"/>
        <w:rPr>
          <w:rFonts w:ascii="Apple Chancery" w:hAnsi="Apple Chancery"/>
          <w:sz w:val="72"/>
        </w:rPr>
      </w:pPr>
    </w:p>
    <w:p w:rsidR="00C319BA" w:rsidRDefault="00C319BA" w:rsidP="008B4ABA">
      <w:pPr>
        <w:spacing w:after="0"/>
        <w:rPr>
          <w:rFonts w:ascii="Apple Chancery" w:hAnsi="Apple Chancery"/>
          <w:sz w:val="72"/>
        </w:rPr>
      </w:pPr>
    </w:p>
    <w:p w:rsidR="008B4ABA" w:rsidRDefault="008B4ABA" w:rsidP="008B4ABA">
      <w:pPr>
        <w:spacing w:after="0"/>
        <w:rPr>
          <w:rFonts w:ascii="Apple Chancery" w:hAnsi="Apple Chancery"/>
          <w:sz w:val="72"/>
        </w:rPr>
      </w:pPr>
    </w:p>
    <w:p w:rsidR="008B4ABA" w:rsidRDefault="008B4ABA" w:rsidP="008B4ABA">
      <w:pPr>
        <w:spacing w:after="0"/>
        <w:jc w:val="center"/>
        <w:rPr>
          <w:rFonts w:ascii="Apple Chancery" w:hAnsi="Apple Chancery"/>
          <w:sz w:val="52"/>
        </w:rPr>
      </w:pPr>
      <w:r>
        <w:rPr>
          <w:rFonts w:ascii="Apple Chancery" w:hAnsi="Apple Chancery"/>
          <w:sz w:val="52"/>
        </w:rPr>
        <w:t>Francesca Needham</w:t>
      </w:r>
    </w:p>
    <w:p w:rsidR="00C319BA" w:rsidRDefault="008B4ABA" w:rsidP="008B4ABA">
      <w:pPr>
        <w:spacing w:after="0"/>
        <w:jc w:val="center"/>
        <w:rPr>
          <w:rFonts w:ascii="Apple Chancery" w:hAnsi="Apple Chancery"/>
          <w:sz w:val="52"/>
        </w:rPr>
      </w:pPr>
      <w:proofErr w:type="spellStart"/>
      <w:r>
        <w:rPr>
          <w:rFonts w:ascii="Apple Chancery" w:hAnsi="Apple Chancery"/>
          <w:sz w:val="52"/>
        </w:rPr>
        <w:t>Evi</w:t>
      </w:r>
      <w:proofErr w:type="spellEnd"/>
      <w:r>
        <w:rPr>
          <w:rFonts w:ascii="Apple Chancery" w:hAnsi="Apple Chancery"/>
          <w:sz w:val="52"/>
        </w:rPr>
        <w:t xml:space="preserve"> </w:t>
      </w:r>
      <w:proofErr w:type="spellStart"/>
      <w:r>
        <w:rPr>
          <w:rFonts w:ascii="Apple Chancery" w:hAnsi="Apple Chancery"/>
          <w:sz w:val="52"/>
        </w:rPr>
        <w:t>Pa</w:t>
      </w:r>
      <w:r w:rsidR="00C319BA">
        <w:rPr>
          <w:rFonts w:ascii="Apple Chancery" w:hAnsi="Apple Chancery"/>
          <w:sz w:val="52"/>
        </w:rPr>
        <w:t>nagides</w:t>
      </w:r>
      <w:proofErr w:type="spellEnd"/>
    </w:p>
    <w:p w:rsidR="009A4B6E" w:rsidRPr="00C319BA" w:rsidRDefault="00C319BA" w:rsidP="00C319BA">
      <w:pPr>
        <w:spacing w:after="0"/>
        <w:jc w:val="center"/>
        <w:rPr>
          <w:rFonts w:ascii="Apple Chancery" w:hAnsi="Apple Chancery"/>
          <w:sz w:val="52"/>
        </w:rPr>
      </w:pPr>
      <w:r>
        <w:rPr>
          <w:rFonts w:ascii="Apple Chancery" w:hAnsi="Apple Chancery"/>
          <w:sz w:val="52"/>
        </w:rPr>
        <w:t xml:space="preserve">Michelle </w:t>
      </w:r>
      <w:proofErr w:type="spellStart"/>
      <w:r>
        <w:rPr>
          <w:rFonts w:ascii="Apple Chancery" w:hAnsi="Apple Chancery"/>
          <w:sz w:val="52"/>
        </w:rPr>
        <w:t>Fiumefreddo</w:t>
      </w:r>
      <w:proofErr w:type="spellEnd"/>
    </w:p>
    <w:sectPr w:rsidR="009A4B6E" w:rsidRPr="00C319BA" w:rsidSect="00FE70E6">
      <w:pgSz w:w="12240" w:h="15840"/>
      <w:pgMar w:top="1440" w:right="1440" w:bottom="1440" w:left="129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Apple Chancery">
    <w:panose1 w:val="030207020405060605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nsid w:val="00000002"/>
    <w:multiLevelType w:val="multilevel"/>
    <w:tmpl w:val="894EE874"/>
    <w:numStyleLink w:val="Bullet"/>
  </w:abstractNum>
  <w:abstractNum w:abstractNumId="2">
    <w:nsid w:val="00000003"/>
    <w:multiLevelType w:val="multilevel"/>
    <w:tmpl w:val="894EE875"/>
    <w:lvl w:ilvl="0">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3B420DC2"/>
    <w:multiLevelType w:val="hybridMultilevel"/>
    <w:tmpl w:val="1A4A062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B63881"/>
    <w:multiLevelType w:val="hybridMultilevel"/>
    <w:tmpl w:val="D94A905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A4B6E"/>
    <w:rsid w:val="00016B90"/>
    <w:rsid w:val="00030E10"/>
    <w:rsid w:val="0004340A"/>
    <w:rsid w:val="00082E31"/>
    <w:rsid w:val="000D4E2C"/>
    <w:rsid w:val="000E34B9"/>
    <w:rsid w:val="000E3FC4"/>
    <w:rsid w:val="001235D2"/>
    <w:rsid w:val="001704D3"/>
    <w:rsid w:val="00177767"/>
    <w:rsid w:val="001A2A31"/>
    <w:rsid w:val="001C30C2"/>
    <w:rsid w:val="001F5D31"/>
    <w:rsid w:val="0021795F"/>
    <w:rsid w:val="0024128E"/>
    <w:rsid w:val="002601F5"/>
    <w:rsid w:val="0028491A"/>
    <w:rsid w:val="002A03DE"/>
    <w:rsid w:val="002B04C9"/>
    <w:rsid w:val="00302BF4"/>
    <w:rsid w:val="00305E76"/>
    <w:rsid w:val="00312942"/>
    <w:rsid w:val="00351EB7"/>
    <w:rsid w:val="00382FB9"/>
    <w:rsid w:val="003A3703"/>
    <w:rsid w:val="003E1FF8"/>
    <w:rsid w:val="003F300E"/>
    <w:rsid w:val="00420E8E"/>
    <w:rsid w:val="00490768"/>
    <w:rsid w:val="004B372F"/>
    <w:rsid w:val="004F0DCC"/>
    <w:rsid w:val="005126E9"/>
    <w:rsid w:val="005C49AE"/>
    <w:rsid w:val="005D7713"/>
    <w:rsid w:val="005E716E"/>
    <w:rsid w:val="00627972"/>
    <w:rsid w:val="00656E5B"/>
    <w:rsid w:val="0069283A"/>
    <w:rsid w:val="006A712D"/>
    <w:rsid w:val="006E7CB5"/>
    <w:rsid w:val="0070092A"/>
    <w:rsid w:val="007163C7"/>
    <w:rsid w:val="007407C1"/>
    <w:rsid w:val="00745BBF"/>
    <w:rsid w:val="007654A8"/>
    <w:rsid w:val="00772023"/>
    <w:rsid w:val="007C4788"/>
    <w:rsid w:val="007E22E8"/>
    <w:rsid w:val="00803324"/>
    <w:rsid w:val="00855BA3"/>
    <w:rsid w:val="008773F8"/>
    <w:rsid w:val="008A7A45"/>
    <w:rsid w:val="008B4ABA"/>
    <w:rsid w:val="008D397E"/>
    <w:rsid w:val="009035D5"/>
    <w:rsid w:val="009A2029"/>
    <w:rsid w:val="009A4B6E"/>
    <w:rsid w:val="009C1E1C"/>
    <w:rsid w:val="009D282B"/>
    <w:rsid w:val="009D30C5"/>
    <w:rsid w:val="009D6EBE"/>
    <w:rsid w:val="00A55BA1"/>
    <w:rsid w:val="00A602BA"/>
    <w:rsid w:val="00A81EA0"/>
    <w:rsid w:val="00A935DA"/>
    <w:rsid w:val="00B20C51"/>
    <w:rsid w:val="00B23C6E"/>
    <w:rsid w:val="00BD362E"/>
    <w:rsid w:val="00BD6D80"/>
    <w:rsid w:val="00BD7F44"/>
    <w:rsid w:val="00C319BA"/>
    <w:rsid w:val="00C93C35"/>
    <w:rsid w:val="00CC4D18"/>
    <w:rsid w:val="00D3638F"/>
    <w:rsid w:val="00D51E85"/>
    <w:rsid w:val="00D548F9"/>
    <w:rsid w:val="00D73E6B"/>
    <w:rsid w:val="00D93009"/>
    <w:rsid w:val="00E01A2D"/>
    <w:rsid w:val="00E30B0F"/>
    <w:rsid w:val="00E659E4"/>
    <w:rsid w:val="00E66D4B"/>
    <w:rsid w:val="00EA1712"/>
    <w:rsid w:val="00F657AD"/>
    <w:rsid w:val="00F92C1C"/>
    <w:rsid w:val="00FA75F7"/>
    <w:rsid w:val="00FB1FD1"/>
    <w:rsid w:val="00FE6651"/>
    <w:rsid w:val="00FE70E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atentStyles>
  <w:style w:type="paragraph" w:default="1" w:styleId="Normal">
    <w:name w:val="Normal"/>
    <w:qFormat/>
    <w:rsid w:val="00284299"/>
  </w:style>
  <w:style w:type="paragraph" w:styleId="Heading2">
    <w:name w:val="heading 2"/>
    <w:basedOn w:val="Normal"/>
    <w:next w:val="Normal"/>
    <w:link w:val="Heading2Char"/>
    <w:qFormat/>
    <w:rsid w:val="006A712D"/>
    <w:pPr>
      <w:keepNext/>
      <w:spacing w:after="0"/>
      <w:outlineLvl w:val="1"/>
    </w:pPr>
    <w:rPr>
      <w:rFonts w:ascii="Times" w:eastAsia="Times" w:hAnsi="Times" w:cs="Times New Roman"/>
      <w:b/>
      <w:sz w:val="36"/>
    </w:rPr>
  </w:style>
  <w:style w:type="paragraph" w:styleId="Heading3">
    <w:name w:val="heading 3"/>
    <w:basedOn w:val="Normal"/>
    <w:next w:val="Normal"/>
    <w:link w:val="Heading3Char"/>
    <w:qFormat/>
    <w:rsid w:val="006A712D"/>
    <w:pPr>
      <w:keepNext/>
      <w:spacing w:after="0"/>
      <w:jc w:val="center"/>
      <w:outlineLvl w:val="2"/>
    </w:pPr>
    <w:rPr>
      <w:rFonts w:ascii="Times" w:eastAsia="Times" w:hAnsi="Times" w:cs="Times New Roman"/>
      <w:b/>
    </w:rPr>
  </w:style>
  <w:style w:type="paragraph" w:styleId="Heading4">
    <w:name w:val="heading 4"/>
    <w:basedOn w:val="Normal"/>
    <w:next w:val="Normal"/>
    <w:link w:val="Heading4Char"/>
    <w:qFormat/>
    <w:rsid w:val="006A712D"/>
    <w:pPr>
      <w:keepNext/>
      <w:spacing w:after="0"/>
      <w:outlineLvl w:val="3"/>
    </w:pPr>
    <w:rPr>
      <w:rFonts w:ascii="Times" w:eastAsia="Times" w:hAnsi="Times" w:cs="Times New Roman"/>
      <w:b/>
      <w:sz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
    <w:name w:val="Body"/>
    <w:rsid w:val="006E7CB5"/>
    <w:pPr>
      <w:spacing w:after="0"/>
    </w:pPr>
    <w:rPr>
      <w:rFonts w:ascii="Helvetica" w:eastAsia="ヒラギノ角ゴ Pro W3" w:hAnsi="Helvetica" w:cs="Times New Roman"/>
      <w:color w:val="000000"/>
      <w:szCs w:val="20"/>
    </w:rPr>
  </w:style>
  <w:style w:type="numbering" w:customStyle="1" w:styleId="Bullet">
    <w:name w:val="Bullet"/>
    <w:rsid w:val="007C4788"/>
    <w:pPr>
      <w:numPr>
        <w:numId w:val="1"/>
      </w:numPr>
    </w:pPr>
  </w:style>
  <w:style w:type="paragraph" w:customStyle="1" w:styleId="FreeForm">
    <w:name w:val="Free Form"/>
    <w:rsid w:val="007C4788"/>
    <w:pPr>
      <w:spacing w:after="0"/>
    </w:pPr>
    <w:rPr>
      <w:rFonts w:ascii="Helvetica" w:eastAsia="ヒラギノ角ゴ Pro W3" w:hAnsi="Helvetica" w:cs="Times New Roman"/>
      <w:color w:val="000000"/>
      <w:szCs w:val="20"/>
    </w:rPr>
  </w:style>
  <w:style w:type="character" w:customStyle="1" w:styleId="Heading2Char">
    <w:name w:val="Heading 2 Char"/>
    <w:basedOn w:val="DefaultParagraphFont"/>
    <w:link w:val="Heading2"/>
    <w:rsid w:val="006A712D"/>
    <w:rPr>
      <w:rFonts w:ascii="Times" w:eastAsia="Times" w:hAnsi="Times" w:cs="Times New Roman"/>
      <w:b/>
      <w:sz w:val="36"/>
    </w:rPr>
  </w:style>
  <w:style w:type="character" w:customStyle="1" w:styleId="Heading3Char">
    <w:name w:val="Heading 3 Char"/>
    <w:basedOn w:val="DefaultParagraphFont"/>
    <w:link w:val="Heading3"/>
    <w:rsid w:val="006A712D"/>
    <w:rPr>
      <w:rFonts w:ascii="Times" w:eastAsia="Times" w:hAnsi="Times" w:cs="Times New Roman"/>
      <w:b/>
    </w:rPr>
  </w:style>
  <w:style w:type="character" w:customStyle="1" w:styleId="Heading4Char">
    <w:name w:val="Heading 4 Char"/>
    <w:basedOn w:val="DefaultParagraphFont"/>
    <w:link w:val="Heading4"/>
    <w:rsid w:val="006A712D"/>
    <w:rPr>
      <w:rFonts w:ascii="Times" w:eastAsia="Times" w:hAnsi="Times" w:cs="Times New Roman"/>
      <w:b/>
      <w:sz w:val="32"/>
    </w:rPr>
  </w:style>
  <w:style w:type="paragraph" w:styleId="BodyText">
    <w:name w:val="Body Text"/>
    <w:basedOn w:val="Normal"/>
    <w:link w:val="BodyTextChar"/>
    <w:rsid w:val="0069283A"/>
    <w:pPr>
      <w:spacing w:after="0"/>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69283A"/>
    <w:rPr>
      <w:rFonts w:ascii="Times New Roman" w:eastAsia="Times New Roman" w:hAnsi="Times New Roman" w:cs="Times New Roman"/>
      <w:sz w:val="32"/>
      <w:szCs w:val="20"/>
    </w:rPr>
  </w:style>
  <w:style w:type="character" w:styleId="Hyperlink">
    <w:name w:val="Hyperlink"/>
    <w:basedOn w:val="DefaultParagraphFont"/>
    <w:uiPriority w:val="99"/>
    <w:unhideWhenUsed/>
    <w:rsid w:val="00FB1FD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jpeg"/><Relationship Id="rId15" Type="http://schemas.openxmlformats.org/officeDocument/2006/relationships/hyperlink" Target="mailto:hilhpa@lotthouse.org" TargetMode="External"/><Relationship Id="rId16" Type="http://schemas.openxmlformats.org/officeDocument/2006/relationships/hyperlink" Target="mailto:hilhpa@lotthouse.org"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diagramData" Target="diagrams/data1.xml"/><Relationship Id="rId6" Type="http://schemas.openxmlformats.org/officeDocument/2006/relationships/diagramLayout" Target="diagrams/layout1.xml"/><Relationship Id="rId7" Type="http://schemas.openxmlformats.org/officeDocument/2006/relationships/diagramQuickStyle" Target="diagrams/quickStyle1.xml"/><Relationship Id="rId8" Type="http://schemas.openxmlformats.org/officeDocument/2006/relationships/diagramColors" Target="diagrams/colors1.xml"/><Relationship Id="rId9" Type="http://schemas.microsoft.com/office/2007/relationships/diagramDrawing" Target="diagrams/drawing1.xml"/><Relationship Id="rId10"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09E490-CE70-F641-B54D-312DDC89FBB1}" type="doc">
      <dgm:prSet loTypeId="urn:microsoft.com/office/officeart/2005/8/layout/hierarchy2" loCatId="hierarchy" qsTypeId="urn:microsoft.com/office/officeart/2005/8/quickstyle/simple4" qsCatId="simple" csTypeId="urn:microsoft.com/office/officeart/2005/8/colors/accent1_2" csCatId="accent1" phldr="1"/>
      <dgm:spPr/>
      <dgm:t>
        <a:bodyPr/>
        <a:lstStyle/>
        <a:p>
          <a:endParaRPr lang="en-US"/>
        </a:p>
      </dgm:t>
    </dgm:pt>
    <dgm:pt modelId="{4AC64FB3-1459-0548-B467-2ACA0850254C}">
      <dgm:prSet phldrT="[Text]"/>
      <dgm:spPr/>
      <dgm:t>
        <a:bodyPr/>
        <a:lstStyle/>
        <a:p>
          <a:r>
            <a:rPr lang="en-US"/>
            <a:t>Slavery in Brooklyn</a:t>
          </a:r>
        </a:p>
      </dgm:t>
    </dgm:pt>
    <dgm:pt modelId="{490AFE6B-EEB9-0B45-9317-316BEA6CBD67}" type="parTrans" cxnId="{18DBF1E8-5299-0E43-9DB4-D81462DA2935}">
      <dgm:prSet/>
      <dgm:spPr/>
      <dgm:t>
        <a:bodyPr/>
        <a:lstStyle/>
        <a:p>
          <a:endParaRPr lang="en-US"/>
        </a:p>
      </dgm:t>
    </dgm:pt>
    <dgm:pt modelId="{3D625959-9A66-8C4F-8F11-F318D879CEA2}" type="sibTrans" cxnId="{18DBF1E8-5299-0E43-9DB4-D81462DA2935}">
      <dgm:prSet/>
      <dgm:spPr/>
      <dgm:t>
        <a:bodyPr/>
        <a:lstStyle/>
        <a:p>
          <a:endParaRPr lang="en-US"/>
        </a:p>
      </dgm:t>
    </dgm:pt>
    <dgm:pt modelId="{6092239E-B035-D549-A558-C02B51CAD5B1}">
      <dgm:prSet phldrT="[Text]"/>
      <dgm:spPr/>
      <dgm:t>
        <a:bodyPr/>
        <a:lstStyle/>
        <a:p>
          <a:r>
            <a:rPr lang="en-US"/>
            <a:t>Oppression</a:t>
          </a:r>
        </a:p>
      </dgm:t>
    </dgm:pt>
    <dgm:pt modelId="{FEE2625E-6222-874A-BE4F-336740E08503}" type="parTrans" cxnId="{A07F1BBE-77CA-7C45-BEAD-62F1A99B85C2}">
      <dgm:prSet/>
      <dgm:spPr/>
      <dgm:t>
        <a:bodyPr/>
        <a:lstStyle/>
        <a:p>
          <a:endParaRPr lang="en-US"/>
        </a:p>
      </dgm:t>
    </dgm:pt>
    <dgm:pt modelId="{09907340-0E0C-BC45-9CF4-6FB8F906F640}" type="sibTrans" cxnId="{A07F1BBE-77CA-7C45-BEAD-62F1A99B85C2}">
      <dgm:prSet/>
      <dgm:spPr/>
      <dgm:t>
        <a:bodyPr/>
        <a:lstStyle/>
        <a:p>
          <a:endParaRPr lang="en-US"/>
        </a:p>
      </dgm:t>
    </dgm:pt>
    <dgm:pt modelId="{73B365A3-CCF9-3343-9F2C-75B352EB6918}">
      <dgm:prSet/>
      <dgm:spPr/>
      <dgm:t>
        <a:bodyPr/>
        <a:lstStyle/>
        <a:p>
          <a:r>
            <a:rPr lang="en-US"/>
            <a:t>Treatment of the enslaved</a:t>
          </a:r>
        </a:p>
      </dgm:t>
    </dgm:pt>
    <dgm:pt modelId="{73DF4415-7FCF-244E-889E-DF3D7DECA726}" type="parTrans" cxnId="{EAB44ECA-9AAD-D440-8DBE-23C0B9758D02}">
      <dgm:prSet/>
      <dgm:spPr/>
      <dgm:t>
        <a:bodyPr/>
        <a:lstStyle/>
        <a:p>
          <a:endParaRPr lang="en-US"/>
        </a:p>
      </dgm:t>
    </dgm:pt>
    <dgm:pt modelId="{B1F3F09F-70C2-E040-B013-01830E171BDD}" type="sibTrans" cxnId="{EAB44ECA-9AAD-D440-8DBE-23C0B9758D02}">
      <dgm:prSet/>
      <dgm:spPr/>
      <dgm:t>
        <a:bodyPr/>
        <a:lstStyle/>
        <a:p>
          <a:endParaRPr lang="en-US"/>
        </a:p>
      </dgm:t>
    </dgm:pt>
    <dgm:pt modelId="{04407F9B-BF6A-D34F-967B-1832EDFAB58E}">
      <dgm:prSet/>
      <dgm:spPr/>
      <dgm:t>
        <a:bodyPr/>
        <a:lstStyle/>
        <a:p>
          <a:r>
            <a:rPr lang="en-US"/>
            <a:t>Reasons for enslavement</a:t>
          </a:r>
        </a:p>
      </dgm:t>
    </dgm:pt>
    <dgm:pt modelId="{AEF4519B-8AF6-F240-A4C0-1D786DD7DE7D}" type="parTrans" cxnId="{27DC744E-2A15-4A48-85DA-920E8D2F88EE}">
      <dgm:prSet/>
      <dgm:spPr/>
      <dgm:t>
        <a:bodyPr/>
        <a:lstStyle/>
        <a:p>
          <a:endParaRPr lang="en-US"/>
        </a:p>
      </dgm:t>
    </dgm:pt>
    <dgm:pt modelId="{90F6CBF2-B973-DD4E-9279-39A04323B26C}" type="sibTrans" cxnId="{27DC744E-2A15-4A48-85DA-920E8D2F88EE}">
      <dgm:prSet/>
      <dgm:spPr/>
      <dgm:t>
        <a:bodyPr/>
        <a:lstStyle/>
        <a:p>
          <a:endParaRPr lang="en-US"/>
        </a:p>
      </dgm:t>
    </dgm:pt>
    <dgm:pt modelId="{B1394118-1D3F-0A49-9627-ED740394C32A}">
      <dgm:prSet/>
      <dgm:spPr/>
      <dgm:t>
        <a:bodyPr/>
        <a:lstStyle/>
        <a:p>
          <a:r>
            <a:rPr lang="en-US"/>
            <a:t>Life of the Enslaved</a:t>
          </a:r>
        </a:p>
      </dgm:t>
    </dgm:pt>
    <dgm:pt modelId="{0AFA2AD2-45D0-094F-9B4F-32CC9F758453}" type="parTrans" cxnId="{C9DE6493-32B8-3E41-B62C-F773B7ACF95C}">
      <dgm:prSet/>
      <dgm:spPr/>
      <dgm:t>
        <a:bodyPr/>
        <a:lstStyle/>
        <a:p>
          <a:endParaRPr lang="en-US"/>
        </a:p>
      </dgm:t>
    </dgm:pt>
    <dgm:pt modelId="{8161AB5E-A87D-3548-AD27-BBE13D749F1A}" type="sibTrans" cxnId="{C9DE6493-32B8-3E41-B62C-F773B7ACF95C}">
      <dgm:prSet/>
      <dgm:spPr/>
      <dgm:t>
        <a:bodyPr/>
        <a:lstStyle/>
        <a:p>
          <a:endParaRPr lang="en-US"/>
        </a:p>
      </dgm:t>
    </dgm:pt>
    <dgm:pt modelId="{394A0832-C5A9-AD40-9A25-A588562B8E48}">
      <dgm:prSet/>
      <dgm:spPr/>
      <dgm:t>
        <a:bodyPr/>
        <a:lstStyle/>
        <a:p>
          <a:r>
            <a:rPr lang="en-US"/>
            <a:t>Resistance</a:t>
          </a:r>
        </a:p>
      </dgm:t>
    </dgm:pt>
    <dgm:pt modelId="{349D8667-E9E1-8D4E-8738-2E3BE9244988}" type="parTrans" cxnId="{6787EE3C-F61F-2A45-8099-22DDF68850B7}">
      <dgm:prSet/>
      <dgm:spPr/>
      <dgm:t>
        <a:bodyPr/>
        <a:lstStyle/>
        <a:p>
          <a:endParaRPr lang="en-US"/>
        </a:p>
      </dgm:t>
    </dgm:pt>
    <dgm:pt modelId="{E719ED16-F967-D841-BAB9-B079FD2AA740}" type="sibTrans" cxnId="{6787EE3C-F61F-2A45-8099-22DDF68850B7}">
      <dgm:prSet/>
      <dgm:spPr/>
      <dgm:t>
        <a:bodyPr/>
        <a:lstStyle/>
        <a:p>
          <a:endParaRPr lang="en-US"/>
        </a:p>
      </dgm:t>
    </dgm:pt>
    <dgm:pt modelId="{971BB498-4523-2548-B2B9-79FDA228AF0D}">
      <dgm:prSet/>
      <dgm:spPr/>
      <dgm:t>
        <a:bodyPr/>
        <a:lstStyle/>
        <a:p>
          <a:r>
            <a:rPr lang="en-US"/>
            <a:t>Collective</a:t>
          </a:r>
        </a:p>
      </dgm:t>
    </dgm:pt>
    <dgm:pt modelId="{DCC8A8D2-7F9D-4E43-BC06-1EFEDE26C54A}" type="parTrans" cxnId="{B3208A80-97B9-9C4A-97F8-B737CACC9DFD}">
      <dgm:prSet/>
      <dgm:spPr/>
      <dgm:t>
        <a:bodyPr/>
        <a:lstStyle/>
        <a:p>
          <a:endParaRPr lang="en-US"/>
        </a:p>
      </dgm:t>
    </dgm:pt>
    <dgm:pt modelId="{C5FE8F10-811D-984D-9A4F-6858E0FA26CA}" type="sibTrans" cxnId="{B3208A80-97B9-9C4A-97F8-B737CACC9DFD}">
      <dgm:prSet/>
      <dgm:spPr/>
      <dgm:t>
        <a:bodyPr/>
        <a:lstStyle/>
        <a:p>
          <a:endParaRPr lang="en-US"/>
        </a:p>
      </dgm:t>
    </dgm:pt>
    <dgm:pt modelId="{DDB750B2-E29B-4643-92F3-BD5127666937}">
      <dgm:prSet/>
      <dgm:spPr/>
      <dgm:t>
        <a:bodyPr/>
        <a:lstStyle/>
        <a:p>
          <a:r>
            <a:rPr lang="en-US"/>
            <a:t>Individual</a:t>
          </a:r>
        </a:p>
      </dgm:t>
    </dgm:pt>
    <dgm:pt modelId="{C97FD319-A758-C34F-9505-BEA2BDF9EB3B}" type="parTrans" cxnId="{162A8815-E08A-194A-87F5-C37942F9CA9F}">
      <dgm:prSet/>
      <dgm:spPr/>
      <dgm:t>
        <a:bodyPr/>
        <a:lstStyle/>
        <a:p>
          <a:endParaRPr lang="en-US"/>
        </a:p>
      </dgm:t>
    </dgm:pt>
    <dgm:pt modelId="{93CD3DA1-694C-BD41-B427-20C06D7D047C}" type="sibTrans" cxnId="{162A8815-E08A-194A-87F5-C37942F9CA9F}">
      <dgm:prSet/>
      <dgm:spPr/>
      <dgm:t>
        <a:bodyPr/>
        <a:lstStyle/>
        <a:p>
          <a:endParaRPr lang="en-US"/>
        </a:p>
      </dgm:t>
    </dgm:pt>
    <dgm:pt modelId="{B04E0863-4A02-254A-9402-14618BD4B1E9}">
      <dgm:prSet/>
      <dgm:spPr/>
      <dgm:t>
        <a:bodyPr/>
        <a:lstStyle/>
        <a:p>
          <a:r>
            <a:rPr lang="en-US"/>
            <a:t>Under Ground Railroad</a:t>
          </a:r>
        </a:p>
      </dgm:t>
    </dgm:pt>
    <dgm:pt modelId="{74EE29ED-23DF-8C47-99D8-106901F705CD}" type="parTrans" cxnId="{3DC4059F-F80F-4748-94BE-B1C150AA9A82}">
      <dgm:prSet/>
      <dgm:spPr/>
      <dgm:t>
        <a:bodyPr/>
        <a:lstStyle/>
        <a:p>
          <a:endParaRPr lang="en-US"/>
        </a:p>
      </dgm:t>
    </dgm:pt>
    <dgm:pt modelId="{08B210AD-628C-7C42-B0A4-0C78B802F932}" type="sibTrans" cxnId="{3DC4059F-F80F-4748-94BE-B1C150AA9A82}">
      <dgm:prSet/>
      <dgm:spPr/>
      <dgm:t>
        <a:bodyPr/>
        <a:lstStyle/>
        <a:p>
          <a:endParaRPr lang="en-US"/>
        </a:p>
      </dgm:t>
    </dgm:pt>
    <dgm:pt modelId="{AD0ECB2D-ECE5-FA4D-8C48-DA926D061CF1}">
      <dgm:prSet/>
      <dgm:spPr/>
      <dgm:t>
        <a:bodyPr/>
        <a:lstStyle/>
        <a:p>
          <a:r>
            <a:rPr lang="en-US"/>
            <a:t>Quilts as maps</a:t>
          </a:r>
        </a:p>
      </dgm:t>
    </dgm:pt>
    <dgm:pt modelId="{86045234-4B61-B449-8CE5-C12969C67235}" type="parTrans" cxnId="{6F15843A-F611-EC46-B1A5-8E9A8819BA9D}">
      <dgm:prSet/>
      <dgm:spPr/>
      <dgm:t>
        <a:bodyPr/>
        <a:lstStyle/>
        <a:p>
          <a:endParaRPr lang="en-US"/>
        </a:p>
      </dgm:t>
    </dgm:pt>
    <dgm:pt modelId="{B7DF4835-B7BB-1F42-8518-28F106070124}" type="sibTrans" cxnId="{6F15843A-F611-EC46-B1A5-8E9A8819BA9D}">
      <dgm:prSet/>
      <dgm:spPr/>
      <dgm:t>
        <a:bodyPr/>
        <a:lstStyle/>
        <a:p>
          <a:endParaRPr lang="en-US"/>
        </a:p>
      </dgm:t>
    </dgm:pt>
    <dgm:pt modelId="{E848DDD3-3AAA-EC44-A14C-913EBEBE8C6A}">
      <dgm:prSet/>
      <dgm:spPr/>
      <dgm:t>
        <a:bodyPr/>
        <a:lstStyle/>
        <a:p>
          <a:r>
            <a:rPr lang="en-US"/>
            <a:t>Songs</a:t>
          </a:r>
        </a:p>
      </dgm:t>
    </dgm:pt>
    <dgm:pt modelId="{0131EF73-040B-C24B-87DE-F2FF4EDC0E8E}" type="parTrans" cxnId="{2BF5720B-0BE2-B746-A6DB-4B257D96440A}">
      <dgm:prSet/>
      <dgm:spPr/>
      <dgm:t>
        <a:bodyPr/>
        <a:lstStyle/>
        <a:p>
          <a:endParaRPr lang="en-US"/>
        </a:p>
      </dgm:t>
    </dgm:pt>
    <dgm:pt modelId="{36CE7E3D-D08A-F949-835C-DD24BB8F4DC3}" type="sibTrans" cxnId="{2BF5720B-0BE2-B746-A6DB-4B257D96440A}">
      <dgm:prSet/>
      <dgm:spPr/>
      <dgm:t>
        <a:bodyPr/>
        <a:lstStyle/>
        <a:p>
          <a:endParaRPr lang="en-US"/>
        </a:p>
      </dgm:t>
    </dgm:pt>
    <dgm:pt modelId="{3A186AA8-6CCC-4846-BCB0-7ACDB550B693}">
      <dgm:prSet/>
      <dgm:spPr/>
      <dgm:t>
        <a:bodyPr/>
        <a:lstStyle/>
        <a:p>
          <a:r>
            <a:rPr lang="en-US"/>
            <a:t>Songs</a:t>
          </a:r>
        </a:p>
      </dgm:t>
    </dgm:pt>
    <dgm:pt modelId="{6324F50E-1FE6-DB49-9886-6F84AE2FFEAE}" type="parTrans" cxnId="{0FE7AA9C-12B2-BE4F-BA6F-6053B0AF3B20}">
      <dgm:prSet/>
      <dgm:spPr/>
      <dgm:t>
        <a:bodyPr/>
        <a:lstStyle/>
        <a:p>
          <a:endParaRPr lang="en-US"/>
        </a:p>
      </dgm:t>
    </dgm:pt>
    <dgm:pt modelId="{E4F444DD-6AF7-854D-9829-D0DFAA53AA14}" type="sibTrans" cxnId="{0FE7AA9C-12B2-BE4F-BA6F-6053B0AF3B20}">
      <dgm:prSet/>
      <dgm:spPr/>
      <dgm:t>
        <a:bodyPr/>
        <a:lstStyle/>
        <a:p>
          <a:endParaRPr lang="en-US"/>
        </a:p>
      </dgm:t>
    </dgm:pt>
    <dgm:pt modelId="{7E39020D-7D3E-4F4D-95E2-9899C9AF23AE}">
      <dgm:prSet/>
      <dgm:spPr/>
      <dgm:t>
        <a:bodyPr/>
        <a:lstStyle/>
        <a:p>
          <a:r>
            <a:rPr lang="en-US"/>
            <a:t>Writing</a:t>
          </a:r>
        </a:p>
      </dgm:t>
    </dgm:pt>
    <dgm:pt modelId="{07E47447-15FB-9D45-A3FD-CD44EFB5ACDC}" type="parTrans" cxnId="{929115A1-B14D-DC45-93E2-9413C46824D1}">
      <dgm:prSet/>
      <dgm:spPr/>
      <dgm:t>
        <a:bodyPr/>
        <a:lstStyle/>
        <a:p>
          <a:endParaRPr lang="en-US"/>
        </a:p>
      </dgm:t>
    </dgm:pt>
    <dgm:pt modelId="{C7234C6A-DD21-B044-9210-CD15E36D1409}" type="sibTrans" cxnId="{929115A1-B14D-DC45-93E2-9413C46824D1}">
      <dgm:prSet/>
      <dgm:spPr/>
      <dgm:t>
        <a:bodyPr/>
        <a:lstStyle/>
        <a:p>
          <a:endParaRPr lang="en-US"/>
        </a:p>
      </dgm:t>
    </dgm:pt>
    <dgm:pt modelId="{F354C01D-DD18-D547-9A76-7D6077E6C3B7}" type="pres">
      <dgm:prSet presAssocID="{8E09E490-CE70-F641-B54D-312DDC89FBB1}" presName="diagram" presStyleCnt="0">
        <dgm:presLayoutVars>
          <dgm:chPref val="1"/>
          <dgm:dir/>
          <dgm:animOne val="branch"/>
          <dgm:animLvl val="lvl"/>
          <dgm:resizeHandles val="exact"/>
        </dgm:presLayoutVars>
      </dgm:prSet>
      <dgm:spPr/>
    </dgm:pt>
    <dgm:pt modelId="{356C18AB-BEB7-714E-A281-68111EBC2C19}" type="pres">
      <dgm:prSet presAssocID="{4AC64FB3-1459-0548-B467-2ACA0850254C}" presName="root1" presStyleCnt="0"/>
      <dgm:spPr/>
    </dgm:pt>
    <dgm:pt modelId="{93F0349B-0772-E14E-BB7D-487C8E16B31A}" type="pres">
      <dgm:prSet presAssocID="{4AC64FB3-1459-0548-B467-2ACA0850254C}" presName="LevelOneTextNode" presStyleLbl="node0" presStyleIdx="0" presStyleCnt="1">
        <dgm:presLayoutVars>
          <dgm:chPref val="3"/>
        </dgm:presLayoutVars>
      </dgm:prSet>
      <dgm:spPr/>
    </dgm:pt>
    <dgm:pt modelId="{A261BFAF-5CC7-9C48-85C7-D95027FA00CC}" type="pres">
      <dgm:prSet presAssocID="{4AC64FB3-1459-0548-B467-2ACA0850254C}" presName="level2hierChild" presStyleCnt="0"/>
      <dgm:spPr/>
    </dgm:pt>
    <dgm:pt modelId="{041CA54F-8790-5346-BD65-B92C0B21134A}" type="pres">
      <dgm:prSet presAssocID="{FEE2625E-6222-874A-BE4F-336740E08503}" presName="conn2-1" presStyleLbl="parChTrans1D2" presStyleIdx="0" presStyleCnt="2"/>
      <dgm:spPr/>
    </dgm:pt>
    <dgm:pt modelId="{9AA7F4DD-A467-2446-875A-784930428A2A}" type="pres">
      <dgm:prSet presAssocID="{FEE2625E-6222-874A-BE4F-336740E08503}" presName="connTx" presStyleLbl="parChTrans1D2" presStyleIdx="0" presStyleCnt="2"/>
      <dgm:spPr/>
    </dgm:pt>
    <dgm:pt modelId="{A8DC84BF-B781-BC46-9C71-D5C94FAB5C88}" type="pres">
      <dgm:prSet presAssocID="{6092239E-B035-D549-A558-C02B51CAD5B1}" presName="root2" presStyleCnt="0"/>
      <dgm:spPr/>
    </dgm:pt>
    <dgm:pt modelId="{ED8124DE-4639-6240-806C-25249255898B}" type="pres">
      <dgm:prSet presAssocID="{6092239E-B035-D549-A558-C02B51CAD5B1}" presName="LevelTwoTextNode" presStyleLbl="node2" presStyleIdx="0" presStyleCnt="2" custLinFactNeighborX="-544" custLinFactNeighborY="-4788">
        <dgm:presLayoutVars>
          <dgm:chPref val="3"/>
        </dgm:presLayoutVars>
      </dgm:prSet>
      <dgm:spPr/>
      <dgm:t>
        <a:bodyPr/>
        <a:lstStyle/>
        <a:p>
          <a:endParaRPr lang="en-US"/>
        </a:p>
      </dgm:t>
    </dgm:pt>
    <dgm:pt modelId="{33521DD8-2881-804B-ABCD-F42E7214101D}" type="pres">
      <dgm:prSet presAssocID="{6092239E-B035-D549-A558-C02B51CAD5B1}" presName="level3hierChild" presStyleCnt="0"/>
      <dgm:spPr/>
    </dgm:pt>
    <dgm:pt modelId="{5BB6C944-ABF6-EE43-8301-D16F24DF6ADB}" type="pres">
      <dgm:prSet presAssocID="{73DF4415-7FCF-244E-889E-DF3D7DECA726}" presName="conn2-1" presStyleLbl="parChTrans1D3" presStyleIdx="0" presStyleCnt="5"/>
      <dgm:spPr/>
    </dgm:pt>
    <dgm:pt modelId="{B6A8FC1F-A80A-3444-90D7-8A837CFC86AE}" type="pres">
      <dgm:prSet presAssocID="{73DF4415-7FCF-244E-889E-DF3D7DECA726}" presName="connTx" presStyleLbl="parChTrans1D3" presStyleIdx="0" presStyleCnt="5"/>
      <dgm:spPr/>
    </dgm:pt>
    <dgm:pt modelId="{11D09349-85DB-B742-A6E0-B044BBE60274}" type="pres">
      <dgm:prSet presAssocID="{73B365A3-CCF9-3343-9F2C-75B352EB6918}" presName="root2" presStyleCnt="0"/>
      <dgm:spPr/>
    </dgm:pt>
    <dgm:pt modelId="{16F781C8-6173-A547-BD53-3EECA35FA044}" type="pres">
      <dgm:prSet presAssocID="{73B365A3-CCF9-3343-9F2C-75B352EB6918}" presName="LevelTwoTextNode" presStyleLbl="node3" presStyleIdx="0" presStyleCnt="5">
        <dgm:presLayoutVars>
          <dgm:chPref val="3"/>
        </dgm:presLayoutVars>
      </dgm:prSet>
      <dgm:spPr/>
      <dgm:t>
        <a:bodyPr/>
        <a:lstStyle/>
        <a:p>
          <a:endParaRPr lang="en-US"/>
        </a:p>
      </dgm:t>
    </dgm:pt>
    <dgm:pt modelId="{349625ED-4367-B94F-9F5A-5EE48EA7B5FD}" type="pres">
      <dgm:prSet presAssocID="{73B365A3-CCF9-3343-9F2C-75B352EB6918}" presName="level3hierChild" presStyleCnt="0"/>
      <dgm:spPr/>
    </dgm:pt>
    <dgm:pt modelId="{511B94E1-0323-FC45-82BD-64A0E5A55B5F}" type="pres">
      <dgm:prSet presAssocID="{AEF4519B-8AF6-F240-A4C0-1D786DD7DE7D}" presName="conn2-1" presStyleLbl="parChTrans1D3" presStyleIdx="1" presStyleCnt="5"/>
      <dgm:spPr/>
    </dgm:pt>
    <dgm:pt modelId="{86E94322-D291-5440-8FA4-71CA1FA84414}" type="pres">
      <dgm:prSet presAssocID="{AEF4519B-8AF6-F240-A4C0-1D786DD7DE7D}" presName="connTx" presStyleLbl="parChTrans1D3" presStyleIdx="1" presStyleCnt="5"/>
      <dgm:spPr/>
    </dgm:pt>
    <dgm:pt modelId="{8077451F-4339-7945-90C5-719D9A08C397}" type="pres">
      <dgm:prSet presAssocID="{04407F9B-BF6A-D34F-967B-1832EDFAB58E}" presName="root2" presStyleCnt="0"/>
      <dgm:spPr/>
    </dgm:pt>
    <dgm:pt modelId="{54BB4B1A-149D-234D-8DB0-603005D8B62C}" type="pres">
      <dgm:prSet presAssocID="{04407F9B-BF6A-D34F-967B-1832EDFAB58E}" presName="LevelTwoTextNode" presStyleLbl="node3" presStyleIdx="1" presStyleCnt="5">
        <dgm:presLayoutVars>
          <dgm:chPref val="3"/>
        </dgm:presLayoutVars>
      </dgm:prSet>
      <dgm:spPr/>
    </dgm:pt>
    <dgm:pt modelId="{8006293F-B670-7B4D-9186-67FB6075B080}" type="pres">
      <dgm:prSet presAssocID="{04407F9B-BF6A-D34F-967B-1832EDFAB58E}" presName="level3hierChild" presStyleCnt="0"/>
      <dgm:spPr/>
    </dgm:pt>
    <dgm:pt modelId="{592BF8A1-EE82-3A46-93CC-096013E378B9}" type="pres">
      <dgm:prSet presAssocID="{0AFA2AD2-45D0-094F-9B4F-32CC9F758453}" presName="conn2-1" presStyleLbl="parChTrans1D3" presStyleIdx="2" presStyleCnt="5"/>
      <dgm:spPr/>
    </dgm:pt>
    <dgm:pt modelId="{43CD68EC-CD29-6F4D-94E6-7608BFB1FD02}" type="pres">
      <dgm:prSet presAssocID="{0AFA2AD2-45D0-094F-9B4F-32CC9F758453}" presName="connTx" presStyleLbl="parChTrans1D3" presStyleIdx="2" presStyleCnt="5"/>
      <dgm:spPr/>
    </dgm:pt>
    <dgm:pt modelId="{1AE3197A-4E5C-9944-82E2-CF2C90B786AE}" type="pres">
      <dgm:prSet presAssocID="{B1394118-1D3F-0A49-9627-ED740394C32A}" presName="root2" presStyleCnt="0"/>
      <dgm:spPr/>
    </dgm:pt>
    <dgm:pt modelId="{8799D6EF-4C52-EC4E-8B8F-18FFC3F72066}" type="pres">
      <dgm:prSet presAssocID="{B1394118-1D3F-0A49-9627-ED740394C32A}" presName="LevelTwoTextNode" presStyleLbl="node3" presStyleIdx="2" presStyleCnt="5">
        <dgm:presLayoutVars>
          <dgm:chPref val="3"/>
        </dgm:presLayoutVars>
      </dgm:prSet>
      <dgm:spPr/>
      <dgm:t>
        <a:bodyPr/>
        <a:lstStyle/>
        <a:p>
          <a:endParaRPr lang="en-US"/>
        </a:p>
      </dgm:t>
    </dgm:pt>
    <dgm:pt modelId="{D3BF3728-2566-5B47-8E76-C69FA12D7208}" type="pres">
      <dgm:prSet presAssocID="{B1394118-1D3F-0A49-9627-ED740394C32A}" presName="level3hierChild" presStyleCnt="0"/>
      <dgm:spPr/>
    </dgm:pt>
    <dgm:pt modelId="{CCAD0304-1344-8846-8646-9FCEEA4A3112}" type="pres">
      <dgm:prSet presAssocID="{349D8667-E9E1-8D4E-8738-2E3BE9244988}" presName="conn2-1" presStyleLbl="parChTrans1D2" presStyleIdx="1" presStyleCnt="2"/>
      <dgm:spPr/>
    </dgm:pt>
    <dgm:pt modelId="{600BBE55-AF3C-CE45-AC55-A945D612760A}" type="pres">
      <dgm:prSet presAssocID="{349D8667-E9E1-8D4E-8738-2E3BE9244988}" presName="connTx" presStyleLbl="parChTrans1D2" presStyleIdx="1" presStyleCnt="2"/>
      <dgm:spPr/>
    </dgm:pt>
    <dgm:pt modelId="{E421419B-A041-6D49-AF88-75D95AD78033}" type="pres">
      <dgm:prSet presAssocID="{394A0832-C5A9-AD40-9A25-A588562B8E48}" presName="root2" presStyleCnt="0"/>
      <dgm:spPr/>
    </dgm:pt>
    <dgm:pt modelId="{9A5AD854-E508-1F41-BC15-FC85F49A254C}" type="pres">
      <dgm:prSet presAssocID="{394A0832-C5A9-AD40-9A25-A588562B8E48}" presName="LevelTwoTextNode" presStyleLbl="node2" presStyleIdx="1" presStyleCnt="2">
        <dgm:presLayoutVars>
          <dgm:chPref val="3"/>
        </dgm:presLayoutVars>
      </dgm:prSet>
      <dgm:spPr/>
    </dgm:pt>
    <dgm:pt modelId="{70CEBB24-889A-704C-9AB8-3FCDA5E4C4F3}" type="pres">
      <dgm:prSet presAssocID="{394A0832-C5A9-AD40-9A25-A588562B8E48}" presName="level3hierChild" presStyleCnt="0"/>
      <dgm:spPr/>
    </dgm:pt>
    <dgm:pt modelId="{61987EC9-634B-DA45-BAB7-BC1795D9DF7E}" type="pres">
      <dgm:prSet presAssocID="{DCC8A8D2-7F9D-4E43-BC06-1EFEDE26C54A}" presName="conn2-1" presStyleLbl="parChTrans1D3" presStyleIdx="3" presStyleCnt="5"/>
      <dgm:spPr/>
    </dgm:pt>
    <dgm:pt modelId="{F700AB22-A2AE-7D4A-B275-E1E659B8804D}" type="pres">
      <dgm:prSet presAssocID="{DCC8A8D2-7F9D-4E43-BC06-1EFEDE26C54A}" presName="connTx" presStyleLbl="parChTrans1D3" presStyleIdx="3" presStyleCnt="5"/>
      <dgm:spPr/>
    </dgm:pt>
    <dgm:pt modelId="{A75748CB-20ED-CC43-A556-DFC62E72103A}" type="pres">
      <dgm:prSet presAssocID="{971BB498-4523-2548-B2B9-79FDA228AF0D}" presName="root2" presStyleCnt="0"/>
      <dgm:spPr/>
    </dgm:pt>
    <dgm:pt modelId="{12E90C7B-C147-354F-813E-2C348855715B}" type="pres">
      <dgm:prSet presAssocID="{971BB498-4523-2548-B2B9-79FDA228AF0D}" presName="LevelTwoTextNode" presStyleLbl="node3" presStyleIdx="3" presStyleCnt="5">
        <dgm:presLayoutVars>
          <dgm:chPref val="3"/>
        </dgm:presLayoutVars>
      </dgm:prSet>
      <dgm:spPr/>
      <dgm:t>
        <a:bodyPr/>
        <a:lstStyle/>
        <a:p>
          <a:endParaRPr lang="en-US"/>
        </a:p>
      </dgm:t>
    </dgm:pt>
    <dgm:pt modelId="{0FF1C988-F9E2-934A-9120-58D420575FD5}" type="pres">
      <dgm:prSet presAssocID="{971BB498-4523-2548-B2B9-79FDA228AF0D}" presName="level3hierChild" presStyleCnt="0"/>
      <dgm:spPr/>
    </dgm:pt>
    <dgm:pt modelId="{B7D2434E-CE0A-9144-92F0-D6DC3C750F0A}" type="pres">
      <dgm:prSet presAssocID="{74EE29ED-23DF-8C47-99D8-106901F705CD}" presName="conn2-1" presStyleLbl="parChTrans1D4" presStyleIdx="0" presStyleCnt="5"/>
      <dgm:spPr/>
    </dgm:pt>
    <dgm:pt modelId="{148A6EF9-3914-4B4C-BCFB-95A97BFF1F46}" type="pres">
      <dgm:prSet presAssocID="{74EE29ED-23DF-8C47-99D8-106901F705CD}" presName="connTx" presStyleLbl="parChTrans1D4" presStyleIdx="0" presStyleCnt="5"/>
      <dgm:spPr/>
    </dgm:pt>
    <dgm:pt modelId="{D7A003FE-6859-3E49-9C11-945E0A28DDEB}" type="pres">
      <dgm:prSet presAssocID="{B04E0863-4A02-254A-9402-14618BD4B1E9}" presName="root2" presStyleCnt="0"/>
      <dgm:spPr/>
    </dgm:pt>
    <dgm:pt modelId="{1A1FD7BA-2113-E14C-88F6-3D6D09BCAFB4}" type="pres">
      <dgm:prSet presAssocID="{B04E0863-4A02-254A-9402-14618BD4B1E9}" presName="LevelTwoTextNode" presStyleLbl="node4" presStyleIdx="0" presStyleCnt="5">
        <dgm:presLayoutVars>
          <dgm:chPref val="3"/>
        </dgm:presLayoutVars>
      </dgm:prSet>
      <dgm:spPr/>
      <dgm:t>
        <a:bodyPr/>
        <a:lstStyle/>
        <a:p>
          <a:endParaRPr lang="en-US"/>
        </a:p>
      </dgm:t>
    </dgm:pt>
    <dgm:pt modelId="{8E402CED-9DE0-B640-B439-FB74ED675122}" type="pres">
      <dgm:prSet presAssocID="{B04E0863-4A02-254A-9402-14618BD4B1E9}" presName="level3hierChild" presStyleCnt="0"/>
      <dgm:spPr/>
    </dgm:pt>
    <dgm:pt modelId="{8548693D-A1E1-914A-8891-BBCDB4FCA29A}" type="pres">
      <dgm:prSet presAssocID="{86045234-4B61-B449-8CE5-C12969C67235}" presName="conn2-1" presStyleLbl="parChTrans1D4" presStyleIdx="1" presStyleCnt="5"/>
      <dgm:spPr/>
    </dgm:pt>
    <dgm:pt modelId="{63735AA5-DB12-2D44-A794-71F57C78CF52}" type="pres">
      <dgm:prSet presAssocID="{86045234-4B61-B449-8CE5-C12969C67235}" presName="connTx" presStyleLbl="parChTrans1D4" presStyleIdx="1" presStyleCnt="5"/>
      <dgm:spPr/>
    </dgm:pt>
    <dgm:pt modelId="{226E6481-0DF3-F746-9BF7-0DAB87408F08}" type="pres">
      <dgm:prSet presAssocID="{AD0ECB2D-ECE5-FA4D-8C48-DA926D061CF1}" presName="root2" presStyleCnt="0"/>
      <dgm:spPr/>
    </dgm:pt>
    <dgm:pt modelId="{03E41DC3-B838-4C4D-A279-F70F86803F36}" type="pres">
      <dgm:prSet presAssocID="{AD0ECB2D-ECE5-FA4D-8C48-DA926D061CF1}" presName="LevelTwoTextNode" presStyleLbl="node4" presStyleIdx="1" presStyleCnt="5">
        <dgm:presLayoutVars>
          <dgm:chPref val="3"/>
        </dgm:presLayoutVars>
      </dgm:prSet>
      <dgm:spPr/>
      <dgm:t>
        <a:bodyPr/>
        <a:lstStyle/>
        <a:p>
          <a:endParaRPr lang="en-US"/>
        </a:p>
      </dgm:t>
    </dgm:pt>
    <dgm:pt modelId="{08087EEE-D3D4-AB40-8FB1-16A0464BB564}" type="pres">
      <dgm:prSet presAssocID="{AD0ECB2D-ECE5-FA4D-8C48-DA926D061CF1}" presName="level3hierChild" presStyleCnt="0"/>
      <dgm:spPr/>
    </dgm:pt>
    <dgm:pt modelId="{AD0E6215-E79C-9A48-BEAF-A2091AB0E62C}" type="pres">
      <dgm:prSet presAssocID="{0131EF73-040B-C24B-87DE-F2FF4EDC0E8E}" presName="conn2-1" presStyleLbl="parChTrans1D4" presStyleIdx="2" presStyleCnt="5"/>
      <dgm:spPr/>
    </dgm:pt>
    <dgm:pt modelId="{A98F9DB6-2160-6E4B-9C55-AEB71DCB23F7}" type="pres">
      <dgm:prSet presAssocID="{0131EF73-040B-C24B-87DE-F2FF4EDC0E8E}" presName="connTx" presStyleLbl="parChTrans1D4" presStyleIdx="2" presStyleCnt="5"/>
      <dgm:spPr/>
    </dgm:pt>
    <dgm:pt modelId="{C5376447-01A3-884C-B11A-57D1E2312B48}" type="pres">
      <dgm:prSet presAssocID="{E848DDD3-3AAA-EC44-A14C-913EBEBE8C6A}" presName="root2" presStyleCnt="0"/>
      <dgm:spPr/>
    </dgm:pt>
    <dgm:pt modelId="{7FF1EC34-28CA-D34C-8ED1-DA5DCF35CA56}" type="pres">
      <dgm:prSet presAssocID="{E848DDD3-3AAA-EC44-A14C-913EBEBE8C6A}" presName="LevelTwoTextNode" presStyleLbl="node4" presStyleIdx="2" presStyleCnt="5">
        <dgm:presLayoutVars>
          <dgm:chPref val="3"/>
        </dgm:presLayoutVars>
      </dgm:prSet>
      <dgm:spPr/>
    </dgm:pt>
    <dgm:pt modelId="{148CACA1-CC32-1D48-8AB5-73E62D2C8295}" type="pres">
      <dgm:prSet presAssocID="{E848DDD3-3AAA-EC44-A14C-913EBEBE8C6A}" presName="level3hierChild" presStyleCnt="0"/>
      <dgm:spPr/>
    </dgm:pt>
    <dgm:pt modelId="{7C3D4DB0-F44A-2040-948F-E5A992ABAE53}" type="pres">
      <dgm:prSet presAssocID="{C97FD319-A758-C34F-9505-BEA2BDF9EB3B}" presName="conn2-1" presStyleLbl="parChTrans1D3" presStyleIdx="4" presStyleCnt="5"/>
      <dgm:spPr/>
    </dgm:pt>
    <dgm:pt modelId="{2C741CCB-596F-9541-8F75-DF83EDBAF452}" type="pres">
      <dgm:prSet presAssocID="{C97FD319-A758-C34F-9505-BEA2BDF9EB3B}" presName="connTx" presStyleLbl="parChTrans1D3" presStyleIdx="4" presStyleCnt="5"/>
      <dgm:spPr/>
    </dgm:pt>
    <dgm:pt modelId="{CF0F4B71-0AA4-1241-BE6F-4203939E08D5}" type="pres">
      <dgm:prSet presAssocID="{DDB750B2-E29B-4643-92F3-BD5127666937}" presName="root2" presStyleCnt="0"/>
      <dgm:spPr/>
    </dgm:pt>
    <dgm:pt modelId="{5953DA43-69B7-3045-A2D1-262C8B75F454}" type="pres">
      <dgm:prSet presAssocID="{DDB750B2-E29B-4643-92F3-BD5127666937}" presName="LevelTwoTextNode" presStyleLbl="node3" presStyleIdx="4" presStyleCnt="5">
        <dgm:presLayoutVars>
          <dgm:chPref val="3"/>
        </dgm:presLayoutVars>
      </dgm:prSet>
      <dgm:spPr/>
    </dgm:pt>
    <dgm:pt modelId="{8A50D2DE-BD54-3248-A9EE-07169D34EFE3}" type="pres">
      <dgm:prSet presAssocID="{DDB750B2-E29B-4643-92F3-BD5127666937}" presName="level3hierChild" presStyleCnt="0"/>
      <dgm:spPr/>
    </dgm:pt>
    <dgm:pt modelId="{04582155-EF82-5B4B-B7DD-F73DA48977BC}" type="pres">
      <dgm:prSet presAssocID="{6324F50E-1FE6-DB49-9886-6F84AE2FFEAE}" presName="conn2-1" presStyleLbl="parChTrans1D4" presStyleIdx="3" presStyleCnt="5"/>
      <dgm:spPr/>
    </dgm:pt>
    <dgm:pt modelId="{E4EF871B-7A26-2E48-8478-80DDE1E37D95}" type="pres">
      <dgm:prSet presAssocID="{6324F50E-1FE6-DB49-9886-6F84AE2FFEAE}" presName="connTx" presStyleLbl="parChTrans1D4" presStyleIdx="3" presStyleCnt="5"/>
      <dgm:spPr/>
    </dgm:pt>
    <dgm:pt modelId="{D3C94B1A-A8E4-5945-ADAB-17C7DF380653}" type="pres">
      <dgm:prSet presAssocID="{3A186AA8-6CCC-4846-BCB0-7ACDB550B693}" presName="root2" presStyleCnt="0"/>
      <dgm:spPr/>
    </dgm:pt>
    <dgm:pt modelId="{075954C4-7C88-494B-A1F3-026CA67124B2}" type="pres">
      <dgm:prSet presAssocID="{3A186AA8-6CCC-4846-BCB0-7ACDB550B693}" presName="LevelTwoTextNode" presStyleLbl="node4" presStyleIdx="3" presStyleCnt="5">
        <dgm:presLayoutVars>
          <dgm:chPref val="3"/>
        </dgm:presLayoutVars>
      </dgm:prSet>
      <dgm:spPr/>
      <dgm:t>
        <a:bodyPr/>
        <a:lstStyle/>
        <a:p>
          <a:endParaRPr lang="en-US"/>
        </a:p>
      </dgm:t>
    </dgm:pt>
    <dgm:pt modelId="{EFD8C725-CE28-B24F-BA42-21B058B7D5DC}" type="pres">
      <dgm:prSet presAssocID="{3A186AA8-6CCC-4846-BCB0-7ACDB550B693}" presName="level3hierChild" presStyleCnt="0"/>
      <dgm:spPr/>
    </dgm:pt>
    <dgm:pt modelId="{2FAE3DAA-C77C-A648-853F-93F1B7070770}" type="pres">
      <dgm:prSet presAssocID="{07E47447-15FB-9D45-A3FD-CD44EFB5ACDC}" presName="conn2-1" presStyleLbl="parChTrans1D4" presStyleIdx="4" presStyleCnt="5"/>
      <dgm:spPr/>
    </dgm:pt>
    <dgm:pt modelId="{031BD1F2-8FCF-174D-AC78-66ECE9634473}" type="pres">
      <dgm:prSet presAssocID="{07E47447-15FB-9D45-A3FD-CD44EFB5ACDC}" presName="connTx" presStyleLbl="parChTrans1D4" presStyleIdx="4" presStyleCnt="5"/>
      <dgm:spPr/>
    </dgm:pt>
    <dgm:pt modelId="{224F2A51-4D98-8345-92AE-EAD1AD2F2C40}" type="pres">
      <dgm:prSet presAssocID="{7E39020D-7D3E-4F4D-95E2-9899C9AF23AE}" presName="root2" presStyleCnt="0"/>
      <dgm:spPr/>
    </dgm:pt>
    <dgm:pt modelId="{483C96E3-3EF7-FB42-B26E-92CBF2412BBE}" type="pres">
      <dgm:prSet presAssocID="{7E39020D-7D3E-4F4D-95E2-9899C9AF23AE}" presName="LevelTwoTextNode" presStyleLbl="node4" presStyleIdx="4" presStyleCnt="5">
        <dgm:presLayoutVars>
          <dgm:chPref val="3"/>
        </dgm:presLayoutVars>
      </dgm:prSet>
      <dgm:spPr/>
      <dgm:t>
        <a:bodyPr/>
        <a:lstStyle/>
        <a:p>
          <a:endParaRPr lang="en-US"/>
        </a:p>
      </dgm:t>
    </dgm:pt>
    <dgm:pt modelId="{9D6EDAD4-CC98-4C49-B067-2D8DEABC86B4}" type="pres">
      <dgm:prSet presAssocID="{7E39020D-7D3E-4F4D-95E2-9899C9AF23AE}" presName="level3hierChild" presStyleCnt="0"/>
      <dgm:spPr/>
    </dgm:pt>
  </dgm:ptLst>
  <dgm:cxnLst>
    <dgm:cxn modelId="{42C1A29E-CCE2-A042-8CD7-9DAA2FBC8308}" type="presOf" srcId="{DCC8A8D2-7F9D-4E43-BC06-1EFEDE26C54A}" destId="{F700AB22-A2AE-7D4A-B275-E1E659B8804D}" srcOrd="1" destOrd="0" presId="urn:microsoft.com/office/officeart/2005/8/layout/hierarchy2"/>
    <dgm:cxn modelId="{EB1B8180-A55C-464C-86F8-2EE5412D7551}" type="presOf" srcId="{B1394118-1D3F-0A49-9627-ED740394C32A}" destId="{8799D6EF-4C52-EC4E-8B8F-18FFC3F72066}" srcOrd="0" destOrd="0" presId="urn:microsoft.com/office/officeart/2005/8/layout/hierarchy2"/>
    <dgm:cxn modelId="{9CEECA0C-B45E-5044-956C-27D6870A5FA5}" type="presOf" srcId="{B04E0863-4A02-254A-9402-14618BD4B1E9}" destId="{1A1FD7BA-2113-E14C-88F6-3D6D09BCAFB4}" srcOrd="0" destOrd="0" presId="urn:microsoft.com/office/officeart/2005/8/layout/hierarchy2"/>
    <dgm:cxn modelId="{AA4906CF-6E9C-5444-8F1A-10A4CB39F316}" type="presOf" srcId="{73DF4415-7FCF-244E-889E-DF3D7DECA726}" destId="{5BB6C944-ABF6-EE43-8301-D16F24DF6ADB}" srcOrd="0" destOrd="0" presId="urn:microsoft.com/office/officeart/2005/8/layout/hierarchy2"/>
    <dgm:cxn modelId="{AFBA02D5-F70C-0142-BF01-78C8E6B3C168}" type="presOf" srcId="{73B365A3-CCF9-3343-9F2C-75B352EB6918}" destId="{16F781C8-6173-A547-BD53-3EECA35FA044}" srcOrd="0" destOrd="0" presId="urn:microsoft.com/office/officeart/2005/8/layout/hierarchy2"/>
    <dgm:cxn modelId="{C9DE6493-32B8-3E41-B62C-F773B7ACF95C}" srcId="{6092239E-B035-D549-A558-C02B51CAD5B1}" destId="{B1394118-1D3F-0A49-9627-ED740394C32A}" srcOrd="2" destOrd="0" parTransId="{0AFA2AD2-45D0-094F-9B4F-32CC9F758453}" sibTransId="{8161AB5E-A87D-3548-AD27-BBE13D749F1A}"/>
    <dgm:cxn modelId="{6F15843A-F611-EC46-B1A5-8E9A8819BA9D}" srcId="{971BB498-4523-2548-B2B9-79FDA228AF0D}" destId="{AD0ECB2D-ECE5-FA4D-8C48-DA926D061CF1}" srcOrd="1" destOrd="0" parTransId="{86045234-4B61-B449-8CE5-C12969C67235}" sibTransId="{B7DF4835-B7BB-1F42-8518-28F106070124}"/>
    <dgm:cxn modelId="{1E436C97-437C-264B-8170-C689035FEA23}" type="presOf" srcId="{AD0ECB2D-ECE5-FA4D-8C48-DA926D061CF1}" destId="{03E41DC3-B838-4C4D-A279-F70F86803F36}" srcOrd="0" destOrd="0" presId="urn:microsoft.com/office/officeart/2005/8/layout/hierarchy2"/>
    <dgm:cxn modelId="{0FE7AA9C-12B2-BE4F-BA6F-6053B0AF3B20}" srcId="{DDB750B2-E29B-4643-92F3-BD5127666937}" destId="{3A186AA8-6CCC-4846-BCB0-7ACDB550B693}" srcOrd="0" destOrd="0" parTransId="{6324F50E-1FE6-DB49-9886-6F84AE2FFEAE}" sibTransId="{E4F444DD-6AF7-854D-9829-D0DFAA53AA14}"/>
    <dgm:cxn modelId="{9CD05AB0-D15C-A943-A413-DD2103279018}" type="presOf" srcId="{0AFA2AD2-45D0-094F-9B4F-32CC9F758453}" destId="{43CD68EC-CD29-6F4D-94E6-7608BFB1FD02}" srcOrd="1" destOrd="0" presId="urn:microsoft.com/office/officeart/2005/8/layout/hierarchy2"/>
    <dgm:cxn modelId="{F2276FCE-E184-D647-9C53-AA8D125F26B2}" type="presOf" srcId="{0AFA2AD2-45D0-094F-9B4F-32CC9F758453}" destId="{592BF8A1-EE82-3A46-93CC-096013E378B9}" srcOrd="0" destOrd="0" presId="urn:microsoft.com/office/officeart/2005/8/layout/hierarchy2"/>
    <dgm:cxn modelId="{162A8815-E08A-194A-87F5-C37942F9CA9F}" srcId="{394A0832-C5A9-AD40-9A25-A588562B8E48}" destId="{DDB750B2-E29B-4643-92F3-BD5127666937}" srcOrd="1" destOrd="0" parTransId="{C97FD319-A758-C34F-9505-BEA2BDF9EB3B}" sibTransId="{93CD3DA1-694C-BD41-B427-20C06D7D047C}"/>
    <dgm:cxn modelId="{393EE3CB-15EF-4C4F-85CB-85E3179D0B94}" type="presOf" srcId="{04407F9B-BF6A-D34F-967B-1832EDFAB58E}" destId="{54BB4B1A-149D-234D-8DB0-603005D8B62C}" srcOrd="0" destOrd="0" presId="urn:microsoft.com/office/officeart/2005/8/layout/hierarchy2"/>
    <dgm:cxn modelId="{4D6BF587-31D6-CB4D-8938-06D0A6D6F3B7}" type="presOf" srcId="{6324F50E-1FE6-DB49-9886-6F84AE2FFEAE}" destId="{E4EF871B-7A26-2E48-8478-80DDE1E37D95}" srcOrd="1" destOrd="0" presId="urn:microsoft.com/office/officeart/2005/8/layout/hierarchy2"/>
    <dgm:cxn modelId="{3DC4059F-F80F-4748-94BE-B1C150AA9A82}" srcId="{971BB498-4523-2548-B2B9-79FDA228AF0D}" destId="{B04E0863-4A02-254A-9402-14618BD4B1E9}" srcOrd="0" destOrd="0" parTransId="{74EE29ED-23DF-8C47-99D8-106901F705CD}" sibTransId="{08B210AD-628C-7C42-B0A4-0C78B802F932}"/>
    <dgm:cxn modelId="{F5140FBB-8526-C140-917E-CCA2C4CDA668}" type="presOf" srcId="{86045234-4B61-B449-8CE5-C12969C67235}" destId="{63735AA5-DB12-2D44-A794-71F57C78CF52}" srcOrd="1" destOrd="0" presId="urn:microsoft.com/office/officeart/2005/8/layout/hierarchy2"/>
    <dgm:cxn modelId="{2BF5720B-0BE2-B746-A6DB-4B257D96440A}" srcId="{971BB498-4523-2548-B2B9-79FDA228AF0D}" destId="{E848DDD3-3AAA-EC44-A14C-913EBEBE8C6A}" srcOrd="2" destOrd="0" parTransId="{0131EF73-040B-C24B-87DE-F2FF4EDC0E8E}" sibTransId="{36CE7E3D-D08A-F949-835C-DD24BB8F4DC3}"/>
    <dgm:cxn modelId="{A07F1BBE-77CA-7C45-BEAD-62F1A99B85C2}" srcId="{4AC64FB3-1459-0548-B467-2ACA0850254C}" destId="{6092239E-B035-D549-A558-C02B51CAD5B1}" srcOrd="0" destOrd="0" parTransId="{FEE2625E-6222-874A-BE4F-336740E08503}" sibTransId="{09907340-0E0C-BC45-9CF4-6FB8F906F640}"/>
    <dgm:cxn modelId="{B3208A80-97B9-9C4A-97F8-B737CACC9DFD}" srcId="{394A0832-C5A9-AD40-9A25-A588562B8E48}" destId="{971BB498-4523-2548-B2B9-79FDA228AF0D}" srcOrd="0" destOrd="0" parTransId="{DCC8A8D2-7F9D-4E43-BC06-1EFEDE26C54A}" sibTransId="{C5FE8F10-811D-984D-9A4F-6858E0FA26CA}"/>
    <dgm:cxn modelId="{B535C51F-C793-2043-A401-9E550C74E917}" type="presOf" srcId="{74EE29ED-23DF-8C47-99D8-106901F705CD}" destId="{B7D2434E-CE0A-9144-92F0-D6DC3C750F0A}" srcOrd="0" destOrd="0" presId="urn:microsoft.com/office/officeart/2005/8/layout/hierarchy2"/>
    <dgm:cxn modelId="{18DBF1E8-5299-0E43-9DB4-D81462DA2935}" srcId="{8E09E490-CE70-F641-B54D-312DDC89FBB1}" destId="{4AC64FB3-1459-0548-B467-2ACA0850254C}" srcOrd="0" destOrd="0" parTransId="{490AFE6B-EEB9-0B45-9317-316BEA6CBD67}" sibTransId="{3D625959-9A66-8C4F-8F11-F318D879CEA2}"/>
    <dgm:cxn modelId="{3C4872E2-6F2F-9E46-B3D2-6A65034CF06F}" type="presOf" srcId="{971BB498-4523-2548-B2B9-79FDA228AF0D}" destId="{12E90C7B-C147-354F-813E-2C348855715B}" srcOrd="0" destOrd="0" presId="urn:microsoft.com/office/officeart/2005/8/layout/hierarchy2"/>
    <dgm:cxn modelId="{4F2F9547-C49B-3546-BD94-8C95884786FB}" type="presOf" srcId="{07E47447-15FB-9D45-A3FD-CD44EFB5ACDC}" destId="{031BD1F2-8FCF-174D-AC78-66ECE9634473}" srcOrd="1" destOrd="0" presId="urn:microsoft.com/office/officeart/2005/8/layout/hierarchy2"/>
    <dgm:cxn modelId="{929115A1-B14D-DC45-93E2-9413C46824D1}" srcId="{DDB750B2-E29B-4643-92F3-BD5127666937}" destId="{7E39020D-7D3E-4F4D-95E2-9899C9AF23AE}" srcOrd="1" destOrd="0" parTransId="{07E47447-15FB-9D45-A3FD-CD44EFB5ACDC}" sibTransId="{C7234C6A-DD21-B044-9210-CD15E36D1409}"/>
    <dgm:cxn modelId="{A1AAC38C-5452-9442-8949-468102A9CAA0}" type="presOf" srcId="{7E39020D-7D3E-4F4D-95E2-9899C9AF23AE}" destId="{483C96E3-3EF7-FB42-B26E-92CBF2412BBE}" srcOrd="0" destOrd="0" presId="urn:microsoft.com/office/officeart/2005/8/layout/hierarchy2"/>
    <dgm:cxn modelId="{27DC744E-2A15-4A48-85DA-920E8D2F88EE}" srcId="{6092239E-B035-D549-A558-C02B51CAD5B1}" destId="{04407F9B-BF6A-D34F-967B-1832EDFAB58E}" srcOrd="1" destOrd="0" parTransId="{AEF4519B-8AF6-F240-A4C0-1D786DD7DE7D}" sibTransId="{90F6CBF2-B973-DD4E-9279-39A04323B26C}"/>
    <dgm:cxn modelId="{2F1048F1-FAF5-C94A-BCFF-0A23C9CF9960}" type="presOf" srcId="{E848DDD3-3AAA-EC44-A14C-913EBEBE8C6A}" destId="{7FF1EC34-28CA-D34C-8ED1-DA5DCF35CA56}" srcOrd="0" destOrd="0" presId="urn:microsoft.com/office/officeart/2005/8/layout/hierarchy2"/>
    <dgm:cxn modelId="{E7F4948B-37C1-F044-A836-0B0CE4B8978A}" type="presOf" srcId="{73DF4415-7FCF-244E-889E-DF3D7DECA726}" destId="{B6A8FC1F-A80A-3444-90D7-8A837CFC86AE}" srcOrd="1" destOrd="0" presId="urn:microsoft.com/office/officeart/2005/8/layout/hierarchy2"/>
    <dgm:cxn modelId="{09D9B797-4129-1840-B612-79582CF48C96}" type="presOf" srcId="{4AC64FB3-1459-0548-B467-2ACA0850254C}" destId="{93F0349B-0772-E14E-BB7D-487C8E16B31A}" srcOrd="0" destOrd="0" presId="urn:microsoft.com/office/officeart/2005/8/layout/hierarchy2"/>
    <dgm:cxn modelId="{B438D1CC-92C3-2A45-A49F-156A9B0AA116}" type="presOf" srcId="{0131EF73-040B-C24B-87DE-F2FF4EDC0E8E}" destId="{A98F9DB6-2160-6E4B-9C55-AEB71DCB23F7}" srcOrd="1" destOrd="0" presId="urn:microsoft.com/office/officeart/2005/8/layout/hierarchy2"/>
    <dgm:cxn modelId="{EAB44ECA-9AAD-D440-8DBE-23C0B9758D02}" srcId="{6092239E-B035-D549-A558-C02B51CAD5B1}" destId="{73B365A3-CCF9-3343-9F2C-75B352EB6918}" srcOrd="0" destOrd="0" parTransId="{73DF4415-7FCF-244E-889E-DF3D7DECA726}" sibTransId="{B1F3F09F-70C2-E040-B013-01830E171BDD}"/>
    <dgm:cxn modelId="{44838FA9-B5BF-8F46-8E64-D085C8F84322}" type="presOf" srcId="{3A186AA8-6CCC-4846-BCB0-7ACDB550B693}" destId="{075954C4-7C88-494B-A1F3-026CA67124B2}" srcOrd="0" destOrd="0" presId="urn:microsoft.com/office/officeart/2005/8/layout/hierarchy2"/>
    <dgm:cxn modelId="{5F97E62B-195A-E840-8E91-A2240CFBBEB6}" type="presOf" srcId="{349D8667-E9E1-8D4E-8738-2E3BE9244988}" destId="{CCAD0304-1344-8846-8646-9FCEEA4A3112}" srcOrd="0" destOrd="0" presId="urn:microsoft.com/office/officeart/2005/8/layout/hierarchy2"/>
    <dgm:cxn modelId="{D237C35F-B79E-FA4F-AAE8-21902704F2FA}" type="presOf" srcId="{0131EF73-040B-C24B-87DE-F2FF4EDC0E8E}" destId="{AD0E6215-E79C-9A48-BEAF-A2091AB0E62C}" srcOrd="0" destOrd="0" presId="urn:microsoft.com/office/officeart/2005/8/layout/hierarchy2"/>
    <dgm:cxn modelId="{A79DAF75-2563-EE4B-9146-145C22D55D66}" type="presOf" srcId="{C97FD319-A758-C34F-9505-BEA2BDF9EB3B}" destId="{7C3D4DB0-F44A-2040-948F-E5A992ABAE53}" srcOrd="0" destOrd="0" presId="urn:microsoft.com/office/officeart/2005/8/layout/hierarchy2"/>
    <dgm:cxn modelId="{5FCD6867-7930-AB4F-8689-98C1F688FA5F}" type="presOf" srcId="{FEE2625E-6222-874A-BE4F-336740E08503}" destId="{9AA7F4DD-A467-2446-875A-784930428A2A}" srcOrd="1" destOrd="0" presId="urn:microsoft.com/office/officeart/2005/8/layout/hierarchy2"/>
    <dgm:cxn modelId="{B2719CAB-B7D3-7149-BAF1-8FD93B4E56A4}" type="presOf" srcId="{6092239E-B035-D549-A558-C02B51CAD5B1}" destId="{ED8124DE-4639-6240-806C-25249255898B}" srcOrd="0" destOrd="0" presId="urn:microsoft.com/office/officeart/2005/8/layout/hierarchy2"/>
    <dgm:cxn modelId="{47D35A80-9178-2A4A-8878-010939377144}" type="presOf" srcId="{8E09E490-CE70-F641-B54D-312DDC89FBB1}" destId="{F354C01D-DD18-D547-9A76-7D6077E6C3B7}" srcOrd="0" destOrd="0" presId="urn:microsoft.com/office/officeart/2005/8/layout/hierarchy2"/>
    <dgm:cxn modelId="{BD2CC00F-786B-544B-81C4-0E3488A38D20}" type="presOf" srcId="{DCC8A8D2-7F9D-4E43-BC06-1EFEDE26C54A}" destId="{61987EC9-634B-DA45-BAB7-BC1795D9DF7E}" srcOrd="0" destOrd="0" presId="urn:microsoft.com/office/officeart/2005/8/layout/hierarchy2"/>
    <dgm:cxn modelId="{76298932-9DBB-B844-AC7E-4B2299D8FC22}" type="presOf" srcId="{86045234-4B61-B449-8CE5-C12969C67235}" destId="{8548693D-A1E1-914A-8891-BBCDB4FCA29A}" srcOrd="0" destOrd="0" presId="urn:microsoft.com/office/officeart/2005/8/layout/hierarchy2"/>
    <dgm:cxn modelId="{6787EE3C-F61F-2A45-8099-22DDF68850B7}" srcId="{4AC64FB3-1459-0548-B467-2ACA0850254C}" destId="{394A0832-C5A9-AD40-9A25-A588562B8E48}" srcOrd="1" destOrd="0" parTransId="{349D8667-E9E1-8D4E-8738-2E3BE9244988}" sibTransId="{E719ED16-F967-D841-BAB9-B079FD2AA740}"/>
    <dgm:cxn modelId="{6D9F2237-8A45-DA44-9385-35D7E4D8F611}" type="presOf" srcId="{349D8667-E9E1-8D4E-8738-2E3BE9244988}" destId="{600BBE55-AF3C-CE45-AC55-A945D612760A}" srcOrd="1" destOrd="0" presId="urn:microsoft.com/office/officeart/2005/8/layout/hierarchy2"/>
    <dgm:cxn modelId="{F93E8B61-D61E-D245-9D73-1BD6F46EC7B5}" type="presOf" srcId="{FEE2625E-6222-874A-BE4F-336740E08503}" destId="{041CA54F-8790-5346-BD65-B92C0B21134A}" srcOrd="0" destOrd="0" presId="urn:microsoft.com/office/officeart/2005/8/layout/hierarchy2"/>
    <dgm:cxn modelId="{BA4497E8-E608-9C40-9698-29831C5AC5B7}" type="presOf" srcId="{AEF4519B-8AF6-F240-A4C0-1D786DD7DE7D}" destId="{511B94E1-0323-FC45-82BD-64A0E5A55B5F}" srcOrd="0" destOrd="0" presId="urn:microsoft.com/office/officeart/2005/8/layout/hierarchy2"/>
    <dgm:cxn modelId="{B2A50108-247D-E248-B85A-AB3AC097E8A8}" type="presOf" srcId="{C97FD319-A758-C34F-9505-BEA2BDF9EB3B}" destId="{2C741CCB-596F-9541-8F75-DF83EDBAF452}" srcOrd="1" destOrd="0" presId="urn:microsoft.com/office/officeart/2005/8/layout/hierarchy2"/>
    <dgm:cxn modelId="{5A613172-6869-A34C-A2B3-EBDCDAEF354A}" type="presOf" srcId="{74EE29ED-23DF-8C47-99D8-106901F705CD}" destId="{148A6EF9-3914-4B4C-BCFB-95A97BFF1F46}" srcOrd="1" destOrd="0" presId="urn:microsoft.com/office/officeart/2005/8/layout/hierarchy2"/>
    <dgm:cxn modelId="{7B0D35D0-E133-9A4C-B585-33E12553E880}" type="presOf" srcId="{394A0832-C5A9-AD40-9A25-A588562B8E48}" destId="{9A5AD854-E508-1F41-BC15-FC85F49A254C}" srcOrd="0" destOrd="0" presId="urn:microsoft.com/office/officeart/2005/8/layout/hierarchy2"/>
    <dgm:cxn modelId="{E9BC28A8-266F-2E47-A0C9-35DA5A69BEE7}" type="presOf" srcId="{DDB750B2-E29B-4643-92F3-BD5127666937}" destId="{5953DA43-69B7-3045-A2D1-262C8B75F454}" srcOrd="0" destOrd="0" presId="urn:microsoft.com/office/officeart/2005/8/layout/hierarchy2"/>
    <dgm:cxn modelId="{BE32A99F-7D47-374E-8B57-E689D6DE71B6}" type="presOf" srcId="{6324F50E-1FE6-DB49-9886-6F84AE2FFEAE}" destId="{04582155-EF82-5B4B-B7DD-F73DA48977BC}" srcOrd="0" destOrd="0" presId="urn:microsoft.com/office/officeart/2005/8/layout/hierarchy2"/>
    <dgm:cxn modelId="{895CFC0B-730A-2540-8CD0-85154F72AE82}" type="presOf" srcId="{07E47447-15FB-9D45-A3FD-CD44EFB5ACDC}" destId="{2FAE3DAA-C77C-A648-853F-93F1B7070770}" srcOrd="0" destOrd="0" presId="urn:microsoft.com/office/officeart/2005/8/layout/hierarchy2"/>
    <dgm:cxn modelId="{1047DAEC-8D0B-1547-B5C0-E4DE2CB8DD99}" type="presOf" srcId="{AEF4519B-8AF6-F240-A4C0-1D786DD7DE7D}" destId="{86E94322-D291-5440-8FA4-71CA1FA84414}" srcOrd="1" destOrd="0" presId="urn:microsoft.com/office/officeart/2005/8/layout/hierarchy2"/>
    <dgm:cxn modelId="{4EDF85B2-079D-024F-BF94-10B089D65B24}" type="presParOf" srcId="{F354C01D-DD18-D547-9A76-7D6077E6C3B7}" destId="{356C18AB-BEB7-714E-A281-68111EBC2C19}" srcOrd="0" destOrd="0" presId="urn:microsoft.com/office/officeart/2005/8/layout/hierarchy2"/>
    <dgm:cxn modelId="{05848C4C-2031-F649-977B-A965508D33D4}" type="presParOf" srcId="{356C18AB-BEB7-714E-A281-68111EBC2C19}" destId="{93F0349B-0772-E14E-BB7D-487C8E16B31A}" srcOrd="0" destOrd="0" presId="urn:microsoft.com/office/officeart/2005/8/layout/hierarchy2"/>
    <dgm:cxn modelId="{CF1A07F5-3824-3A40-A2DA-613DCF34860F}" type="presParOf" srcId="{356C18AB-BEB7-714E-A281-68111EBC2C19}" destId="{A261BFAF-5CC7-9C48-85C7-D95027FA00CC}" srcOrd="1" destOrd="0" presId="urn:microsoft.com/office/officeart/2005/8/layout/hierarchy2"/>
    <dgm:cxn modelId="{BD1C70CB-0568-B349-8BD2-A62E540A0E11}" type="presParOf" srcId="{A261BFAF-5CC7-9C48-85C7-D95027FA00CC}" destId="{041CA54F-8790-5346-BD65-B92C0B21134A}" srcOrd="0" destOrd="0" presId="urn:microsoft.com/office/officeart/2005/8/layout/hierarchy2"/>
    <dgm:cxn modelId="{0918515C-75B3-3344-B6E4-665581B71FE0}" type="presParOf" srcId="{041CA54F-8790-5346-BD65-B92C0B21134A}" destId="{9AA7F4DD-A467-2446-875A-784930428A2A}" srcOrd="0" destOrd="0" presId="urn:microsoft.com/office/officeart/2005/8/layout/hierarchy2"/>
    <dgm:cxn modelId="{2DDC0A08-36C7-7E4C-80DF-DF933378325B}" type="presParOf" srcId="{A261BFAF-5CC7-9C48-85C7-D95027FA00CC}" destId="{A8DC84BF-B781-BC46-9C71-D5C94FAB5C88}" srcOrd="1" destOrd="0" presId="urn:microsoft.com/office/officeart/2005/8/layout/hierarchy2"/>
    <dgm:cxn modelId="{61B88038-59E5-1F40-8CC3-D4B773E26BF2}" type="presParOf" srcId="{A8DC84BF-B781-BC46-9C71-D5C94FAB5C88}" destId="{ED8124DE-4639-6240-806C-25249255898B}" srcOrd="0" destOrd="0" presId="urn:microsoft.com/office/officeart/2005/8/layout/hierarchy2"/>
    <dgm:cxn modelId="{72143F89-1610-1E49-B4D2-9C2F0E045FAF}" type="presParOf" srcId="{A8DC84BF-B781-BC46-9C71-D5C94FAB5C88}" destId="{33521DD8-2881-804B-ABCD-F42E7214101D}" srcOrd="1" destOrd="0" presId="urn:microsoft.com/office/officeart/2005/8/layout/hierarchy2"/>
    <dgm:cxn modelId="{C7975AE6-F429-3242-B224-57D33D1E8E56}" type="presParOf" srcId="{33521DD8-2881-804B-ABCD-F42E7214101D}" destId="{5BB6C944-ABF6-EE43-8301-D16F24DF6ADB}" srcOrd="0" destOrd="0" presId="urn:microsoft.com/office/officeart/2005/8/layout/hierarchy2"/>
    <dgm:cxn modelId="{B06E36D4-A414-654D-9841-A34A517DA778}" type="presParOf" srcId="{5BB6C944-ABF6-EE43-8301-D16F24DF6ADB}" destId="{B6A8FC1F-A80A-3444-90D7-8A837CFC86AE}" srcOrd="0" destOrd="0" presId="urn:microsoft.com/office/officeart/2005/8/layout/hierarchy2"/>
    <dgm:cxn modelId="{BEF18A82-B741-074F-BFE9-A84B4FC530FC}" type="presParOf" srcId="{33521DD8-2881-804B-ABCD-F42E7214101D}" destId="{11D09349-85DB-B742-A6E0-B044BBE60274}" srcOrd="1" destOrd="0" presId="urn:microsoft.com/office/officeart/2005/8/layout/hierarchy2"/>
    <dgm:cxn modelId="{1B0B5926-FDF1-C040-8425-3292094FA7F0}" type="presParOf" srcId="{11D09349-85DB-B742-A6E0-B044BBE60274}" destId="{16F781C8-6173-A547-BD53-3EECA35FA044}" srcOrd="0" destOrd="0" presId="urn:microsoft.com/office/officeart/2005/8/layout/hierarchy2"/>
    <dgm:cxn modelId="{0789AA30-A383-8A46-9076-8698B9DFA84D}" type="presParOf" srcId="{11D09349-85DB-B742-A6E0-B044BBE60274}" destId="{349625ED-4367-B94F-9F5A-5EE48EA7B5FD}" srcOrd="1" destOrd="0" presId="urn:microsoft.com/office/officeart/2005/8/layout/hierarchy2"/>
    <dgm:cxn modelId="{64367BAA-21DE-0841-9D1B-3A8339F567B1}" type="presParOf" srcId="{33521DD8-2881-804B-ABCD-F42E7214101D}" destId="{511B94E1-0323-FC45-82BD-64A0E5A55B5F}" srcOrd="2" destOrd="0" presId="urn:microsoft.com/office/officeart/2005/8/layout/hierarchy2"/>
    <dgm:cxn modelId="{E91D75B9-0E2B-FC47-9313-016B175C7837}" type="presParOf" srcId="{511B94E1-0323-FC45-82BD-64A0E5A55B5F}" destId="{86E94322-D291-5440-8FA4-71CA1FA84414}" srcOrd="0" destOrd="0" presId="urn:microsoft.com/office/officeart/2005/8/layout/hierarchy2"/>
    <dgm:cxn modelId="{EAB18E1C-CEBC-A746-8A31-173371FBCDCD}" type="presParOf" srcId="{33521DD8-2881-804B-ABCD-F42E7214101D}" destId="{8077451F-4339-7945-90C5-719D9A08C397}" srcOrd="3" destOrd="0" presId="urn:microsoft.com/office/officeart/2005/8/layout/hierarchy2"/>
    <dgm:cxn modelId="{D0F1EB8A-F6A4-DB41-BF26-97ECA70C39DA}" type="presParOf" srcId="{8077451F-4339-7945-90C5-719D9A08C397}" destId="{54BB4B1A-149D-234D-8DB0-603005D8B62C}" srcOrd="0" destOrd="0" presId="urn:microsoft.com/office/officeart/2005/8/layout/hierarchy2"/>
    <dgm:cxn modelId="{76030332-7384-B14F-8227-39A51F7B5820}" type="presParOf" srcId="{8077451F-4339-7945-90C5-719D9A08C397}" destId="{8006293F-B670-7B4D-9186-67FB6075B080}" srcOrd="1" destOrd="0" presId="urn:microsoft.com/office/officeart/2005/8/layout/hierarchy2"/>
    <dgm:cxn modelId="{C9FCFE64-66FC-D743-809F-52D6CB9B6336}" type="presParOf" srcId="{33521DD8-2881-804B-ABCD-F42E7214101D}" destId="{592BF8A1-EE82-3A46-93CC-096013E378B9}" srcOrd="4" destOrd="0" presId="urn:microsoft.com/office/officeart/2005/8/layout/hierarchy2"/>
    <dgm:cxn modelId="{8DA2FB17-5C9D-4048-A072-8B1540466C58}" type="presParOf" srcId="{592BF8A1-EE82-3A46-93CC-096013E378B9}" destId="{43CD68EC-CD29-6F4D-94E6-7608BFB1FD02}" srcOrd="0" destOrd="0" presId="urn:microsoft.com/office/officeart/2005/8/layout/hierarchy2"/>
    <dgm:cxn modelId="{D2C02BFB-86B2-B24D-B99E-27FD6EC40630}" type="presParOf" srcId="{33521DD8-2881-804B-ABCD-F42E7214101D}" destId="{1AE3197A-4E5C-9944-82E2-CF2C90B786AE}" srcOrd="5" destOrd="0" presId="urn:microsoft.com/office/officeart/2005/8/layout/hierarchy2"/>
    <dgm:cxn modelId="{ABAB1947-89ED-3B47-ACE3-5B2D46BF37EC}" type="presParOf" srcId="{1AE3197A-4E5C-9944-82E2-CF2C90B786AE}" destId="{8799D6EF-4C52-EC4E-8B8F-18FFC3F72066}" srcOrd="0" destOrd="0" presId="urn:microsoft.com/office/officeart/2005/8/layout/hierarchy2"/>
    <dgm:cxn modelId="{8B479398-8EF5-AB4D-8A8C-3CADDCDFD9E8}" type="presParOf" srcId="{1AE3197A-4E5C-9944-82E2-CF2C90B786AE}" destId="{D3BF3728-2566-5B47-8E76-C69FA12D7208}" srcOrd="1" destOrd="0" presId="urn:microsoft.com/office/officeart/2005/8/layout/hierarchy2"/>
    <dgm:cxn modelId="{6AE426FB-A3B9-4540-9755-75C63A49F7F6}" type="presParOf" srcId="{A261BFAF-5CC7-9C48-85C7-D95027FA00CC}" destId="{CCAD0304-1344-8846-8646-9FCEEA4A3112}" srcOrd="2" destOrd="0" presId="urn:microsoft.com/office/officeart/2005/8/layout/hierarchy2"/>
    <dgm:cxn modelId="{1462423B-3441-EE45-B116-E0F39C94DF52}" type="presParOf" srcId="{CCAD0304-1344-8846-8646-9FCEEA4A3112}" destId="{600BBE55-AF3C-CE45-AC55-A945D612760A}" srcOrd="0" destOrd="0" presId="urn:microsoft.com/office/officeart/2005/8/layout/hierarchy2"/>
    <dgm:cxn modelId="{A7021045-4218-EC46-A495-C23059DCD640}" type="presParOf" srcId="{A261BFAF-5CC7-9C48-85C7-D95027FA00CC}" destId="{E421419B-A041-6D49-AF88-75D95AD78033}" srcOrd="3" destOrd="0" presId="urn:microsoft.com/office/officeart/2005/8/layout/hierarchy2"/>
    <dgm:cxn modelId="{CB0F0998-AE1E-3A41-B306-4144FCE627DE}" type="presParOf" srcId="{E421419B-A041-6D49-AF88-75D95AD78033}" destId="{9A5AD854-E508-1F41-BC15-FC85F49A254C}" srcOrd="0" destOrd="0" presId="urn:microsoft.com/office/officeart/2005/8/layout/hierarchy2"/>
    <dgm:cxn modelId="{FE35E9C4-91A4-0A4C-B6D3-3B101282D9E7}" type="presParOf" srcId="{E421419B-A041-6D49-AF88-75D95AD78033}" destId="{70CEBB24-889A-704C-9AB8-3FCDA5E4C4F3}" srcOrd="1" destOrd="0" presId="urn:microsoft.com/office/officeart/2005/8/layout/hierarchy2"/>
    <dgm:cxn modelId="{141E53EB-0D1C-7741-8682-8B73E2398B67}" type="presParOf" srcId="{70CEBB24-889A-704C-9AB8-3FCDA5E4C4F3}" destId="{61987EC9-634B-DA45-BAB7-BC1795D9DF7E}" srcOrd="0" destOrd="0" presId="urn:microsoft.com/office/officeart/2005/8/layout/hierarchy2"/>
    <dgm:cxn modelId="{8A010BAB-014D-194C-B75C-87A8DC280CF5}" type="presParOf" srcId="{61987EC9-634B-DA45-BAB7-BC1795D9DF7E}" destId="{F700AB22-A2AE-7D4A-B275-E1E659B8804D}" srcOrd="0" destOrd="0" presId="urn:microsoft.com/office/officeart/2005/8/layout/hierarchy2"/>
    <dgm:cxn modelId="{86E5655A-280B-914B-9CC8-925494220AD6}" type="presParOf" srcId="{70CEBB24-889A-704C-9AB8-3FCDA5E4C4F3}" destId="{A75748CB-20ED-CC43-A556-DFC62E72103A}" srcOrd="1" destOrd="0" presId="urn:microsoft.com/office/officeart/2005/8/layout/hierarchy2"/>
    <dgm:cxn modelId="{94E744F6-AF37-7D44-8ED3-2CAE90EBBBD5}" type="presParOf" srcId="{A75748CB-20ED-CC43-A556-DFC62E72103A}" destId="{12E90C7B-C147-354F-813E-2C348855715B}" srcOrd="0" destOrd="0" presId="urn:microsoft.com/office/officeart/2005/8/layout/hierarchy2"/>
    <dgm:cxn modelId="{2F1AF165-C569-D941-8447-C5C185159267}" type="presParOf" srcId="{A75748CB-20ED-CC43-A556-DFC62E72103A}" destId="{0FF1C988-F9E2-934A-9120-58D420575FD5}" srcOrd="1" destOrd="0" presId="urn:microsoft.com/office/officeart/2005/8/layout/hierarchy2"/>
    <dgm:cxn modelId="{E88CF1E8-94C3-644A-AFC6-6DBEAAD9531A}" type="presParOf" srcId="{0FF1C988-F9E2-934A-9120-58D420575FD5}" destId="{B7D2434E-CE0A-9144-92F0-D6DC3C750F0A}" srcOrd="0" destOrd="0" presId="urn:microsoft.com/office/officeart/2005/8/layout/hierarchy2"/>
    <dgm:cxn modelId="{1150AD29-8A41-DD4D-91C2-90B196F702BF}" type="presParOf" srcId="{B7D2434E-CE0A-9144-92F0-D6DC3C750F0A}" destId="{148A6EF9-3914-4B4C-BCFB-95A97BFF1F46}" srcOrd="0" destOrd="0" presId="urn:microsoft.com/office/officeart/2005/8/layout/hierarchy2"/>
    <dgm:cxn modelId="{4E16741D-009B-CA4F-B668-0016304034D5}" type="presParOf" srcId="{0FF1C988-F9E2-934A-9120-58D420575FD5}" destId="{D7A003FE-6859-3E49-9C11-945E0A28DDEB}" srcOrd="1" destOrd="0" presId="urn:microsoft.com/office/officeart/2005/8/layout/hierarchy2"/>
    <dgm:cxn modelId="{A78BF563-1E43-684B-A419-E44B68DDA548}" type="presParOf" srcId="{D7A003FE-6859-3E49-9C11-945E0A28DDEB}" destId="{1A1FD7BA-2113-E14C-88F6-3D6D09BCAFB4}" srcOrd="0" destOrd="0" presId="urn:microsoft.com/office/officeart/2005/8/layout/hierarchy2"/>
    <dgm:cxn modelId="{8D28C4C0-0B13-7642-8E27-3C84B3624591}" type="presParOf" srcId="{D7A003FE-6859-3E49-9C11-945E0A28DDEB}" destId="{8E402CED-9DE0-B640-B439-FB74ED675122}" srcOrd="1" destOrd="0" presId="urn:microsoft.com/office/officeart/2005/8/layout/hierarchy2"/>
    <dgm:cxn modelId="{17DE707B-AF49-5F48-956A-2DCCEA3396CA}" type="presParOf" srcId="{0FF1C988-F9E2-934A-9120-58D420575FD5}" destId="{8548693D-A1E1-914A-8891-BBCDB4FCA29A}" srcOrd="2" destOrd="0" presId="urn:microsoft.com/office/officeart/2005/8/layout/hierarchy2"/>
    <dgm:cxn modelId="{35E71BB5-8533-2D4F-A9A8-3A5F031482C0}" type="presParOf" srcId="{8548693D-A1E1-914A-8891-BBCDB4FCA29A}" destId="{63735AA5-DB12-2D44-A794-71F57C78CF52}" srcOrd="0" destOrd="0" presId="urn:microsoft.com/office/officeart/2005/8/layout/hierarchy2"/>
    <dgm:cxn modelId="{75E0EE7C-BE77-6B48-A95E-D359AFF15883}" type="presParOf" srcId="{0FF1C988-F9E2-934A-9120-58D420575FD5}" destId="{226E6481-0DF3-F746-9BF7-0DAB87408F08}" srcOrd="3" destOrd="0" presId="urn:microsoft.com/office/officeart/2005/8/layout/hierarchy2"/>
    <dgm:cxn modelId="{B526824A-40F9-4845-B5F1-30CFBA47E044}" type="presParOf" srcId="{226E6481-0DF3-F746-9BF7-0DAB87408F08}" destId="{03E41DC3-B838-4C4D-A279-F70F86803F36}" srcOrd="0" destOrd="0" presId="urn:microsoft.com/office/officeart/2005/8/layout/hierarchy2"/>
    <dgm:cxn modelId="{231B7AA8-5684-BA4A-B425-C54A1CDE3FED}" type="presParOf" srcId="{226E6481-0DF3-F746-9BF7-0DAB87408F08}" destId="{08087EEE-D3D4-AB40-8FB1-16A0464BB564}" srcOrd="1" destOrd="0" presId="urn:microsoft.com/office/officeart/2005/8/layout/hierarchy2"/>
    <dgm:cxn modelId="{58E19A1D-0D52-8345-9149-8E73535F05A3}" type="presParOf" srcId="{0FF1C988-F9E2-934A-9120-58D420575FD5}" destId="{AD0E6215-E79C-9A48-BEAF-A2091AB0E62C}" srcOrd="4" destOrd="0" presId="urn:microsoft.com/office/officeart/2005/8/layout/hierarchy2"/>
    <dgm:cxn modelId="{8F04A85E-57F0-4F47-B734-5BD1D8BCFDBD}" type="presParOf" srcId="{AD0E6215-E79C-9A48-BEAF-A2091AB0E62C}" destId="{A98F9DB6-2160-6E4B-9C55-AEB71DCB23F7}" srcOrd="0" destOrd="0" presId="urn:microsoft.com/office/officeart/2005/8/layout/hierarchy2"/>
    <dgm:cxn modelId="{DF8EC217-D371-634E-BB3A-A45FC6964430}" type="presParOf" srcId="{0FF1C988-F9E2-934A-9120-58D420575FD5}" destId="{C5376447-01A3-884C-B11A-57D1E2312B48}" srcOrd="5" destOrd="0" presId="urn:microsoft.com/office/officeart/2005/8/layout/hierarchy2"/>
    <dgm:cxn modelId="{0D431C8E-CFA7-5C41-A51A-D72E327E9A87}" type="presParOf" srcId="{C5376447-01A3-884C-B11A-57D1E2312B48}" destId="{7FF1EC34-28CA-D34C-8ED1-DA5DCF35CA56}" srcOrd="0" destOrd="0" presId="urn:microsoft.com/office/officeart/2005/8/layout/hierarchy2"/>
    <dgm:cxn modelId="{E742EC05-7FEA-E94C-9D43-F4907E72268F}" type="presParOf" srcId="{C5376447-01A3-884C-B11A-57D1E2312B48}" destId="{148CACA1-CC32-1D48-8AB5-73E62D2C8295}" srcOrd="1" destOrd="0" presId="urn:microsoft.com/office/officeart/2005/8/layout/hierarchy2"/>
    <dgm:cxn modelId="{4BE005F9-5666-EC46-B809-55ACF9C4CB60}" type="presParOf" srcId="{70CEBB24-889A-704C-9AB8-3FCDA5E4C4F3}" destId="{7C3D4DB0-F44A-2040-948F-E5A992ABAE53}" srcOrd="2" destOrd="0" presId="urn:microsoft.com/office/officeart/2005/8/layout/hierarchy2"/>
    <dgm:cxn modelId="{A0A59055-A9B8-AA42-95F9-FC609372BB1E}" type="presParOf" srcId="{7C3D4DB0-F44A-2040-948F-E5A992ABAE53}" destId="{2C741CCB-596F-9541-8F75-DF83EDBAF452}" srcOrd="0" destOrd="0" presId="urn:microsoft.com/office/officeart/2005/8/layout/hierarchy2"/>
    <dgm:cxn modelId="{FEDDC241-359D-0E48-84D3-CAD485DA7CE4}" type="presParOf" srcId="{70CEBB24-889A-704C-9AB8-3FCDA5E4C4F3}" destId="{CF0F4B71-0AA4-1241-BE6F-4203939E08D5}" srcOrd="3" destOrd="0" presId="urn:microsoft.com/office/officeart/2005/8/layout/hierarchy2"/>
    <dgm:cxn modelId="{0765AE4A-4CED-2D40-997F-3D4BFD5C36F1}" type="presParOf" srcId="{CF0F4B71-0AA4-1241-BE6F-4203939E08D5}" destId="{5953DA43-69B7-3045-A2D1-262C8B75F454}" srcOrd="0" destOrd="0" presId="urn:microsoft.com/office/officeart/2005/8/layout/hierarchy2"/>
    <dgm:cxn modelId="{35A18BDB-FDDF-9140-9E93-DDB7078D872F}" type="presParOf" srcId="{CF0F4B71-0AA4-1241-BE6F-4203939E08D5}" destId="{8A50D2DE-BD54-3248-A9EE-07169D34EFE3}" srcOrd="1" destOrd="0" presId="urn:microsoft.com/office/officeart/2005/8/layout/hierarchy2"/>
    <dgm:cxn modelId="{D2304422-9AE4-214E-8669-8B64D7521008}" type="presParOf" srcId="{8A50D2DE-BD54-3248-A9EE-07169D34EFE3}" destId="{04582155-EF82-5B4B-B7DD-F73DA48977BC}" srcOrd="0" destOrd="0" presId="urn:microsoft.com/office/officeart/2005/8/layout/hierarchy2"/>
    <dgm:cxn modelId="{948E2F4E-8F22-A244-8635-CCE753633798}" type="presParOf" srcId="{04582155-EF82-5B4B-B7DD-F73DA48977BC}" destId="{E4EF871B-7A26-2E48-8478-80DDE1E37D95}" srcOrd="0" destOrd="0" presId="urn:microsoft.com/office/officeart/2005/8/layout/hierarchy2"/>
    <dgm:cxn modelId="{74C6B604-286D-8345-9607-7659FE9B969C}" type="presParOf" srcId="{8A50D2DE-BD54-3248-A9EE-07169D34EFE3}" destId="{D3C94B1A-A8E4-5945-ADAB-17C7DF380653}" srcOrd="1" destOrd="0" presId="urn:microsoft.com/office/officeart/2005/8/layout/hierarchy2"/>
    <dgm:cxn modelId="{B577AF40-6292-ED43-A9FE-0115193EB746}" type="presParOf" srcId="{D3C94B1A-A8E4-5945-ADAB-17C7DF380653}" destId="{075954C4-7C88-494B-A1F3-026CA67124B2}" srcOrd="0" destOrd="0" presId="urn:microsoft.com/office/officeart/2005/8/layout/hierarchy2"/>
    <dgm:cxn modelId="{D65D925C-1819-BC42-B884-0F78DEF4E66A}" type="presParOf" srcId="{D3C94B1A-A8E4-5945-ADAB-17C7DF380653}" destId="{EFD8C725-CE28-B24F-BA42-21B058B7D5DC}" srcOrd="1" destOrd="0" presId="urn:microsoft.com/office/officeart/2005/8/layout/hierarchy2"/>
    <dgm:cxn modelId="{D5067497-1AF0-F645-829E-372666CBA673}" type="presParOf" srcId="{8A50D2DE-BD54-3248-A9EE-07169D34EFE3}" destId="{2FAE3DAA-C77C-A648-853F-93F1B7070770}" srcOrd="2" destOrd="0" presId="urn:microsoft.com/office/officeart/2005/8/layout/hierarchy2"/>
    <dgm:cxn modelId="{096B8FC7-CBD1-A741-A40F-78A24002B650}" type="presParOf" srcId="{2FAE3DAA-C77C-A648-853F-93F1B7070770}" destId="{031BD1F2-8FCF-174D-AC78-66ECE9634473}" srcOrd="0" destOrd="0" presId="urn:microsoft.com/office/officeart/2005/8/layout/hierarchy2"/>
    <dgm:cxn modelId="{4343CF31-39FA-634A-B902-B8E70762C330}" type="presParOf" srcId="{8A50D2DE-BD54-3248-A9EE-07169D34EFE3}" destId="{224F2A51-4D98-8345-92AE-EAD1AD2F2C40}" srcOrd="3" destOrd="0" presId="urn:microsoft.com/office/officeart/2005/8/layout/hierarchy2"/>
    <dgm:cxn modelId="{00D6ECD1-A197-D54C-8461-E2E5D6F77144}" type="presParOf" srcId="{224F2A51-4D98-8345-92AE-EAD1AD2F2C40}" destId="{483C96E3-3EF7-FB42-B26E-92CBF2412BBE}" srcOrd="0" destOrd="0" presId="urn:microsoft.com/office/officeart/2005/8/layout/hierarchy2"/>
    <dgm:cxn modelId="{090AF215-6DBC-7642-9BF1-29E0E210420B}" type="presParOf" srcId="{224F2A51-4D98-8345-92AE-EAD1AD2F2C40}" destId="{9D6EDAD4-CC98-4C49-B067-2D8DEABC86B4}" srcOrd="1" destOrd="0" presId="urn:microsoft.com/office/officeart/2005/8/layout/hierarchy2"/>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3F0349B-0772-E14E-BB7D-487C8E16B31A}">
      <dsp:nvSpPr>
        <dsp:cNvPr id="0" name=""/>
        <dsp:cNvSpPr/>
      </dsp:nvSpPr>
      <dsp:spPr>
        <a:xfrm>
          <a:off x="2152" y="2814626"/>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Slavery in Brooklyn</a:t>
          </a:r>
        </a:p>
      </dsp:txBody>
      <dsp:txXfrm>
        <a:off x="2152" y="2814626"/>
        <a:ext cx="1142172" cy="571086"/>
      </dsp:txXfrm>
    </dsp:sp>
    <dsp:sp modelId="{041CA54F-8790-5346-BD65-B92C0B21134A}">
      <dsp:nvSpPr>
        <dsp:cNvPr id="0" name=""/>
        <dsp:cNvSpPr/>
      </dsp:nvSpPr>
      <dsp:spPr>
        <a:xfrm rot="17254406">
          <a:off x="623355" y="2381022"/>
          <a:ext cx="1492593" cy="15358"/>
        </a:xfrm>
        <a:custGeom>
          <a:avLst/>
          <a:gdLst/>
          <a:ahLst/>
          <a:cxnLst/>
          <a:rect l="0" t="0" r="0" b="0"/>
          <a:pathLst>
            <a:path>
              <a:moveTo>
                <a:pt x="0" y="7679"/>
              </a:moveTo>
              <a:lnTo>
                <a:pt x="1492593" y="767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7254406">
        <a:off x="1332337" y="2351386"/>
        <a:ext cx="74629" cy="74629"/>
      </dsp:txXfrm>
    </dsp:sp>
    <dsp:sp modelId="{ED8124DE-4639-6240-806C-25249255898B}">
      <dsp:nvSpPr>
        <dsp:cNvPr id="0" name=""/>
        <dsp:cNvSpPr/>
      </dsp:nvSpPr>
      <dsp:spPr>
        <a:xfrm>
          <a:off x="1594980" y="1391690"/>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Oppression</a:t>
          </a:r>
        </a:p>
      </dsp:txBody>
      <dsp:txXfrm>
        <a:off x="1594980" y="1391690"/>
        <a:ext cx="1142172" cy="571086"/>
      </dsp:txXfrm>
    </dsp:sp>
    <dsp:sp modelId="{5BB6C944-ABF6-EE43-8301-D16F24DF6ADB}">
      <dsp:nvSpPr>
        <dsp:cNvPr id="0" name=""/>
        <dsp:cNvSpPr/>
      </dsp:nvSpPr>
      <dsp:spPr>
        <a:xfrm rot="18380617">
          <a:off x="2577989" y="1354851"/>
          <a:ext cx="781406" cy="15358"/>
        </a:xfrm>
        <a:custGeom>
          <a:avLst/>
          <a:gdLst/>
          <a:ahLst/>
          <a:cxnLst/>
          <a:rect l="0" t="0" r="0" b="0"/>
          <a:pathLst>
            <a:path>
              <a:moveTo>
                <a:pt x="0" y="7679"/>
              </a:moveTo>
              <a:lnTo>
                <a:pt x="781406"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8380617">
        <a:off x="2949158" y="1342996"/>
        <a:ext cx="39070" cy="39070"/>
      </dsp:txXfrm>
    </dsp:sp>
    <dsp:sp modelId="{16F781C8-6173-A547-BD53-3EECA35FA044}">
      <dsp:nvSpPr>
        <dsp:cNvPr id="0" name=""/>
        <dsp:cNvSpPr/>
      </dsp:nvSpPr>
      <dsp:spPr>
        <a:xfrm>
          <a:off x="3200234" y="762285"/>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Treatment of the enslaved</a:t>
          </a:r>
        </a:p>
      </dsp:txBody>
      <dsp:txXfrm>
        <a:off x="3200234" y="762285"/>
        <a:ext cx="1142172" cy="571086"/>
      </dsp:txXfrm>
    </dsp:sp>
    <dsp:sp modelId="{511B94E1-0323-FC45-82BD-64A0E5A55B5F}">
      <dsp:nvSpPr>
        <dsp:cNvPr id="0" name=""/>
        <dsp:cNvSpPr/>
      </dsp:nvSpPr>
      <dsp:spPr>
        <a:xfrm rot="202753">
          <a:off x="2736748" y="1683226"/>
          <a:ext cx="463888" cy="15358"/>
        </a:xfrm>
        <a:custGeom>
          <a:avLst/>
          <a:gdLst/>
          <a:ahLst/>
          <a:cxnLst/>
          <a:rect l="0" t="0" r="0" b="0"/>
          <a:pathLst>
            <a:path>
              <a:moveTo>
                <a:pt x="0" y="7679"/>
              </a:moveTo>
              <a:lnTo>
                <a:pt x="463888"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202753">
        <a:off x="2957096" y="1679308"/>
        <a:ext cx="23194" cy="23194"/>
      </dsp:txXfrm>
    </dsp:sp>
    <dsp:sp modelId="{54BB4B1A-149D-234D-8DB0-603005D8B62C}">
      <dsp:nvSpPr>
        <dsp:cNvPr id="0" name=""/>
        <dsp:cNvSpPr/>
      </dsp:nvSpPr>
      <dsp:spPr>
        <a:xfrm>
          <a:off x="3200234" y="1419034"/>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Reasons for enslavement</a:t>
          </a:r>
        </a:p>
      </dsp:txBody>
      <dsp:txXfrm>
        <a:off x="3200234" y="1419034"/>
        <a:ext cx="1142172" cy="571086"/>
      </dsp:txXfrm>
    </dsp:sp>
    <dsp:sp modelId="{592BF8A1-EE82-3A46-93CC-096013E378B9}">
      <dsp:nvSpPr>
        <dsp:cNvPr id="0" name=""/>
        <dsp:cNvSpPr/>
      </dsp:nvSpPr>
      <dsp:spPr>
        <a:xfrm rot="3354287">
          <a:off x="2555647" y="2011600"/>
          <a:ext cx="826091" cy="15358"/>
        </a:xfrm>
        <a:custGeom>
          <a:avLst/>
          <a:gdLst/>
          <a:ahLst/>
          <a:cxnLst/>
          <a:rect l="0" t="0" r="0" b="0"/>
          <a:pathLst>
            <a:path>
              <a:moveTo>
                <a:pt x="0" y="7679"/>
              </a:moveTo>
              <a:lnTo>
                <a:pt x="826091"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3354287">
        <a:off x="2948040" y="1998627"/>
        <a:ext cx="41304" cy="41304"/>
      </dsp:txXfrm>
    </dsp:sp>
    <dsp:sp modelId="{8799D6EF-4C52-EC4E-8B8F-18FFC3F72066}">
      <dsp:nvSpPr>
        <dsp:cNvPr id="0" name=""/>
        <dsp:cNvSpPr/>
      </dsp:nvSpPr>
      <dsp:spPr>
        <a:xfrm>
          <a:off x="3200234" y="2075783"/>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Life of the Enslaved</a:t>
          </a:r>
        </a:p>
      </dsp:txBody>
      <dsp:txXfrm>
        <a:off x="3200234" y="2075783"/>
        <a:ext cx="1142172" cy="571086"/>
      </dsp:txXfrm>
    </dsp:sp>
    <dsp:sp modelId="{CCAD0304-1344-8846-8646-9FCEEA4A3112}">
      <dsp:nvSpPr>
        <dsp:cNvPr id="0" name=""/>
        <dsp:cNvSpPr/>
      </dsp:nvSpPr>
      <dsp:spPr>
        <a:xfrm rot="4312400">
          <a:off x="638523" y="3790285"/>
          <a:ext cx="1468470" cy="15358"/>
        </a:xfrm>
        <a:custGeom>
          <a:avLst/>
          <a:gdLst/>
          <a:ahLst/>
          <a:cxnLst/>
          <a:rect l="0" t="0" r="0" b="0"/>
          <a:pathLst>
            <a:path>
              <a:moveTo>
                <a:pt x="0" y="7679"/>
              </a:moveTo>
              <a:lnTo>
                <a:pt x="1468470" y="767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4312400">
        <a:off x="1336047" y="3761253"/>
        <a:ext cx="73423" cy="73423"/>
      </dsp:txXfrm>
    </dsp:sp>
    <dsp:sp modelId="{9A5AD854-E508-1F41-BC15-FC85F49A254C}">
      <dsp:nvSpPr>
        <dsp:cNvPr id="0" name=""/>
        <dsp:cNvSpPr/>
      </dsp:nvSpPr>
      <dsp:spPr>
        <a:xfrm>
          <a:off x="1601193" y="4210217"/>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Resistance</a:t>
          </a:r>
        </a:p>
      </dsp:txBody>
      <dsp:txXfrm>
        <a:off x="1601193" y="4210217"/>
        <a:ext cx="1142172" cy="571086"/>
      </dsp:txXfrm>
    </dsp:sp>
    <dsp:sp modelId="{61987EC9-634B-DA45-BAB7-BC1795D9DF7E}">
      <dsp:nvSpPr>
        <dsp:cNvPr id="0" name=""/>
        <dsp:cNvSpPr/>
      </dsp:nvSpPr>
      <dsp:spPr>
        <a:xfrm rot="17945813">
          <a:off x="2502048" y="4077613"/>
          <a:ext cx="939502" cy="15358"/>
        </a:xfrm>
        <a:custGeom>
          <a:avLst/>
          <a:gdLst/>
          <a:ahLst/>
          <a:cxnLst/>
          <a:rect l="0" t="0" r="0" b="0"/>
          <a:pathLst>
            <a:path>
              <a:moveTo>
                <a:pt x="0" y="7679"/>
              </a:moveTo>
              <a:lnTo>
                <a:pt x="939502"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7945813">
        <a:off x="2948312" y="4061805"/>
        <a:ext cx="46975" cy="46975"/>
      </dsp:txXfrm>
    </dsp:sp>
    <dsp:sp modelId="{12E90C7B-C147-354F-813E-2C348855715B}">
      <dsp:nvSpPr>
        <dsp:cNvPr id="0" name=""/>
        <dsp:cNvSpPr/>
      </dsp:nvSpPr>
      <dsp:spPr>
        <a:xfrm>
          <a:off x="3200234" y="3389281"/>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Collective</a:t>
          </a:r>
        </a:p>
      </dsp:txBody>
      <dsp:txXfrm>
        <a:off x="3200234" y="3389281"/>
        <a:ext cx="1142172" cy="571086"/>
      </dsp:txXfrm>
    </dsp:sp>
    <dsp:sp modelId="{B7D2434E-CE0A-9144-92F0-D6DC3C750F0A}">
      <dsp:nvSpPr>
        <dsp:cNvPr id="0" name=""/>
        <dsp:cNvSpPr/>
      </dsp:nvSpPr>
      <dsp:spPr>
        <a:xfrm rot="18289469">
          <a:off x="4170825" y="3338770"/>
          <a:ext cx="800030" cy="15358"/>
        </a:xfrm>
        <a:custGeom>
          <a:avLst/>
          <a:gdLst/>
          <a:ahLst/>
          <a:cxnLst/>
          <a:rect l="0" t="0" r="0" b="0"/>
          <a:pathLst>
            <a:path>
              <a:moveTo>
                <a:pt x="0" y="7679"/>
              </a:moveTo>
              <a:lnTo>
                <a:pt x="800030"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8289469">
        <a:off x="4550840" y="3326449"/>
        <a:ext cx="40001" cy="40001"/>
      </dsp:txXfrm>
    </dsp:sp>
    <dsp:sp modelId="{1A1FD7BA-2113-E14C-88F6-3D6D09BCAFB4}">
      <dsp:nvSpPr>
        <dsp:cNvPr id="0" name=""/>
        <dsp:cNvSpPr/>
      </dsp:nvSpPr>
      <dsp:spPr>
        <a:xfrm>
          <a:off x="4799275" y="2732532"/>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Under Ground Railroad</a:t>
          </a:r>
        </a:p>
      </dsp:txBody>
      <dsp:txXfrm>
        <a:off x="4799275" y="2732532"/>
        <a:ext cx="1142172" cy="571086"/>
      </dsp:txXfrm>
    </dsp:sp>
    <dsp:sp modelId="{8548693D-A1E1-914A-8891-BBCDB4FCA29A}">
      <dsp:nvSpPr>
        <dsp:cNvPr id="0" name=""/>
        <dsp:cNvSpPr/>
      </dsp:nvSpPr>
      <dsp:spPr>
        <a:xfrm>
          <a:off x="4342406" y="3667145"/>
          <a:ext cx="456868" cy="15358"/>
        </a:xfrm>
        <a:custGeom>
          <a:avLst/>
          <a:gdLst/>
          <a:ahLst/>
          <a:cxnLst/>
          <a:rect l="0" t="0" r="0" b="0"/>
          <a:pathLst>
            <a:path>
              <a:moveTo>
                <a:pt x="0" y="7679"/>
              </a:moveTo>
              <a:lnTo>
                <a:pt x="456868"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559419" y="3663402"/>
        <a:ext cx="22843" cy="22843"/>
      </dsp:txXfrm>
    </dsp:sp>
    <dsp:sp modelId="{03E41DC3-B838-4C4D-A279-F70F86803F36}">
      <dsp:nvSpPr>
        <dsp:cNvPr id="0" name=""/>
        <dsp:cNvSpPr/>
      </dsp:nvSpPr>
      <dsp:spPr>
        <a:xfrm>
          <a:off x="4799275" y="3389281"/>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Quilts as maps</a:t>
          </a:r>
        </a:p>
      </dsp:txBody>
      <dsp:txXfrm>
        <a:off x="4799275" y="3389281"/>
        <a:ext cx="1142172" cy="571086"/>
      </dsp:txXfrm>
    </dsp:sp>
    <dsp:sp modelId="{AD0E6215-E79C-9A48-BEAF-A2091AB0E62C}">
      <dsp:nvSpPr>
        <dsp:cNvPr id="0" name=""/>
        <dsp:cNvSpPr/>
      </dsp:nvSpPr>
      <dsp:spPr>
        <a:xfrm rot="3310531">
          <a:off x="4170825" y="3995519"/>
          <a:ext cx="800030" cy="15358"/>
        </a:xfrm>
        <a:custGeom>
          <a:avLst/>
          <a:gdLst/>
          <a:ahLst/>
          <a:cxnLst/>
          <a:rect l="0" t="0" r="0" b="0"/>
          <a:pathLst>
            <a:path>
              <a:moveTo>
                <a:pt x="0" y="7679"/>
              </a:moveTo>
              <a:lnTo>
                <a:pt x="800030"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3310531">
        <a:off x="4550840" y="3983198"/>
        <a:ext cx="40001" cy="40001"/>
      </dsp:txXfrm>
    </dsp:sp>
    <dsp:sp modelId="{7FF1EC34-28CA-D34C-8ED1-DA5DCF35CA56}">
      <dsp:nvSpPr>
        <dsp:cNvPr id="0" name=""/>
        <dsp:cNvSpPr/>
      </dsp:nvSpPr>
      <dsp:spPr>
        <a:xfrm>
          <a:off x="4799275" y="4046030"/>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Songs</a:t>
          </a:r>
        </a:p>
      </dsp:txBody>
      <dsp:txXfrm>
        <a:off x="4799275" y="4046030"/>
        <a:ext cx="1142172" cy="571086"/>
      </dsp:txXfrm>
    </dsp:sp>
    <dsp:sp modelId="{7C3D4DB0-F44A-2040-948F-E5A992ABAE53}">
      <dsp:nvSpPr>
        <dsp:cNvPr id="0" name=""/>
        <dsp:cNvSpPr/>
      </dsp:nvSpPr>
      <dsp:spPr>
        <a:xfrm rot="3654187">
          <a:off x="2502048" y="4898549"/>
          <a:ext cx="939502" cy="15358"/>
        </a:xfrm>
        <a:custGeom>
          <a:avLst/>
          <a:gdLst/>
          <a:ahLst/>
          <a:cxnLst/>
          <a:rect l="0" t="0" r="0" b="0"/>
          <a:pathLst>
            <a:path>
              <a:moveTo>
                <a:pt x="0" y="7679"/>
              </a:moveTo>
              <a:lnTo>
                <a:pt x="939502"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3654187">
        <a:off x="2948312" y="4882741"/>
        <a:ext cx="46975" cy="46975"/>
      </dsp:txXfrm>
    </dsp:sp>
    <dsp:sp modelId="{5953DA43-69B7-3045-A2D1-262C8B75F454}">
      <dsp:nvSpPr>
        <dsp:cNvPr id="0" name=""/>
        <dsp:cNvSpPr/>
      </dsp:nvSpPr>
      <dsp:spPr>
        <a:xfrm>
          <a:off x="3200234" y="5031153"/>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Individual</a:t>
          </a:r>
        </a:p>
      </dsp:txBody>
      <dsp:txXfrm>
        <a:off x="3200234" y="5031153"/>
        <a:ext cx="1142172" cy="571086"/>
      </dsp:txXfrm>
    </dsp:sp>
    <dsp:sp modelId="{04582155-EF82-5B4B-B7DD-F73DA48977BC}">
      <dsp:nvSpPr>
        <dsp:cNvPr id="0" name=""/>
        <dsp:cNvSpPr/>
      </dsp:nvSpPr>
      <dsp:spPr>
        <a:xfrm rot="19457599">
          <a:off x="4289523" y="5144830"/>
          <a:ext cx="562635" cy="15358"/>
        </a:xfrm>
        <a:custGeom>
          <a:avLst/>
          <a:gdLst/>
          <a:ahLst/>
          <a:cxnLst/>
          <a:rect l="0" t="0" r="0" b="0"/>
          <a:pathLst>
            <a:path>
              <a:moveTo>
                <a:pt x="0" y="7679"/>
              </a:moveTo>
              <a:lnTo>
                <a:pt x="562635"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9457599">
        <a:off x="4556775" y="5138443"/>
        <a:ext cx="28131" cy="28131"/>
      </dsp:txXfrm>
    </dsp:sp>
    <dsp:sp modelId="{075954C4-7C88-494B-A1F3-026CA67124B2}">
      <dsp:nvSpPr>
        <dsp:cNvPr id="0" name=""/>
        <dsp:cNvSpPr/>
      </dsp:nvSpPr>
      <dsp:spPr>
        <a:xfrm>
          <a:off x="4799275" y="4702779"/>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Songs</a:t>
          </a:r>
        </a:p>
      </dsp:txBody>
      <dsp:txXfrm>
        <a:off x="4799275" y="4702779"/>
        <a:ext cx="1142172" cy="571086"/>
      </dsp:txXfrm>
    </dsp:sp>
    <dsp:sp modelId="{2FAE3DAA-C77C-A648-853F-93F1B7070770}">
      <dsp:nvSpPr>
        <dsp:cNvPr id="0" name=""/>
        <dsp:cNvSpPr/>
      </dsp:nvSpPr>
      <dsp:spPr>
        <a:xfrm rot="2142401">
          <a:off x="4289523" y="5473204"/>
          <a:ext cx="562635" cy="15358"/>
        </a:xfrm>
        <a:custGeom>
          <a:avLst/>
          <a:gdLst/>
          <a:ahLst/>
          <a:cxnLst/>
          <a:rect l="0" t="0" r="0" b="0"/>
          <a:pathLst>
            <a:path>
              <a:moveTo>
                <a:pt x="0" y="7679"/>
              </a:moveTo>
              <a:lnTo>
                <a:pt x="562635" y="767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2142401">
        <a:off x="4556775" y="5466818"/>
        <a:ext cx="28131" cy="28131"/>
      </dsp:txXfrm>
    </dsp:sp>
    <dsp:sp modelId="{483C96E3-3EF7-FB42-B26E-92CBF2412BBE}">
      <dsp:nvSpPr>
        <dsp:cNvPr id="0" name=""/>
        <dsp:cNvSpPr/>
      </dsp:nvSpPr>
      <dsp:spPr>
        <a:xfrm>
          <a:off x="4799275" y="5359528"/>
          <a:ext cx="1142172" cy="571086"/>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Writing</a:t>
          </a:r>
        </a:p>
      </dsp:txBody>
      <dsp:txXfrm>
        <a:off x="4799275" y="5359528"/>
        <a:ext cx="1142172" cy="57108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848</TotalTime>
  <Pages>51</Pages>
  <Words>7497</Words>
  <Characters>42735</Characters>
  <Application>Microsoft Macintosh Word</Application>
  <DocSecurity>0</DocSecurity>
  <Lines>356</Lines>
  <Paragraphs>85</Paragraphs>
  <ScaleCrop>false</ScaleCrop>
  <LinksUpToDate>false</LinksUpToDate>
  <CharactersWithSpaces>52481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Fiumefreddo</dc:creator>
  <cp:keywords/>
  <cp:lastModifiedBy>Michelle Fiumefreddo</cp:lastModifiedBy>
  <cp:revision>42</cp:revision>
  <dcterms:created xsi:type="dcterms:W3CDTF">2012-04-29T15:57:00Z</dcterms:created>
  <dcterms:modified xsi:type="dcterms:W3CDTF">2012-05-02T00:59:00Z</dcterms:modified>
</cp:coreProperties>
</file>